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9A4E2C5" w14:textId="77777777" w:rsidR="00A6773F" w:rsidRDefault="005E402B" w:rsidP="00A05BFF">
      <w:pPr>
        <w:pStyle w:val="nadpisy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F4758E" wp14:editId="4C4EAE6A">
                <wp:simplePos x="0" y="0"/>
                <wp:positionH relativeFrom="column">
                  <wp:posOffset>-173990</wp:posOffset>
                </wp:positionH>
                <wp:positionV relativeFrom="paragraph">
                  <wp:posOffset>6653530</wp:posOffset>
                </wp:positionV>
                <wp:extent cx="6410325" cy="2090420"/>
                <wp:effectExtent l="0" t="0" r="9525" b="5080"/>
                <wp:wrapSquare wrapText="bothSides"/>
                <wp:docPr id="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2090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BCEC2A" w14:textId="77777777" w:rsidR="009B4221" w:rsidRPr="00A05BFF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>čtyřleté gymnázium</w:t>
                            </w:r>
                          </w:p>
                          <w:p w14:paraId="3FBCF22E" w14:textId="77777777" w:rsidR="009B4221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caps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4EA3B044" w14:textId="1A4EA13E" w:rsidR="00A05BFF" w:rsidRDefault="005F10BC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verze </w:t>
                            </w:r>
                            <w:r w:rsidR="00D8569D">
                              <w:rPr>
                                <w:sz w:val="28"/>
                              </w:rPr>
                              <w:t>8</w:t>
                            </w:r>
                            <w:r w:rsidR="00A05BFF">
                              <w:rPr>
                                <w:sz w:val="28"/>
                              </w:rPr>
                              <w:t>.0</w:t>
                            </w:r>
                          </w:p>
                          <w:p w14:paraId="78AE0D92" w14:textId="77777777" w:rsidR="00A05BFF" w:rsidRPr="00A05BFF" w:rsidRDefault="00A05BFF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14:paraId="484B9752" w14:textId="77777777" w:rsidR="009B4221" w:rsidRPr="00A05BFF" w:rsidRDefault="009B4221" w:rsidP="00185FAA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ap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A05BFF">
                              <w:rPr>
                                <w:b/>
                                <w:caps/>
                                <w:sz w:val="36"/>
                                <w:szCs w:val="36"/>
                              </w:rPr>
                              <w:t>Svazek 2</w:t>
                            </w:r>
                          </w:p>
                          <w:p w14:paraId="16F8F33E" w14:textId="77777777" w:rsidR="009B4221" w:rsidRDefault="009B4221" w:rsidP="00185FA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F4758E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-13.7pt;margin-top:523.9pt;width:504.75pt;height:16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" stroked="f">
                <v:textbox>
                  <w:txbxContent>
                    <w:p w14:paraId="59BCEC2A" w14:textId="77777777" w:rsidR="009B4221" w:rsidRPr="00A05BFF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 w:rsidRPr="00A05BFF">
                        <w:rPr>
                          <w:caps/>
                          <w:sz w:val="28"/>
                          <w:szCs w:val="28"/>
                        </w:rPr>
                        <w:t>čtyřleté gymnázium</w:t>
                      </w:r>
                    </w:p>
                    <w:p w14:paraId="3FBCF22E" w14:textId="77777777" w:rsidR="009B4221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  <w:r w:rsidRPr="00A05BFF">
                        <w:rPr>
                          <w:caps/>
                          <w:sz w:val="28"/>
                          <w:szCs w:val="28"/>
                        </w:rPr>
                        <w:t xml:space="preserve"> </w:t>
                      </w:r>
                    </w:p>
                    <w:p w14:paraId="4EA3B044" w14:textId="1A4EA13E" w:rsidR="00A05BFF" w:rsidRDefault="005F10BC" w:rsidP="00185FAA">
                      <w:pPr>
                        <w:pStyle w:val="hluvod"/>
                        <w:spacing w:before="100" w:beforeAutospacing="1" w:after="100" w:afterAutospacing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verze </w:t>
                      </w:r>
                      <w:r w:rsidR="00D8569D">
                        <w:rPr>
                          <w:sz w:val="28"/>
                        </w:rPr>
                        <w:t>8</w:t>
                      </w:r>
                      <w:r w:rsidR="00A05BFF">
                        <w:rPr>
                          <w:sz w:val="28"/>
                        </w:rPr>
                        <w:t>.0</w:t>
                      </w:r>
                    </w:p>
                    <w:p w14:paraId="78AE0D92" w14:textId="77777777" w:rsidR="00A05BFF" w:rsidRPr="00A05BFF" w:rsidRDefault="00A05BFF" w:rsidP="00185FAA">
                      <w:pPr>
                        <w:pStyle w:val="hluvod"/>
                        <w:spacing w:before="100" w:beforeAutospacing="1" w:after="100" w:afterAutospacing="1"/>
                        <w:rPr>
                          <w:caps/>
                          <w:sz w:val="28"/>
                          <w:szCs w:val="28"/>
                        </w:rPr>
                      </w:pPr>
                    </w:p>
                    <w:p w14:paraId="484B9752" w14:textId="77777777" w:rsidR="009B4221" w:rsidRPr="00A05BFF" w:rsidRDefault="009B4221" w:rsidP="00185FAA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caps/>
                          <w:sz w:val="36"/>
                          <w:szCs w:val="36"/>
                        </w:rPr>
                      </w:pPr>
                      <w:r>
                        <w:rPr>
                          <w:caps/>
                          <w:sz w:val="40"/>
                          <w:szCs w:val="40"/>
                        </w:rPr>
                        <w:t xml:space="preserve"> </w:t>
                      </w:r>
                      <w:r w:rsidRPr="00A05BFF">
                        <w:rPr>
                          <w:b/>
                          <w:caps/>
                          <w:sz w:val="36"/>
                          <w:szCs w:val="36"/>
                        </w:rPr>
                        <w:t>Svazek 2</w:t>
                      </w:r>
                    </w:p>
                    <w:p w14:paraId="16F8F33E" w14:textId="77777777" w:rsidR="009B4221" w:rsidRDefault="009B4221" w:rsidP="00185FA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72390" distB="72390" distL="114935" distR="114935" simplePos="0" relativeHeight="251656704" behindDoc="0" locked="0" layoutInCell="1" allowOverlap="1" wp14:anchorId="0185EC95" wp14:editId="09D1BBF7">
                <wp:simplePos x="0" y="0"/>
                <wp:positionH relativeFrom="column">
                  <wp:posOffset>-85725</wp:posOffset>
                </wp:positionH>
                <wp:positionV relativeFrom="paragraph">
                  <wp:posOffset>-85725</wp:posOffset>
                </wp:positionV>
                <wp:extent cx="6400165" cy="276034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165" cy="27603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176E7" w14:textId="77777777" w:rsidR="00A05BFF" w:rsidRDefault="00A05BFF" w:rsidP="005E402B">
                            <w:pPr>
                              <w:pStyle w:val="hluvod"/>
                              <w:spacing w:after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0735B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GYMNÁZIUM A STŘEDNÍ ODBORNÁ ŠKOLA ZDRAVOTNICKÁ A EKONOMICKÁ VYŠKOV</w:t>
                            </w:r>
                            <w:r w:rsid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14:paraId="455B5DED" w14:textId="77777777" w:rsidR="005E402B" w:rsidRDefault="005E402B" w:rsidP="005E402B">
                            <w:pPr>
                              <w:pStyle w:val="hluvod"/>
                              <w:spacing w:before="0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E402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příspěvková organizace</w:t>
                            </w:r>
                          </w:p>
                          <w:p w14:paraId="5D2F170D" w14:textId="77777777" w:rsidR="00A05BFF" w:rsidRDefault="00A05BFF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</w:p>
                          <w:p w14:paraId="72943246" w14:textId="77777777" w:rsidR="00A05BFF" w:rsidRPr="00A05BFF" w:rsidRDefault="004C1EE2" w:rsidP="00A05BFF">
                            <w:pPr>
                              <w:pStyle w:val="uvod"/>
                              <w:spacing w:before="100" w:beforeAutospacing="1" w:after="100" w:afterAutospacing="1"/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</w:pPr>
                            <w:r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ŠKOLNÍ VZDĚLÁVA</w:t>
                            </w:r>
                            <w:r w:rsidR="00A05BFF" w:rsidRPr="00A05BFF">
                              <w:rPr>
                                <w:rFonts w:ascii="Book Antiqua" w:hAnsi="Book Antiqua"/>
                                <w:bCs/>
                                <w:szCs w:val="28"/>
                              </w:rPr>
                              <w:t>CÍ PROGRAM</w:t>
                            </w:r>
                          </w:p>
                          <w:p w14:paraId="3A599E7E" w14:textId="77777777" w:rsidR="00A05BFF" w:rsidRPr="00A05BFF" w:rsidRDefault="00A05BFF" w:rsidP="00A05BFF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 xml:space="preserve">PRO </w:t>
                            </w:r>
                            <w:r>
                              <w:rPr>
                                <w:bCs/>
                                <w:sz w:val="28"/>
                                <w:szCs w:val="28"/>
                              </w:rPr>
                              <w:t>GYMNAZIÁL</w:t>
                            </w:r>
                            <w:r w:rsidRPr="00A05BFF">
                              <w:rPr>
                                <w:bCs/>
                                <w:sz w:val="28"/>
                                <w:szCs w:val="28"/>
                              </w:rPr>
                              <w:t>NÍ VZDĚLÁVÁNÍ</w:t>
                            </w:r>
                          </w:p>
                          <w:p w14:paraId="1B221361" w14:textId="77777777" w:rsidR="00A05BFF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054E2E48" w14:textId="77777777" w:rsidR="00A05BFF" w:rsidRPr="000735B9" w:rsidRDefault="00A05BFF" w:rsidP="00A05BFF">
                            <w:pPr>
                              <w:pStyle w:val="hluvod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235242EB" w14:textId="77777777" w:rsidR="00A05BFF" w:rsidRPr="003C31F6" w:rsidRDefault="00A05BFF" w:rsidP="00A05BFF">
                            <w:pPr>
                              <w:pStyle w:val="uvod"/>
                              <w:rPr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ŠKOLNÍ VZDĚLÁVÁCÍ PROGRAM</w:t>
                            </w:r>
                          </w:p>
                          <w:p w14:paraId="25DE0525" w14:textId="77777777" w:rsidR="00A05BFF" w:rsidRDefault="00A05BFF" w:rsidP="00A05BFF">
                            <w:pPr>
                              <w:pStyle w:val="uvod"/>
                              <w:rPr>
                                <w:b/>
                                <w:bCs/>
                              </w:rPr>
                            </w:pPr>
                            <w:r w:rsidRPr="003C31F6">
                              <w:rPr>
                                <w:bCs/>
                              </w:rPr>
                              <w:t>PRO ZÁKLADNÍ VZDĚLÁVÁNÍ</w:t>
                            </w:r>
                          </w:p>
                          <w:p w14:paraId="517812C4" w14:textId="77777777" w:rsidR="009B4221" w:rsidRPr="005F539A" w:rsidRDefault="009B4221" w:rsidP="006145EE">
                            <w:pPr>
                              <w:pStyle w:val="hluvod"/>
                              <w:spacing w:before="100" w:beforeAutospacing="1" w:after="100" w:afterAutospacing="1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5EC95" id="Text Box 2" o:spid="_x0000_s1027" type="#_x0000_t202" style="position:absolute;left:0;text-align:left;margin-left:-6.75pt;margin-top:-6.75pt;width:503.95pt;height:217.35pt;z-index:251656704;visibility:visible;mso-wrap-style:square;mso-width-percent:0;mso-height-percent:0;mso-wrap-distance-left:9.05pt;mso-wrap-distance-top:5.7pt;mso-wrap-distance-right:9.05pt;mso-wrap-distance-bottom:5.7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" stroked="f">
                <v:fill opacity="0"/>
                <v:textbox inset="0,0,0,0">
                  <w:txbxContent>
                    <w:p w14:paraId="58A176E7" w14:textId="77777777" w:rsidR="00A05BFF" w:rsidRDefault="00A05BFF" w:rsidP="005E402B">
                      <w:pPr>
                        <w:pStyle w:val="hluvod"/>
                        <w:spacing w:after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0735B9">
                        <w:rPr>
                          <w:b/>
                          <w:bCs/>
                          <w:sz w:val="36"/>
                          <w:szCs w:val="36"/>
                        </w:rPr>
                        <w:t>GYMNÁZIUM A STŘEDNÍ ODBORNÁ ŠKOLA ZDRAVOTNICKÁ A EKONOMICKÁ VYŠKOV</w:t>
                      </w:r>
                      <w:r w:rsidR="005E402B">
                        <w:rPr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14:paraId="455B5DED" w14:textId="77777777" w:rsidR="005E402B" w:rsidRDefault="005E402B" w:rsidP="005E402B">
                      <w:pPr>
                        <w:pStyle w:val="hluvod"/>
                        <w:spacing w:before="0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5E402B">
                        <w:rPr>
                          <w:b/>
                          <w:bCs/>
                          <w:sz w:val="36"/>
                          <w:szCs w:val="36"/>
                        </w:rPr>
                        <w:t>příspěvková organizace</w:t>
                      </w:r>
                    </w:p>
                    <w:p w14:paraId="5D2F170D" w14:textId="77777777" w:rsidR="00A05BFF" w:rsidRDefault="00A05BFF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</w:p>
                    <w:p w14:paraId="72943246" w14:textId="77777777" w:rsidR="00A05BFF" w:rsidRPr="00A05BFF" w:rsidRDefault="004C1EE2" w:rsidP="00A05BFF">
                      <w:pPr>
                        <w:pStyle w:val="uvod"/>
                        <w:spacing w:before="100" w:beforeAutospacing="1" w:after="100" w:afterAutospacing="1"/>
                        <w:rPr>
                          <w:rFonts w:ascii="Book Antiqua" w:hAnsi="Book Antiqua"/>
                          <w:bCs/>
                          <w:szCs w:val="28"/>
                        </w:rPr>
                      </w:pPr>
                      <w:r>
                        <w:rPr>
                          <w:rFonts w:ascii="Book Antiqua" w:hAnsi="Book Antiqua"/>
                          <w:bCs/>
                          <w:szCs w:val="28"/>
                        </w:rPr>
                        <w:t>ŠKOLNÍ VZDĚLÁVA</w:t>
                      </w:r>
                      <w:r w:rsidR="00A05BFF" w:rsidRPr="00A05BFF">
                        <w:rPr>
                          <w:rFonts w:ascii="Book Antiqua" w:hAnsi="Book Antiqua"/>
                          <w:bCs/>
                          <w:szCs w:val="28"/>
                        </w:rPr>
                        <w:t>CÍ PROGRAM</w:t>
                      </w:r>
                    </w:p>
                    <w:p w14:paraId="3A599E7E" w14:textId="77777777" w:rsidR="00A05BFF" w:rsidRPr="00A05BFF" w:rsidRDefault="00A05BFF" w:rsidP="00A05BFF">
                      <w:pPr>
                        <w:pStyle w:val="hluvod"/>
                        <w:spacing w:before="100" w:beforeAutospacing="1" w:after="100" w:afterAutospacing="1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A05BFF">
                        <w:rPr>
                          <w:bCs/>
                          <w:sz w:val="28"/>
                          <w:szCs w:val="28"/>
                        </w:rPr>
                        <w:t xml:space="preserve">PRO </w:t>
                      </w:r>
                      <w:r>
                        <w:rPr>
                          <w:bCs/>
                          <w:sz w:val="28"/>
                          <w:szCs w:val="28"/>
                        </w:rPr>
                        <w:t>GYMNAZIÁL</w:t>
                      </w:r>
                      <w:r w:rsidRPr="00A05BFF">
                        <w:rPr>
                          <w:bCs/>
                          <w:sz w:val="28"/>
                          <w:szCs w:val="28"/>
                        </w:rPr>
                        <w:t>NÍ VZDĚLÁVÁNÍ</w:t>
                      </w:r>
                    </w:p>
                    <w:p w14:paraId="1B221361" w14:textId="77777777" w:rsidR="00A05BFF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054E2E48" w14:textId="77777777" w:rsidR="00A05BFF" w:rsidRPr="000735B9" w:rsidRDefault="00A05BFF" w:rsidP="00A05BFF">
                      <w:pPr>
                        <w:pStyle w:val="hluvod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235242EB" w14:textId="77777777" w:rsidR="00A05BFF" w:rsidRPr="003C31F6" w:rsidRDefault="00A05BFF" w:rsidP="00A05BFF">
                      <w:pPr>
                        <w:pStyle w:val="uvod"/>
                        <w:rPr>
                          <w:bCs/>
                        </w:rPr>
                      </w:pPr>
                      <w:r w:rsidRPr="003C31F6">
                        <w:rPr>
                          <w:bCs/>
                        </w:rPr>
                        <w:t>ŠKOLNÍ VZDĚLÁVÁCÍ PROGRAM</w:t>
                      </w:r>
                    </w:p>
                    <w:p w14:paraId="25DE0525" w14:textId="77777777" w:rsidR="00A05BFF" w:rsidRDefault="00A05BFF" w:rsidP="00A05BFF">
                      <w:pPr>
                        <w:pStyle w:val="uvod"/>
                        <w:rPr>
                          <w:b/>
                          <w:bCs/>
                        </w:rPr>
                      </w:pPr>
                      <w:r w:rsidRPr="003C31F6">
                        <w:rPr>
                          <w:bCs/>
                        </w:rPr>
                        <w:t>PRO ZÁKLADNÍ VZDĚLÁVÁNÍ</w:t>
                      </w:r>
                    </w:p>
                    <w:p w14:paraId="517812C4" w14:textId="77777777" w:rsidR="009B4221" w:rsidRPr="005F539A" w:rsidRDefault="009B4221" w:rsidP="006145EE">
                      <w:pPr>
                        <w:pStyle w:val="hluvod"/>
                        <w:spacing w:before="100" w:beforeAutospacing="1" w:after="100" w:afterAutospacing="1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5BFF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 wp14:anchorId="4E24B02C" wp14:editId="70876B39">
            <wp:simplePos x="0" y="0"/>
            <wp:positionH relativeFrom="column">
              <wp:posOffset>435610</wp:posOffset>
            </wp:positionH>
            <wp:positionV relativeFrom="paragraph">
              <wp:posOffset>2105025</wp:posOffset>
            </wp:positionV>
            <wp:extent cx="5324475" cy="4562475"/>
            <wp:effectExtent l="0" t="0" r="9525" b="9525"/>
            <wp:wrapNone/>
            <wp:docPr id="1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9C7A15" w14:textId="77777777" w:rsidR="00A6773F" w:rsidRDefault="00A6773F" w:rsidP="00A6773F">
      <w:pPr>
        <w:pStyle w:val="Normlnweb"/>
        <w:pageBreakBefore/>
        <w:spacing w:before="238" w:beforeAutospacing="0" w:after="238" w:line="288" w:lineRule="auto"/>
      </w:pPr>
      <w:r>
        <w:rPr>
          <w:rFonts w:ascii="Tahoma" w:hAnsi="Tahoma" w:cs="Tahoma"/>
          <w:sz w:val="40"/>
          <w:szCs w:val="40"/>
        </w:rPr>
        <w:lastRenderedPageBreak/>
        <w:t>Obsah</w:t>
      </w:r>
    </w:p>
    <w:p w14:paraId="5F043B4A" w14:textId="7777777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Český jazyk a literatur</w:t>
      </w:r>
      <w:r w:rsidR="00C3237D">
        <w:t xml:space="preserve">a </w:t>
      </w:r>
      <w:r w:rsidR="005711A4">
        <w:tab/>
      </w:r>
      <w:r w:rsidR="00C3237D">
        <w:t>3</w:t>
      </w:r>
      <w:r w:rsidRPr="007B2C7F">
        <w:t xml:space="preserve"> </w:t>
      </w:r>
    </w:p>
    <w:p w14:paraId="4063608C" w14:textId="77777777" w:rsidR="005711A4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Anglický ja</w:t>
      </w:r>
      <w:r w:rsidRPr="007B2C7F">
        <w:t>zyk</w:t>
      </w:r>
      <w:r w:rsidR="00C3237D">
        <w:t xml:space="preserve"> </w:t>
      </w:r>
      <w:r w:rsidR="005711A4">
        <w:tab/>
      </w:r>
      <w:r w:rsidR="00BD7F18">
        <w:t>17</w:t>
      </w:r>
    </w:p>
    <w:p w14:paraId="3F7BAC75" w14:textId="7777777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Druhý cizí ja</w:t>
      </w:r>
      <w:r w:rsidRPr="007B2C7F">
        <w:t xml:space="preserve">zyk </w:t>
      </w:r>
      <w:r w:rsidR="005711A4">
        <w:tab/>
      </w:r>
      <w:r w:rsidR="00D16AC5">
        <w:t>33</w:t>
      </w:r>
    </w:p>
    <w:p w14:paraId="0693D6EE" w14:textId="24BC0108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Francouzský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3</w:t>
      </w:r>
      <w:r w:rsidR="00D8569D">
        <w:rPr>
          <w:sz w:val="20"/>
          <w:szCs w:val="20"/>
        </w:rPr>
        <w:t>6</w:t>
      </w:r>
    </w:p>
    <w:p w14:paraId="70A91471" w14:textId="673AA382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Německý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0747A1">
        <w:rPr>
          <w:sz w:val="20"/>
          <w:szCs w:val="20"/>
        </w:rPr>
        <w:t>4</w:t>
      </w:r>
      <w:r w:rsidR="00D8569D">
        <w:rPr>
          <w:sz w:val="20"/>
          <w:szCs w:val="20"/>
        </w:rPr>
        <w:t>8</w:t>
      </w:r>
    </w:p>
    <w:p w14:paraId="218224CB" w14:textId="562CF08F" w:rsidR="00A6773F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Ruský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D8569D">
        <w:rPr>
          <w:sz w:val="20"/>
          <w:szCs w:val="20"/>
        </w:rPr>
        <w:t>60</w:t>
      </w:r>
    </w:p>
    <w:p w14:paraId="18CA4F66" w14:textId="743C8B11" w:rsidR="00A6773F" w:rsidRPr="00205270" w:rsidRDefault="00A6773F" w:rsidP="005711A4">
      <w:pPr>
        <w:pStyle w:val="textik"/>
        <w:tabs>
          <w:tab w:val="right" w:leader="dot" w:pos="851"/>
          <w:tab w:val="left" w:pos="1418"/>
          <w:tab w:val="right" w:leader="dot" w:pos="9356"/>
        </w:tabs>
        <w:ind w:left="454"/>
        <w:rPr>
          <w:sz w:val="20"/>
          <w:szCs w:val="20"/>
        </w:rPr>
      </w:pPr>
      <w:r>
        <w:rPr>
          <w:sz w:val="20"/>
          <w:szCs w:val="20"/>
        </w:rPr>
        <w:tab/>
        <w:t>Španělský jazyk</w:t>
      </w:r>
      <w:r w:rsidR="00C3237D">
        <w:rPr>
          <w:sz w:val="20"/>
          <w:szCs w:val="20"/>
        </w:rPr>
        <w:t xml:space="preserve"> </w:t>
      </w:r>
      <w:r w:rsidR="005711A4">
        <w:rPr>
          <w:sz w:val="20"/>
          <w:szCs w:val="20"/>
        </w:rPr>
        <w:tab/>
      </w:r>
      <w:r w:rsidR="00397B22">
        <w:rPr>
          <w:sz w:val="20"/>
          <w:szCs w:val="20"/>
        </w:rPr>
        <w:t>7</w:t>
      </w:r>
      <w:r w:rsidR="00D8569D">
        <w:rPr>
          <w:sz w:val="20"/>
          <w:szCs w:val="20"/>
        </w:rPr>
        <w:t>2</w:t>
      </w:r>
    </w:p>
    <w:p w14:paraId="2454B2C1" w14:textId="6AC54D91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Matematika </w:t>
      </w:r>
      <w:r w:rsidR="005711A4">
        <w:tab/>
      </w:r>
      <w:r w:rsidR="00397B22">
        <w:t>8</w:t>
      </w:r>
      <w:r w:rsidR="00D8569D">
        <w:t>5</w:t>
      </w:r>
    </w:p>
    <w:p w14:paraId="605A6084" w14:textId="0F58BA01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Fyzika </w:t>
      </w:r>
      <w:r w:rsidR="005711A4">
        <w:tab/>
      </w:r>
      <w:r w:rsidR="00397B22">
        <w:t>9</w:t>
      </w:r>
      <w:r w:rsidR="00D8569D">
        <w:t>9</w:t>
      </w:r>
    </w:p>
    <w:p w14:paraId="06358FF5" w14:textId="7777777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Chemie</w:t>
      </w:r>
      <w:r w:rsidR="005711A4">
        <w:t xml:space="preserve"> </w:t>
      </w:r>
      <w:r w:rsidR="005711A4">
        <w:tab/>
      </w:r>
      <w:r w:rsidR="006C66CD">
        <w:t>1</w:t>
      </w:r>
      <w:r w:rsidR="006677D1">
        <w:t>11</w:t>
      </w:r>
    </w:p>
    <w:p w14:paraId="4FE061FA" w14:textId="77777777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Biologie</w:t>
      </w:r>
      <w:r w:rsidR="005711A4">
        <w:t xml:space="preserve"> </w:t>
      </w:r>
      <w:r w:rsidR="005711A4">
        <w:tab/>
      </w:r>
      <w:r w:rsidR="006C66CD">
        <w:t>1</w:t>
      </w:r>
      <w:r w:rsidR="00D16AC5">
        <w:t>2</w:t>
      </w:r>
      <w:r w:rsidR="00217F78">
        <w:t>7</w:t>
      </w:r>
    </w:p>
    <w:p w14:paraId="6E1B8198" w14:textId="489B52DF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Zem</w:t>
      </w:r>
      <w:r>
        <w:t>ěpis</w:t>
      </w:r>
      <w:r w:rsidR="005711A4">
        <w:t xml:space="preserve"> </w:t>
      </w:r>
      <w:r w:rsidR="005711A4">
        <w:tab/>
      </w:r>
      <w:r w:rsidR="006C66CD">
        <w:t>1</w:t>
      </w:r>
      <w:r w:rsidR="00D8569D">
        <w:t>43</w:t>
      </w:r>
    </w:p>
    <w:p w14:paraId="304792E4" w14:textId="37B38EC9"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205270">
        <w:t>Společenské vědy</w:t>
      </w:r>
      <w:r w:rsidR="005711A4">
        <w:t xml:space="preserve"> </w:t>
      </w:r>
      <w:r w:rsidR="005711A4">
        <w:tab/>
      </w:r>
      <w:r w:rsidR="00D16AC5">
        <w:t>15</w:t>
      </w:r>
      <w:r w:rsidR="00D8569D">
        <w:t>9</w:t>
      </w:r>
    </w:p>
    <w:p w14:paraId="18843E6F" w14:textId="71DF4000" w:rsidR="00D8569D" w:rsidRDefault="00D8569D" w:rsidP="005711A4">
      <w:pPr>
        <w:pStyle w:val="textik"/>
        <w:tabs>
          <w:tab w:val="right" w:leader="dot" w:pos="9356"/>
        </w:tabs>
        <w:spacing w:line="240" w:lineRule="auto"/>
      </w:pPr>
      <w:r>
        <w:t>Společenské vědy přechodně pro 3. ročník 2025/2026</w:t>
      </w:r>
    </w:p>
    <w:p w14:paraId="44DAF33E" w14:textId="12DE2510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Dějepis </w:t>
      </w:r>
      <w:r w:rsidR="005711A4">
        <w:tab/>
      </w:r>
      <w:r w:rsidR="00D16AC5">
        <w:t>1</w:t>
      </w:r>
      <w:r w:rsidR="00D8569D">
        <w:t>73</w:t>
      </w:r>
    </w:p>
    <w:p w14:paraId="1EB27721" w14:textId="730D6714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Hudební výchova</w:t>
      </w:r>
      <w:r w:rsidR="005711A4">
        <w:t xml:space="preserve"> </w:t>
      </w:r>
      <w:r w:rsidR="005711A4">
        <w:tab/>
      </w:r>
      <w:r w:rsidR="00D16AC5">
        <w:t>1</w:t>
      </w:r>
      <w:r w:rsidR="00D8569D">
        <w:t>83</w:t>
      </w:r>
    </w:p>
    <w:p w14:paraId="3F90EC27" w14:textId="528B23F9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Výtvarná výchova</w:t>
      </w:r>
      <w:r w:rsidR="005711A4">
        <w:t xml:space="preserve"> </w:t>
      </w:r>
      <w:r w:rsidR="005711A4">
        <w:tab/>
      </w:r>
      <w:r w:rsidR="00D16AC5">
        <w:t>1</w:t>
      </w:r>
      <w:r w:rsidR="00D8569D">
        <w:t>97</w:t>
      </w:r>
    </w:p>
    <w:p w14:paraId="35C072BA" w14:textId="23BAA9BF" w:rsidR="00A6773F" w:rsidRPr="007B2C7F" w:rsidRDefault="00A6773F" w:rsidP="005711A4">
      <w:pPr>
        <w:pStyle w:val="textik"/>
        <w:tabs>
          <w:tab w:val="right" w:leader="dot" w:pos="9356"/>
        </w:tabs>
        <w:spacing w:line="240" w:lineRule="auto"/>
      </w:pPr>
      <w:r>
        <w:t>Tělesná výchova</w:t>
      </w:r>
      <w:r w:rsidR="005711A4">
        <w:t xml:space="preserve"> </w:t>
      </w:r>
      <w:r w:rsidR="005711A4">
        <w:tab/>
      </w:r>
      <w:r w:rsidR="00D8569D">
        <w:t>209</w:t>
      </w:r>
    </w:p>
    <w:p w14:paraId="32FE2C41" w14:textId="5652D418" w:rsidR="00A6773F" w:rsidRDefault="00A6773F" w:rsidP="005711A4">
      <w:pPr>
        <w:pStyle w:val="textik"/>
        <w:tabs>
          <w:tab w:val="right" w:leader="dot" w:pos="9356"/>
        </w:tabs>
        <w:spacing w:line="240" w:lineRule="auto"/>
      </w:pPr>
      <w:r w:rsidRPr="007B2C7F">
        <w:t>Informa</w:t>
      </w:r>
      <w:r>
        <w:t>tika</w:t>
      </w:r>
      <w:r w:rsidR="005711A4">
        <w:t xml:space="preserve"> </w:t>
      </w:r>
      <w:r w:rsidR="005711A4">
        <w:tab/>
      </w:r>
      <w:r w:rsidR="00D16AC5">
        <w:t>2</w:t>
      </w:r>
      <w:r w:rsidR="00D8569D">
        <w:t>19</w:t>
      </w:r>
    </w:p>
    <w:p w14:paraId="7EDE2C37" w14:textId="16697D38" w:rsidR="00D8569D" w:rsidRPr="007B2C7F" w:rsidRDefault="00D8569D" w:rsidP="005711A4">
      <w:pPr>
        <w:pStyle w:val="textik"/>
        <w:tabs>
          <w:tab w:val="right" w:leader="dot" w:pos="9356"/>
        </w:tabs>
        <w:spacing w:line="240" w:lineRule="auto"/>
      </w:pPr>
      <w:r>
        <w:t xml:space="preserve">Informatika </w:t>
      </w:r>
      <w:r>
        <w:t>přechodně pro 3. ročník 2025/2026</w:t>
      </w:r>
    </w:p>
    <w:sectPr w:rsidR="00D8569D" w:rsidRPr="007B2C7F" w:rsidSect="00775F89">
      <w:footerReference w:type="even" r:id="rId8"/>
      <w:footerReference w:type="default" r:id="rId9"/>
      <w:footerReference w:type="first" r:id="rId10"/>
      <w:footnotePr>
        <w:pos w:val="beneathText"/>
      </w:footnotePr>
      <w:pgSz w:w="11905" w:h="16837" w:code="9"/>
      <w:pgMar w:top="1440" w:right="1134" w:bottom="1406" w:left="1134" w:header="851" w:footer="851" w:gutter="0"/>
      <w:pgNumType w:start="1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5AACD4" w14:textId="77777777" w:rsidR="009063FF" w:rsidRDefault="009063FF">
      <w:r>
        <w:separator/>
      </w:r>
    </w:p>
  </w:endnote>
  <w:endnote w:type="continuationSeparator" w:id="0">
    <w:p w14:paraId="0A351E8C" w14:textId="77777777" w:rsidR="009063FF" w:rsidRDefault="00906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4675B" w14:textId="77777777" w:rsidR="009B4221" w:rsidRDefault="00DE06FE" w:rsidP="007539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1DDC83" w14:textId="77777777" w:rsidR="009B4221" w:rsidRDefault="009B4221" w:rsidP="007539BB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F8F16" w14:textId="77777777" w:rsidR="009B4221" w:rsidRDefault="009B4221" w:rsidP="007539B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37A96" w14:textId="77777777" w:rsidR="009B4221" w:rsidRDefault="00DE06FE" w:rsidP="00B069D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B422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B4221">
      <w:rPr>
        <w:rStyle w:val="slostrnky"/>
        <w:noProof/>
      </w:rPr>
      <w:t>9</w:t>
    </w:r>
    <w:r>
      <w:rPr>
        <w:rStyle w:val="slostrnky"/>
      </w:rPr>
      <w:fldChar w:fldCharType="end"/>
    </w:r>
  </w:p>
  <w:p w14:paraId="1032A3B6" w14:textId="77777777" w:rsidR="009B4221" w:rsidRDefault="009B42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F3256" w14:textId="77777777" w:rsidR="009063FF" w:rsidRDefault="009063FF">
      <w:r>
        <w:separator/>
      </w:r>
    </w:p>
  </w:footnote>
  <w:footnote w:type="continuationSeparator" w:id="0">
    <w:p w14:paraId="66E8E7A9" w14:textId="77777777" w:rsidR="009063FF" w:rsidRDefault="009063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bullet"/>
      <w:pStyle w:val="odrka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"/>
      <w:lvlJc w:val="left"/>
      <w:pPr>
        <w:tabs>
          <w:tab w:val="num" w:pos="454"/>
        </w:tabs>
        <w:ind w:left="454" w:hanging="227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"/>
      <w:lvlJc w:val="left"/>
      <w:pPr>
        <w:tabs>
          <w:tab w:val="num" w:pos="680"/>
        </w:tabs>
        <w:ind w:left="680" w:hanging="227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"/>
      <w:lvlJc w:val="left"/>
      <w:pPr>
        <w:tabs>
          <w:tab w:val="num" w:pos="1134"/>
        </w:tabs>
        <w:ind w:left="1134" w:hanging="227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"/>
      <w:lvlJc w:val="left"/>
      <w:pPr>
        <w:tabs>
          <w:tab w:val="num" w:pos="1361"/>
        </w:tabs>
        <w:ind w:left="1361" w:hanging="227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"/>
      <w:lvlJc w:val="left"/>
      <w:pPr>
        <w:tabs>
          <w:tab w:val="num" w:pos="1587"/>
        </w:tabs>
        <w:ind w:left="1587" w:hanging="227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"/>
      <w:lvlJc w:val="left"/>
      <w:pPr>
        <w:tabs>
          <w:tab w:val="num" w:pos="1814"/>
        </w:tabs>
        <w:ind w:left="1814" w:hanging="227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"/>
      <w:lvlJc w:val="left"/>
      <w:pPr>
        <w:tabs>
          <w:tab w:val="num" w:pos="2041"/>
        </w:tabs>
        <w:ind w:left="2041" w:hanging="227"/>
      </w:pPr>
      <w:rPr>
        <w:rFonts w:ascii="Wingdings" w:hAnsi="Wingdings" w:cs="StarSymbol"/>
        <w:sz w:val="18"/>
        <w:szCs w:val="18"/>
      </w:rPr>
    </w:lvl>
  </w:abstractNum>
  <w:num w:numId="1" w16cid:durableId="577788521">
    <w:abstractNumId w:val="0"/>
  </w:num>
  <w:num w:numId="2" w16cid:durableId="807479167">
    <w:abstractNumId w:val="1"/>
  </w:num>
  <w:num w:numId="3" w16cid:durableId="1483960882">
    <w:abstractNumId w:val="2"/>
  </w:num>
  <w:num w:numId="4" w16cid:durableId="1307780384">
    <w:abstractNumId w:val="3"/>
  </w:num>
  <w:num w:numId="5" w16cid:durableId="1776056918">
    <w:abstractNumId w:val="4"/>
  </w:num>
  <w:num w:numId="6" w16cid:durableId="722484958">
    <w:abstractNumId w:val="5"/>
  </w:num>
  <w:num w:numId="7" w16cid:durableId="8888772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7"/>
    <w:rsid w:val="000464E1"/>
    <w:rsid w:val="000539C2"/>
    <w:rsid w:val="000747A1"/>
    <w:rsid w:val="000900C0"/>
    <w:rsid w:val="000F6E9C"/>
    <w:rsid w:val="0011357A"/>
    <w:rsid w:val="00121328"/>
    <w:rsid w:val="00124B1E"/>
    <w:rsid w:val="00185FAA"/>
    <w:rsid w:val="00205270"/>
    <w:rsid w:val="00217F78"/>
    <w:rsid w:val="00234B55"/>
    <w:rsid w:val="00293C65"/>
    <w:rsid w:val="00295A34"/>
    <w:rsid w:val="002B6FE3"/>
    <w:rsid w:val="003008D4"/>
    <w:rsid w:val="00385030"/>
    <w:rsid w:val="00397B22"/>
    <w:rsid w:val="003F1299"/>
    <w:rsid w:val="0041187C"/>
    <w:rsid w:val="004124B9"/>
    <w:rsid w:val="0043384B"/>
    <w:rsid w:val="00471718"/>
    <w:rsid w:val="004C1EE2"/>
    <w:rsid w:val="004D2D4C"/>
    <w:rsid w:val="005711A4"/>
    <w:rsid w:val="00571434"/>
    <w:rsid w:val="005E402B"/>
    <w:rsid w:val="005F10BC"/>
    <w:rsid w:val="005F539A"/>
    <w:rsid w:val="006145EE"/>
    <w:rsid w:val="00620E85"/>
    <w:rsid w:val="00652A27"/>
    <w:rsid w:val="006677D1"/>
    <w:rsid w:val="006C66CD"/>
    <w:rsid w:val="00710366"/>
    <w:rsid w:val="007539BB"/>
    <w:rsid w:val="00775F89"/>
    <w:rsid w:val="007910C3"/>
    <w:rsid w:val="007B2C7F"/>
    <w:rsid w:val="007E039E"/>
    <w:rsid w:val="0085503A"/>
    <w:rsid w:val="008D27FC"/>
    <w:rsid w:val="008F0897"/>
    <w:rsid w:val="00904DFC"/>
    <w:rsid w:val="009063FF"/>
    <w:rsid w:val="0093585D"/>
    <w:rsid w:val="0095119B"/>
    <w:rsid w:val="00960DC0"/>
    <w:rsid w:val="009B4221"/>
    <w:rsid w:val="009F573D"/>
    <w:rsid w:val="00A05BFF"/>
    <w:rsid w:val="00A2246D"/>
    <w:rsid w:val="00A6773F"/>
    <w:rsid w:val="00A768C4"/>
    <w:rsid w:val="00A80179"/>
    <w:rsid w:val="00AA3911"/>
    <w:rsid w:val="00AF2191"/>
    <w:rsid w:val="00B01EF8"/>
    <w:rsid w:val="00B04C97"/>
    <w:rsid w:val="00B069D1"/>
    <w:rsid w:val="00B22DB3"/>
    <w:rsid w:val="00BD7F18"/>
    <w:rsid w:val="00C06293"/>
    <w:rsid w:val="00C11065"/>
    <w:rsid w:val="00C3237D"/>
    <w:rsid w:val="00C32D6B"/>
    <w:rsid w:val="00C4386F"/>
    <w:rsid w:val="00C46357"/>
    <w:rsid w:val="00CA5EBF"/>
    <w:rsid w:val="00CC2809"/>
    <w:rsid w:val="00CD0824"/>
    <w:rsid w:val="00D07B1D"/>
    <w:rsid w:val="00D16AC5"/>
    <w:rsid w:val="00D4596F"/>
    <w:rsid w:val="00D8569D"/>
    <w:rsid w:val="00DE06FE"/>
    <w:rsid w:val="00E26003"/>
    <w:rsid w:val="00E2738C"/>
    <w:rsid w:val="00E3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0D293"/>
  <w15:docId w15:val="{482E7261-0E83-4533-AC2E-B2134DFD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character" w:styleId="Siln">
    <w:name w:val="Strong"/>
    <w:qFormat/>
    <w:rPr>
      <w:b/>
      <w:bCs/>
    </w:rPr>
  </w:style>
  <w:style w:type="character" w:customStyle="1" w:styleId="Neproporcionlntext">
    <w:name w:val="Neproporcionální text"/>
    <w:rPr>
      <w:rFonts w:ascii="Courier New" w:eastAsia="Courier New" w:hAnsi="Courier New" w:cs="Courier New"/>
    </w:rPr>
  </w:style>
  <w:style w:type="character" w:customStyle="1" w:styleId="kurziva">
    <w:name w:val="kurziva"/>
    <w:rPr>
      <w:rFonts w:ascii="Book Antiqua" w:hAnsi="Book Antiqua"/>
      <w:i/>
      <w:sz w:val="28"/>
    </w:rPr>
  </w:style>
  <w:style w:type="character" w:customStyle="1" w:styleId="Normln1">
    <w:name w:val="Normální1"/>
    <w:basedOn w:val="kurziva"/>
    <w:rPr>
      <w:rFonts w:ascii="Book Antiqua" w:hAnsi="Book Antiqua"/>
      <w:i w:val="0"/>
      <w:sz w:val="28"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510">
    <w:name w:val="RTF_Num 5 10"/>
    <w:rPr>
      <w:rFonts w:ascii="Symbol" w:eastAsia="Symbol" w:hAnsi="Symbol" w:cs="Symbol"/>
    </w:rPr>
  </w:style>
  <w:style w:type="character" w:customStyle="1" w:styleId="RTFNum32">
    <w:name w:val="RTF_Num 3 2"/>
    <w:rPr>
      <w:rFonts w:ascii="StarSymbol" w:eastAsia="StarSymbol" w:hAnsi="StarSymbol" w:cs="StarSymbol"/>
    </w:rPr>
  </w:style>
  <w:style w:type="character" w:customStyle="1" w:styleId="RTFNum33">
    <w:name w:val="RTF_Num 3 3"/>
    <w:rPr>
      <w:rFonts w:ascii="StarSymbol" w:eastAsia="StarSymbol" w:hAnsi="StarSymbol" w:cs="StarSymbol"/>
    </w:rPr>
  </w:style>
  <w:style w:type="character" w:customStyle="1" w:styleId="RTFNum34">
    <w:name w:val="RTF_Num 3 4"/>
    <w:rPr>
      <w:rFonts w:ascii="StarSymbol" w:eastAsia="StarSymbol" w:hAnsi="StarSymbol" w:cs="StarSymbol"/>
    </w:rPr>
  </w:style>
  <w:style w:type="character" w:customStyle="1" w:styleId="RTFNum35">
    <w:name w:val="RTF_Num 3 5"/>
    <w:rPr>
      <w:rFonts w:ascii="StarSymbol" w:eastAsia="StarSymbol" w:hAnsi="StarSymbol" w:cs="StarSymbol"/>
    </w:rPr>
  </w:style>
  <w:style w:type="character" w:customStyle="1" w:styleId="RTFNum36">
    <w:name w:val="RTF_Num 3 6"/>
    <w:rPr>
      <w:rFonts w:ascii="StarSymbol" w:eastAsia="StarSymbol" w:hAnsi="StarSymbol" w:cs="StarSymbol"/>
    </w:rPr>
  </w:style>
  <w:style w:type="character" w:customStyle="1" w:styleId="RTFNum37">
    <w:name w:val="RTF_Num 3 7"/>
    <w:rPr>
      <w:rFonts w:ascii="StarSymbol" w:eastAsia="StarSymbol" w:hAnsi="StarSymbol" w:cs="StarSymbol"/>
    </w:rPr>
  </w:style>
  <w:style w:type="character" w:customStyle="1" w:styleId="RTFNum38">
    <w:name w:val="RTF_Num 3 8"/>
    <w:rPr>
      <w:rFonts w:ascii="StarSymbol" w:eastAsia="StarSymbol" w:hAnsi="StarSymbol" w:cs="StarSymbol"/>
    </w:rPr>
  </w:style>
  <w:style w:type="character" w:customStyle="1" w:styleId="RTFNum39">
    <w:name w:val="RTF_Num 3 9"/>
    <w:rPr>
      <w:rFonts w:ascii="StarSymbol" w:eastAsia="StarSymbol" w:hAnsi="StarSymbol" w:cs="StarSymbol"/>
    </w:rPr>
  </w:style>
  <w:style w:type="character" w:customStyle="1" w:styleId="RTFNum310">
    <w:name w:val="RTF_Num 3 10"/>
    <w:rPr>
      <w:rFonts w:ascii="StarSymbol" w:eastAsia="StarSymbol" w:hAnsi="StarSymbol" w:cs="StarSymbol"/>
    </w:rPr>
  </w:style>
  <w:style w:type="character" w:customStyle="1" w:styleId="RTFNum22">
    <w:name w:val="RTF_Num 2 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Pr>
      <w:rFonts w:ascii="StarSymbol" w:eastAsia="StarSymbol" w:hAnsi="StarSymbol" w:cs="StarSymbol"/>
    </w:rPr>
  </w:style>
  <w:style w:type="character" w:customStyle="1" w:styleId="RTFNum43">
    <w:name w:val="RTF_Num 4 3"/>
    <w:rPr>
      <w:rFonts w:ascii="StarSymbol" w:eastAsia="StarSymbol" w:hAnsi="StarSymbol" w:cs="StarSymbol"/>
    </w:rPr>
  </w:style>
  <w:style w:type="character" w:customStyle="1" w:styleId="RTFNum44">
    <w:name w:val="RTF_Num 4 4"/>
    <w:rPr>
      <w:rFonts w:ascii="StarSymbol" w:eastAsia="StarSymbol" w:hAnsi="StarSymbol" w:cs="StarSymbol"/>
    </w:rPr>
  </w:style>
  <w:style w:type="character" w:customStyle="1" w:styleId="RTFNum45">
    <w:name w:val="RTF_Num 4 5"/>
    <w:rPr>
      <w:rFonts w:ascii="StarSymbol" w:eastAsia="StarSymbol" w:hAnsi="StarSymbol" w:cs="StarSymbol"/>
    </w:rPr>
  </w:style>
  <w:style w:type="character" w:customStyle="1" w:styleId="RTFNum46">
    <w:name w:val="RTF_Num 4 6"/>
    <w:rPr>
      <w:rFonts w:ascii="StarSymbol" w:eastAsia="StarSymbol" w:hAnsi="StarSymbol" w:cs="StarSymbol"/>
    </w:rPr>
  </w:style>
  <w:style w:type="character" w:customStyle="1" w:styleId="RTFNum47">
    <w:name w:val="RTF_Num 4 7"/>
    <w:rPr>
      <w:rFonts w:ascii="StarSymbol" w:eastAsia="StarSymbol" w:hAnsi="StarSymbol" w:cs="StarSymbol"/>
    </w:rPr>
  </w:style>
  <w:style w:type="character" w:customStyle="1" w:styleId="RTFNum48">
    <w:name w:val="RTF_Num 4 8"/>
    <w:rPr>
      <w:rFonts w:ascii="StarSymbol" w:eastAsia="StarSymbol" w:hAnsi="StarSymbol" w:cs="StarSymbol"/>
    </w:rPr>
  </w:style>
  <w:style w:type="character" w:customStyle="1" w:styleId="RTFNum49">
    <w:name w:val="RTF_Num 4 9"/>
    <w:rPr>
      <w:rFonts w:ascii="StarSymbol" w:eastAsia="StarSymbol" w:hAnsi="StarSymbol" w:cs="StarSymbol"/>
    </w:rPr>
  </w:style>
  <w:style w:type="character" w:customStyle="1" w:styleId="RTFNum410">
    <w:name w:val="RTF_Num 4 10"/>
    <w:rPr>
      <w:rFonts w:ascii="StarSymbol" w:eastAsia="StarSymbol" w:hAnsi="StarSymbol" w:cs="Star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oznaovn">
    <w:name w:val="označování"/>
    <w:rPr>
      <w:rFonts w:ascii="Book Antiqua" w:hAnsi="Book Antiqua"/>
      <w:i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</w:style>
  <w:style w:type="paragraph" w:styleId="Zhlav">
    <w:name w:val="header"/>
    <w:basedOn w:val="Normln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</w:style>
  <w:style w:type="paragraph" w:customStyle="1" w:styleId="Obsahrmce">
    <w:name w:val="Obsah rámce"/>
    <w:basedOn w:val="Zkladntext"/>
  </w:style>
  <w:style w:type="paragraph" w:customStyle="1" w:styleId="Rejstk">
    <w:name w:val="Rejstřík"/>
    <w:basedOn w:val="Normln"/>
    <w:pPr>
      <w:suppressLineNumbers/>
    </w:pPr>
  </w:style>
  <w:style w:type="paragraph" w:styleId="Nadpisobsahu">
    <w:name w:val="TOC Heading"/>
    <w:basedOn w:val="Nadpis"/>
    <w:qFormat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pPr>
      <w:tabs>
        <w:tab w:val="right" w:leader="dot" w:pos="9638"/>
      </w:tabs>
    </w:pPr>
  </w:style>
  <w:style w:type="paragraph" w:styleId="Obsah2">
    <w:name w:val="toc 2"/>
    <w:basedOn w:val="Rejstk"/>
    <w:semiHidden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pPr>
      <w:tabs>
        <w:tab w:val="right" w:leader="dot" w:pos="9638"/>
      </w:tabs>
      <w:ind w:left="849"/>
    </w:pPr>
  </w:style>
  <w:style w:type="paragraph" w:customStyle="1" w:styleId="Pedformtovantext">
    <w:name w:val="Předformátovaný text"/>
    <w:basedOn w:val="Normln"/>
    <w:rPr>
      <w:rFonts w:ascii="Courier New" w:eastAsia="Courier New" w:hAnsi="Courier New" w:cs="Courier New"/>
      <w:sz w:val="20"/>
      <w:szCs w:val="20"/>
    </w:rPr>
  </w:style>
  <w:style w:type="paragraph" w:customStyle="1" w:styleId="zklad">
    <w:name w:val="základ"/>
    <w:basedOn w:val="Normln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pPr>
      <w:spacing w:before="240" w:after="240"/>
      <w:jc w:val="left"/>
    </w:pPr>
    <w:rPr>
      <w:rFonts w:ascii="Tahoma" w:hAnsi="Tahoma"/>
    </w:rPr>
  </w:style>
  <w:style w:type="paragraph" w:customStyle="1" w:styleId="podnadpisy">
    <w:name w:val="podnadpisy"/>
    <w:basedOn w:val="nadpisy"/>
    <w:rPr>
      <w:b/>
      <w:i/>
      <w:sz w:val="28"/>
    </w:rPr>
  </w:style>
  <w:style w:type="paragraph" w:customStyle="1" w:styleId="prvnistrana">
    <w:name w:val="prvnistrana"/>
    <w:basedOn w:val="zklad"/>
    <w:next w:val="zklad"/>
    <w:pPr>
      <w:jc w:val="center"/>
    </w:pPr>
    <w:rPr>
      <w:sz w:val="52"/>
    </w:rPr>
  </w:style>
  <w:style w:type="paragraph" w:customStyle="1" w:styleId="hluvod">
    <w:name w:val="hluvod"/>
    <w:basedOn w:val="prvnistrana"/>
    <w:pPr>
      <w:spacing w:before="283" w:after="283"/>
    </w:pPr>
    <w:rPr>
      <w:sz w:val="48"/>
    </w:rPr>
  </w:style>
  <w:style w:type="paragraph" w:customStyle="1" w:styleId="uvod">
    <w:name w:val="uvod"/>
    <w:basedOn w:val="nadpisy"/>
    <w:pPr>
      <w:spacing w:before="113" w:after="113" w:line="312" w:lineRule="auto"/>
      <w:jc w:val="center"/>
    </w:pPr>
    <w:rPr>
      <w:sz w:val="28"/>
    </w:rPr>
  </w:style>
  <w:style w:type="paragraph" w:customStyle="1" w:styleId="oznaen">
    <w:name w:val="označení"/>
    <w:basedOn w:val="nadpisy"/>
    <w:next w:val="zklad"/>
    <w:rPr>
      <w:i/>
    </w:rPr>
  </w:style>
  <w:style w:type="paragraph" w:customStyle="1" w:styleId="patitulvelke">
    <w:name w:val="patitulvelke"/>
    <w:basedOn w:val="uvod"/>
    <w:pPr>
      <w:spacing w:before="8504" w:after="0"/>
      <w:jc w:val="right"/>
    </w:pPr>
    <w:rPr>
      <w:sz w:val="52"/>
    </w:rPr>
  </w:style>
  <w:style w:type="paragraph" w:customStyle="1" w:styleId="patitulmale">
    <w:name w:val="patitulmale"/>
    <w:basedOn w:val="patitulvelke"/>
    <w:pPr>
      <w:spacing w:before="0"/>
    </w:pPr>
    <w:rPr>
      <w:sz w:val="32"/>
    </w:rPr>
  </w:style>
  <w:style w:type="paragraph" w:customStyle="1" w:styleId="identifikator">
    <w:name w:val="identifikator"/>
    <w:basedOn w:val="uvod"/>
    <w:pPr>
      <w:spacing w:before="0" w:after="0"/>
    </w:pPr>
  </w:style>
  <w:style w:type="paragraph" w:customStyle="1" w:styleId="identif-kurziva">
    <w:name w:val="identif-kurziva"/>
    <w:basedOn w:val="identifikator"/>
    <w:rPr>
      <w:i/>
    </w:rPr>
  </w:style>
  <w:style w:type="paragraph" w:customStyle="1" w:styleId="textik">
    <w:name w:val="textik"/>
    <w:basedOn w:val="zklad"/>
    <w:pPr>
      <w:ind w:firstLine="454"/>
    </w:pPr>
    <w:rPr>
      <w:sz w:val="24"/>
    </w:rPr>
  </w:style>
  <w:style w:type="paragraph" w:customStyle="1" w:styleId="kapitola">
    <w:name w:val="kapitola"/>
    <w:basedOn w:val="nadpisy"/>
    <w:next w:val="zklad"/>
    <w:rPr>
      <w:sz w:val="40"/>
    </w:rPr>
  </w:style>
  <w:style w:type="paragraph" w:customStyle="1" w:styleId="kapitolka">
    <w:name w:val="kapitolka"/>
    <w:basedOn w:val="nadpisy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pPr>
      <w:pageBreakBefore/>
    </w:pPr>
  </w:style>
  <w:style w:type="paragraph" w:customStyle="1" w:styleId="kapitolakuo">
    <w:name w:val="kapitolakuo"/>
    <w:basedOn w:val="kapitolka"/>
    <w:next w:val="zklad"/>
    <w:pPr>
      <w:pageBreakBefore/>
    </w:pPr>
  </w:style>
  <w:style w:type="paragraph" w:customStyle="1" w:styleId="tabulkanadpis">
    <w:name w:val="tabulkanadpis"/>
    <w:basedOn w:val="zkla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pPr>
      <w:numPr>
        <w:numId w:val="7"/>
      </w:numPr>
      <w:ind w:left="0" w:firstLine="227"/>
      <w:jc w:val="left"/>
    </w:pPr>
  </w:style>
  <w:style w:type="paragraph" w:customStyle="1" w:styleId="tabulkapredmet">
    <w:name w:val="tabulkapredmet"/>
    <w:basedOn w:val="kapitolk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Pr>
      <w:sz w:val="24"/>
    </w:rPr>
  </w:style>
  <w:style w:type="paragraph" w:customStyle="1" w:styleId="odrkatext">
    <w:name w:val="odrážkatext"/>
    <w:basedOn w:val="textik"/>
    <w:pPr>
      <w:tabs>
        <w:tab w:val="num" w:pos="227"/>
      </w:tabs>
      <w:ind w:left="454" w:firstLine="0"/>
    </w:p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ind w:firstLine="450"/>
      <w:jc w:val="left"/>
    </w:pPr>
    <w:rPr>
      <w:b/>
    </w:rPr>
  </w:style>
  <w:style w:type="paragraph" w:customStyle="1" w:styleId="Nadpis11">
    <w:name w:val="Nadpis 11"/>
    <w:basedOn w:val="Normln"/>
    <w:next w:val="Normln"/>
    <w:pPr>
      <w:keepNext/>
    </w:pPr>
    <w:rPr>
      <w:b/>
      <w:bCs/>
    </w:r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pPr>
      <w:pageBreakBefore w:val="0"/>
    </w:pPr>
  </w:style>
  <w:style w:type="paragraph" w:customStyle="1" w:styleId="vzdelobsah">
    <w:name w:val="vzdelobsah"/>
    <w:basedOn w:val="vzdelobsahuo"/>
  </w:style>
  <w:style w:type="paragraph" w:customStyle="1" w:styleId="vzdelobsahuo">
    <w:name w:val="vzdelobsahuo"/>
    <w:basedOn w:val="kapitolka"/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pPr>
      <w:spacing w:before="0" w:after="0"/>
    </w:p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ind w:left="0"/>
    </w:pPr>
  </w:style>
  <w:style w:type="paragraph" w:customStyle="1" w:styleId="heslo">
    <w:name w:val="heslo"/>
    <w:basedOn w:val="nadpisy"/>
    <w:pPr>
      <w:spacing w:before="1089" w:after="119"/>
      <w:jc w:val="center"/>
    </w:pPr>
    <w:rPr>
      <w:i/>
      <w:sz w:val="32"/>
    </w:rPr>
  </w:style>
  <w:style w:type="character" w:styleId="slostrnky">
    <w:name w:val="page number"/>
    <w:basedOn w:val="Standardnpsmoodstavce"/>
    <w:rsid w:val="007539BB"/>
  </w:style>
  <w:style w:type="paragraph" w:styleId="Normlnweb">
    <w:name w:val="Normal (Web)"/>
    <w:basedOn w:val="Normln"/>
    <w:rsid w:val="003F1299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GYMNÁZIUM, VYŠKOV</vt:lpstr>
    </vt:vector>
  </TitlesOfParts>
  <Company>Gymnázium Vyškov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GYMNÁZIUM, VYŠKOV</dc:title>
  <dc:creator>Romana Orságová</dc:creator>
  <cp:lastModifiedBy>Romana Orságová</cp:lastModifiedBy>
  <cp:revision>2</cp:revision>
  <cp:lastPrinted>2013-08-28T08:21:00Z</cp:lastPrinted>
  <dcterms:created xsi:type="dcterms:W3CDTF">2025-05-15T18:51:00Z</dcterms:created>
  <dcterms:modified xsi:type="dcterms:W3CDTF">2025-05-15T18:51:00Z</dcterms:modified>
</cp:coreProperties>
</file>