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35E72E" w14:textId="77777777" w:rsidR="00DE7438" w:rsidRDefault="00DE7438">
      <w:pPr>
        <w:pStyle w:val="kapitola"/>
        <w:spacing w:before="0" w:after="0"/>
      </w:pPr>
      <w:r>
        <w:t>Hudební výchova</w:t>
      </w:r>
    </w:p>
    <w:p w14:paraId="65F2A4AD" w14:textId="77777777" w:rsidR="00DE7438" w:rsidRDefault="00DE7438">
      <w:pPr>
        <w:pStyle w:val="kapitolka"/>
      </w:pPr>
      <w:r>
        <w:t>Charakteristika</w:t>
      </w:r>
      <w:r w:rsidR="007A1155">
        <w:t xml:space="preserve"> předmětu</w:t>
      </w:r>
    </w:p>
    <w:p w14:paraId="28A4804D" w14:textId="77777777" w:rsidR="00CC7E47" w:rsidRDefault="00CC7E47" w:rsidP="00CC7E47">
      <w:pPr>
        <w:pStyle w:val="podkapitolka"/>
      </w:pPr>
      <w:r>
        <w:t>Obsahové</w:t>
      </w:r>
      <w:r w:rsidR="007A1155">
        <w:t>, časové a organizační vymezení</w:t>
      </w:r>
    </w:p>
    <w:p w14:paraId="49DAE2B0" w14:textId="77777777" w:rsidR="00DE7438" w:rsidRDefault="00DE7438">
      <w:pPr>
        <w:pStyle w:val="textik"/>
      </w:pPr>
      <w:r>
        <w:t>Předmět Hudební výchova má velký význam pro formování estetického a</w:t>
      </w:r>
      <w:r w:rsidR="00E73D0A">
        <w:t> </w:t>
      </w:r>
      <w:r>
        <w:t>pocitového vnímání žáků v kontextu s ostatními, převážně naukově orientovanými předměty. V průběhu výuky se žáci seznámí se základními hudebními styly, žánry a</w:t>
      </w:r>
      <w:r w:rsidR="00E73D0A">
        <w:t> </w:t>
      </w:r>
      <w:r>
        <w:t>formami, s kategoriemi hudebních nástrojů i s moderními prostředky pro editaci a</w:t>
      </w:r>
      <w:r w:rsidR="00E73D0A">
        <w:t> </w:t>
      </w:r>
      <w:r>
        <w:t>zpracování hudby. Důležitou složkou je přehled nejvýznamnějších hudebních skladatelů a děl.</w:t>
      </w:r>
    </w:p>
    <w:p w14:paraId="6D37562C" w14:textId="77777777" w:rsidR="006B2C71" w:rsidRDefault="006B2C71">
      <w:pPr>
        <w:pStyle w:val="textik"/>
      </w:pPr>
    </w:p>
    <w:p w14:paraId="7EF1C6D3" w14:textId="77777777" w:rsidR="00DE7438" w:rsidRDefault="00DE7438">
      <w:pPr>
        <w:pStyle w:val="textik"/>
      </w:pPr>
      <w:r>
        <w:t>Žák je veden k</w:t>
      </w:r>
      <w:r w:rsidR="004507DE">
        <w:t> </w:t>
      </w:r>
      <w:r>
        <w:t>tomu</w:t>
      </w:r>
      <w:r w:rsidR="004507DE">
        <w:t>,</w:t>
      </w:r>
      <w:r>
        <w:t xml:space="preserve"> aby zejména</w:t>
      </w:r>
    </w:p>
    <w:p w14:paraId="1C657BC6" w14:textId="77777777" w:rsidR="00DE7438" w:rsidRDefault="00DE7438" w:rsidP="008F2B92">
      <w:pPr>
        <w:pStyle w:val="odrkatext"/>
      </w:pPr>
      <w:r>
        <w:t xml:space="preserve">chápal </w:t>
      </w:r>
      <w:r w:rsidRPr="008F2B92">
        <w:t>význam</w:t>
      </w:r>
      <w:r>
        <w:t xml:space="preserve"> emotivních a pocitových prožitků pro život,</w:t>
      </w:r>
    </w:p>
    <w:p w14:paraId="7C4A1CCA" w14:textId="77777777" w:rsidR="00DE7438" w:rsidRDefault="00DE7438" w:rsidP="008F2B92">
      <w:pPr>
        <w:pStyle w:val="odrkatext"/>
      </w:pPr>
      <w:r>
        <w:t>v rámci svých možností interpretoval a produkoval hudbu,</w:t>
      </w:r>
    </w:p>
    <w:p w14:paraId="423F649F" w14:textId="77777777" w:rsidR="00DE7438" w:rsidRDefault="00DE7438" w:rsidP="008F2B92">
      <w:pPr>
        <w:pStyle w:val="odrkatext"/>
      </w:pPr>
      <w:r>
        <w:t>našel v hudbě prostředek relaxace i duševního obohacení,</w:t>
      </w:r>
    </w:p>
    <w:p w14:paraId="15040FB1" w14:textId="77777777" w:rsidR="00DE7438" w:rsidRDefault="00DE7438" w:rsidP="008F2B92">
      <w:pPr>
        <w:pStyle w:val="odrkatext"/>
      </w:pPr>
      <w:r>
        <w:t>chápal, že práce jedince ovlivní výsledek práce celé skupiny,</w:t>
      </w:r>
    </w:p>
    <w:p w14:paraId="57DAAA4E" w14:textId="77777777" w:rsidR="00DE7438" w:rsidRDefault="00DE7438" w:rsidP="008F2B92">
      <w:pPr>
        <w:pStyle w:val="odrkatext"/>
      </w:pPr>
      <w:r>
        <w:t xml:space="preserve">na základě poznání duchovních a kulturních hodnot současných i minulých utvářel </w:t>
      </w:r>
      <w:r w:rsidR="004507DE">
        <w:t xml:space="preserve">si </w:t>
      </w:r>
      <w:r>
        <w:t>nepředpojaté postoje k různým kulturám a společenstvím,</w:t>
      </w:r>
    </w:p>
    <w:p w14:paraId="7AC4443B" w14:textId="77777777" w:rsidR="00DE7438" w:rsidRDefault="00DE7438" w:rsidP="008F2B92">
      <w:pPr>
        <w:pStyle w:val="odrkatext"/>
      </w:pPr>
      <w:r>
        <w:t>chápal význam hudby v historickém kontextu.</w:t>
      </w:r>
    </w:p>
    <w:p w14:paraId="567A79BA" w14:textId="77777777" w:rsidR="00D601E7" w:rsidRDefault="00D601E7" w:rsidP="00D601E7">
      <w:pPr>
        <w:pStyle w:val="odrkatext"/>
      </w:pPr>
      <w:r>
        <w:t>interpretoval a produkoval hudbu.</w:t>
      </w:r>
    </w:p>
    <w:p w14:paraId="339CBCCC" w14:textId="77777777" w:rsidR="005F57CA" w:rsidRDefault="005F57CA" w:rsidP="008F2B92">
      <w:pPr>
        <w:pStyle w:val="odrkatext"/>
        <w:numPr>
          <w:ilvl w:val="0"/>
          <w:numId w:val="0"/>
        </w:numPr>
        <w:ind w:left="681"/>
      </w:pPr>
    </w:p>
    <w:p w14:paraId="1F03AAFD" w14:textId="77777777" w:rsidR="005F57CA" w:rsidRDefault="005F57CA" w:rsidP="005F57CA">
      <w:pPr>
        <w:pStyle w:val="textik"/>
      </w:pPr>
      <w:r w:rsidRPr="00D77C67">
        <w:t>Ve vyučovacím předmětu se real</w:t>
      </w:r>
      <w:r w:rsidR="00DD60C0">
        <w:t>izuje obsah Hudebního oboru RVP </w:t>
      </w:r>
      <w:r w:rsidRPr="00D77C67">
        <w:t>G a</w:t>
      </w:r>
      <w:r w:rsidR="00E73D0A">
        <w:t> </w:t>
      </w:r>
      <w:r w:rsidRPr="00D77C67">
        <w:t>společný vzdělávací obsah integrujícího tématu Umělecká tvorba a komunikace RVP</w:t>
      </w:r>
      <w:r w:rsidR="00DD60C0">
        <w:t> </w:t>
      </w:r>
      <w:r w:rsidRPr="00D77C67">
        <w:t>G.</w:t>
      </w:r>
    </w:p>
    <w:p w14:paraId="6AC36D52" w14:textId="77777777" w:rsidR="006B2C71" w:rsidRPr="00D77C67" w:rsidRDefault="006B2C71" w:rsidP="005F57CA">
      <w:pPr>
        <w:pStyle w:val="textik"/>
      </w:pPr>
    </w:p>
    <w:p w14:paraId="6645D294" w14:textId="77777777" w:rsidR="005F57CA" w:rsidRPr="00D77C67" w:rsidRDefault="005F57CA" w:rsidP="005F57CA">
      <w:pPr>
        <w:pStyle w:val="textik"/>
      </w:pPr>
      <w:r w:rsidRPr="00D77C67">
        <w:t xml:space="preserve">Realizují se </w:t>
      </w:r>
      <w:proofErr w:type="spellStart"/>
      <w:r w:rsidRPr="00D77C67">
        <w:t>tématické</w:t>
      </w:r>
      <w:proofErr w:type="spellEnd"/>
      <w:r w:rsidRPr="00D77C67">
        <w:t xml:space="preserve"> okruhy těchto průřezových témat RVP G:</w:t>
      </w:r>
    </w:p>
    <w:p w14:paraId="1FAC7845" w14:textId="77777777" w:rsidR="00D77C67" w:rsidRDefault="005F57CA" w:rsidP="008F2B92">
      <w:pPr>
        <w:pStyle w:val="odrkatext"/>
      </w:pPr>
      <w:r w:rsidRPr="005F57CA">
        <w:t xml:space="preserve">Osobnostní a sociální výchova </w:t>
      </w:r>
    </w:p>
    <w:p w14:paraId="368EB640" w14:textId="77777777" w:rsidR="005F57CA" w:rsidRPr="005F57CA" w:rsidRDefault="005F57CA" w:rsidP="008F2B92">
      <w:pPr>
        <w:pStyle w:val="odrkatext"/>
      </w:pPr>
      <w:r w:rsidRPr="005F57CA">
        <w:t xml:space="preserve">Výchova k myšlení v evropských a globálních souvislostech </w:t>
      </w:r>
    </w:p>
    <w:p w14:paraId="1BF27E28" w14:textId="77777777" w:rsidR="00D77C67" w:rsidRDefault="005F57CA" w:rsidP="008F2B92">
      <w:pPr>
        <w:pStyle w:val="odrkatext"/>
      </w:pPr>
      <w:r w:rsidRPr="005F57CA">
        <w:t xml:space="preserve">Multikulturní výchova </w:t>
      </w:r>
    </w:p>
    <w:p w14:paraId="40DE9441" w14:textId="77777777" w:rsidR="005F57CA" w:rsidRPr="00D77C67" w:rsidRDefault="005F57CA" w:rsidP="008F2B92">
      <w:pPr>
        <w:pStyle w:val="odrkatext"/>
      </w:pPr>
      <w:r w:rsidRPr="00D77C67">
        <w:t xml:space="preserve">Mediální výchova </w:t>
      </w:r>
    </w:p>
    <w:p w14:paraId="35EA65A5" w14:textId="77777777" w:rsidR="00D77C67" w:rsidRPr="00D77C67" w:rsidRDefault="00D77C67" w:rsidP="008F2B92">
      <w:pPr>
        <w:pStyle w:val="odrkatext"/>
        <w:numPr>
          <w:ilvl w:val="0"/>
          <w:numId w:val="0"/>
        </w:numPr>
        <w:ind w:left="681"/>
      </w:pPr>
    </w:p>
    <w:p w14:paraId="7C4A3139" w14:textId="77777777" w:rsidR="005F57CA" w:rsidRPr="00D77C67" w:rsidRDefault="005F57CA" w:rsidP="005F57CA">
      <w:pPr>
        <w:pStyle w:val="textik"/>
      </w:pPr>
      <w:r w:rsidRPr="00D77C67">
        <w:t>Výuka probíhá ve dvouhodinových blocích jednou za dva týdny.</w:t>
      </w:r>
    </w:p>
    <w:p w14:paraId="454F4015" w14:textId="77777777" w:rsidR="00DE7438" w:rsidRDefault="005F57CA" w:rsidP="00FD315E">
      <w:pPr>
        <w:pStyle w:val="textik"/>
      </w:pPr>
      <w:r w:rsidRPr="00D77C67">
        <w:t xml:space="preserve">Na předmět navazuje volitelný předmět Seminář z hudební výchovy (pro </w:t>
      </w:r>
      <w:smartTag w:uri="urn:schemas-microsoft-com:office:smarttags" w:element="metricconverter">
        <w:smartTagPr>
          <w:attr w:name="ProductID" w:val="3. a"/>
        </w:smartTagPr>
        <w:r w:rsidRPr="00D77C67">
          <w:t>3. a</w:t>
        </w:r>
      </w:smartTag>
      <w:r w:rsidR="00FD315E">
        <w:t xml:space="preserve"> </w:t>
      </w:r>
      <w:r w:rsidRPr="00D77C67">
        <w:t>4.</w:t>
      </w:r>
      <w:r w:rsidR="00BD20C4">
        <w:t> </w:t>
      </w:r>
      <w:r w:rsidRPr="00D77C67">
        <w:t>ročník studia –</w:t>
      </w:r>
      <w:r w:rsidR="00BD20C4">
        <w:t xml:space="preserve"> </w:t>
      </w:r>
      <w:r w:rsidRPr="00D77C67">
        <w:t>dvouletý).</w:t>
      </w:r>
    </w:p>
    <w:p w14:paraId="0C5A4085" w14:textId="77777777" w:rsidR="00DE7438" w:rsidRDefault="00CC7E47">
      <w:pPr>
        <w:pStyle w:val="podkapitolka"/>
      </w:pPr>
      <w:r>
        <w:br w:type="page"/>
      </w:r>
      <w:r w:rsidR="00DE7438">
        <w:lastRenderedPageBreak/>
        <w:t>Výchovné a vzdělávací strategie</w:t>
      </w:r>
    </w:p>
    <w:p w14:paraId="7D69EE74" w14:textId="77777777" w:rsidR="00DE7438" w:rsidRDefault="003355F5" w:rsidP="003355F5">
      <w:pPr>
        <w:pStyle w:val="textik"/>
        <w:tabs>
          <w:tab w:val="left" w:pos="-1843"/>
        </w:tabs>
      </w:pPr>
      <w:r>
        <w:t xml:space="preserve"> </w:t>
      </w:r>
      <w:r w:rsidR="00DE7438">
        <w:t xml:space="preserve">Vzdělávání v této oblasti směřuje k utváření a rozvíjení klíčových kompetencí:   </w:t>
      </w:r>
    </w:p>
    <w:p w14:paraId="63EDC48F" w14:textId="77777777" w:rsidR="00DE7438" w:rsidRDefault="00DE7438">
      <w:pPr>
        <w:pStyle w:val="kompetence"/>
      </w:pPr>
      <w:r>
        <w:t xml:space="preserve">Kompetence k učení: </w:t>
      </w:r>
    </w:p>
    <w:p w14:paraId="339A9BDC" w14:textId="77777777" w:rsidR="00DE7438" w:rsidRDefault="00DE7438">
      <w:pPr>
        <w:pStyle w:val="textik"/>
      </w:pPr>
      <w:r>
        <w:t xml:space="preserve">Učitel:  </w:t>
      </w:r>
    </w:p>
    <w:p w14:paraId="4D5A0EB4" w14:textId="77777777" w:rsidR="00DE7438" w:rsidRDefault="00436620" w:rsidP="008F2B92">
      <w:pPr>
        <w:pStyle w:val="odrkatext"/>
      </w:pPr>
      <w:r>
        <w:t>p</w:t>
      </w:r>
      <w:r w:rsidR="00DE7438">
        <w:t>řed návštěvou koncertu s žáky rozebere očekávání, fakta o hudbě, která pravděpodobn</w:t>
      </w:r>
      <w:r>
        <w:t>ě zazní, uvede žáky do kontextu; p</w:t>
      </w:r>
      <w:r w:rsidR="00DE7438">
        <w:t>o skončení učitel s žáky rozebere obsah a pro</w:t>
      </w:r>
      <w:r>
        <w:t>vedení koncertu,</w:t>
      </w:r>
      <w:r w:rsidR="00DE7438">
        <w:t xml:space="preserve"> </w:t>
      </w:r>
      <w:r>
        <w:t>k</w:t>
      </w:r>
      <w:r w:rsidR="00DE7438">
        <w:t>ulturn</w:t>
      </w:r>
      <w:r>
        <w:t>í akci slovně společně zhodnotí</w:t>
      </w:r>
    </w:p>
    <w:p w14:paraId="12F2E9AF" w14:textId="77777777" w:rsidR="00DE7438" w:rsidRPr="00CC4A8F" w:rsidRDefault="00436620" w:rsidP="008F2B92">
      <w:pPr>
        <w:pStyle w:val="odrkatext"/>
      </w:pPr>
      <w:r w:rsidRPr="00CC4A8F">
        <w:t>z</w:t>
      </w:r>
      <w:r w:rsidR="00DE7438" w:rsidRPr="00CC4A8F">
        <w:t>adá samostatné práce v podobě referátu (na jakékoliv zadané téma z oblasti hudby), projektů, seminárních prací (v podobě recenzí, zpracování určitého tématu z oblasti artificiální/</w:t>
      </w:r>
      <w:proofErr w:type="spellStart"/>
      <w:r w:rsidR="00DE7438" w:rsidRPr="00CC4A8F">
        <w:t>nonartificiální</w:t>
      </w:r>
      <w:proofErr w:type="spellEnd"/>
      <w:r w:rsidR="00DE7438" w:rsidRPr="00CC4A8F">
        <w:t xml:space="preserve"> hu</w:t>
      </w:r>
      <w:r w:rsidRPr="00CC4A8F">
        <w:t>dby)</w:t>
      </w:r>
    </w:p>
    <w:p w14:paraId="0BFB8D55" w14:textId="77777777" w:rsidR="00DE7438" w:rsidRPr="00CC4A8F" w:rsidRDefault="00436620" w:rsidP="008F2B92">
      <w:pPr>
        <w:pStyle w:val="odrkatext"/>
      </w:pPr>
      <w:r w:rsidRPr="00CC4A8F">
        <w:t>s</w:t>
      </w:r>
      <w:r w:rsidR="00DE7438" w:rsidRPr="00CC4A8F">
        <w:t>polečně s žáky najde návod na jeho zp</w:t>
      </w:r>
      <w:r w:rsidRPr="00CC4A8F">
        <w:t>racování, určí zdroje informací;</w:t>
      </w:r>
      <w:r w:rsidR="00DE7438" w:rsidRPr="00CC4A8F">
        <w:t xml:space="preserve"> </w:t>
      </w:r>
      <w:r w:rsidRPr="00CC4A8F">
        <w:t>p</w:t>
      </w:r>
      <w:r w:rsidR="00DE7438" w:rsidRPr="00CC4A8F">
        <w:t>o zpracování a předvedení tématu učitel vede s žáky diskusi nejen k obsahu, ale i</w:t>
      </w:r>
      <w:r w:rsidR="00BD20C4" w:rsidRPr="00CC4A8F">
        <w:t> </w:t>
      </w:r>
      <w:r w:rsidR="00DE7438" w:rsidRPr="00CC4A8F">
        <w:t>k jeho prov</w:t>
      </w:r>
      <w:r w:rsidRPr="00CC4A8F">
        <w:t>edení a na závěr práci ohodnotí</w:t>
      </w:r>
    </w:p>
    <w:p w14:paraId="4C69B68B" w14:textId="77777777" w:rsidR="00DE7438" w:rsidRDefault="00DE7438">
      <w:pPr>
        <w:pStyle w:val="kompetence"/>
      </w:pPr>
      <w:r>
        <w:t xml:space="preserve">Kompetence komunikativní </w:t>
      </w:r>
    </w:p>
    <w:p w14:paraId="0E8CC2F9" w14:textId="77777777" w:rsidR="00DE7438" w:rsidRDefault="00DE7438">
      <w:pPr>
        <w:pStyle w:val="textik"/>
      </w:pPr>
      <w:r>
        <w:t xml:space="preserve">Učitel: </w:t>
      </w:r>
    </w:p>
    <w:p w14:paraId="49208114" w14:textId="77777777" w:rsidR="00DE7438" w:rsidRDefault="00436620" w:rsidP="008F2B92">
      <w:pPr>
        <w:pStyle w:val="odrkatext"/>
      </w:pPr>
      <w:r>
        <w:t>k</w:t>
      </w:r>
      <w:r w:rsidR="00DE7438">
        <w:t>lade důraz na individuální přístup k žákům a na roz</w:t>
      </w:r>
      <w:r>
        <w:t>voj jejich vlastních schopností</w:t>
      </w:r>
    </w:p>
    <w:p w14:paraId="7F04C610" w14:textId="73D9C03E" w:rsidR="00DE7438" w:rsidRDefault="00436620" w:rsidP="008F2B92">
      <w:pPr>
        <w:pStyle w:val="odrkatext"/>
      </w:pPr>
      <w:r>
        <w:t>d</w:t>
      </w:r>
      <w:r w:rsidR="00DE7438">
        <w:t>bá na správn</w:t>
      </w:r>
      <w:r>
        <w:t>ou formulaci v mluveném projevu,</w:t>
      </w:r>
      <w:r w:rsidR="00DE7438">
        <w:t xml:space="preserve"> </w:t>
      </w:r>
      <w:r>
        <w:t>ž</w:t>
      </w:r>
      <w:r w:rsidR="00DE7438">
        <w:t>áci se vyjadřují jasně a</w:t>
      </w:r>
      <w:r w:rsidR="00842DCF">
        <w:t> </w:t>
      </w:r>
      <w:r w:rsidR="00DE7438">
        <w:t>srozumitelně, naslouchají druhým, oceňují jejich zkušen</w:t>
      </w:r>
      <w:r>
        <w:t>osti a respektují názory jiných</w:t>
      </w:r>
    </w:p>
    <w:p w14:paraId="752F3FEE" w14:textId="77777777" w:rsidR="00DE7438" w:rsidRDefault="00436620" w:rsidP="008F2B92">
      <w:pPr>
        <w:pStyle w:val="odrkatext"/>
      </w:pPr>
      <w:r>
        <w:t>vede žáky k diskusím,</w:t>
      </w:r>
      <w:r w:rsidR="00DE7438">
        <w:t xml:space="preserve"> </w:t>
      </w:r>
      <w:r>
        <w:t>d</w:t>
      </w:r>
      <w:r w:rsidR="00DE7438">
        <w:t>bá na to, aby se do diskuse zapojovalo co nejvíce žák</w:t>
      </w:r>
      <w:r>
        <w:t>ů a respektovalo její pravidla</w:t>
      </w:r>
    </w:p>
    <w:p w14:paraId="30B491DC" w14:textId="77777777" w:rsidR="001E607A" w:rsidRDefault="001E607A" w:rsidP="008F2B92">
      <w:pPr>
        <w:pStyle w:val="odrkatext"/>
      </w:pPr>
      <w:r>
        <w:t>zařazuje jednoduchá hlasová dechová cvičení, pomocí nichž žák správně dýchá, správně používá hlas a zřetelně artikuluje.</w:t>
      </w:r>
    </w:p>
    <w:p w14:paraId="1A4C7D44" w14:textId="77777777" w:rsidR="00DE7438" w:rsidRDefault="00DE7438">
      <w:pPr>
        <w:pStyle w:val="kompetence"/>
      </w:pPr>
      <w:r>
        <w:t xml:space="preserve">Kompetence sociální a personální </w:t>
      </w:r>
    </w:p>
    <w:p w14:paraId="036E531A" w14:textId="77777777" w:rsidR="00DE7438" w:rsidRDefault="00DE7438">
      <w:pPr>
        <w:pStyle w:val="textik"/>
      </w:pPr>
      <w:r>
        <w:t>Učitel:</w:t>
      </w:r>
    </w:p>
    <w:p w14:paraId="3A76C52B" w14:textId="77777777" w:rsidR="00DE7438" w:rsidRDefault="00436620" w:rsidP="008F2B92">
      <w:pPr>
        <w:pStyle w:val="odrkatext"/>
      </w:pPr>
      <w:r>
        <w:t>n</w:t>
      </w:r>
      <w:r w:rsidR="00DE7438">
        <w:t xml:space="preserve">abízí žákům různé aktivity (člen pěveckého sboru, souboru, orchestru, kapely či jiného hudebního tělesa), případně pomáhá nalézt žákům </w:t>
      </w:r>
      <w:r>
        <w:t>vhodnou aktivitu v jejich okolí</w:t>
      </w:r>
    </w:p>
    <w:p w14:paraId="7976C95A" w14:textId="77777777" w:rsidR="00DE7438" w:rsidRDefault="00436620" w:rsidP="008F2B92">
      <w:pPr>
        <w:pStyle w:val="odrkatext"/>
      </w:pPr>
      <w:r>
        <w:t>k</w:t>
      </w:r>
      <w:r w:rsidR="00DE7438">
        <w:t>lade d</w:t>
      </w:r>
      <w:r>
        <w:t>ůraz na respekt k práci druhého</w:t>
      </w:r>
    </w:p>
    <w:p w14:paraId="5D176D84" w14:textId="77777777" w:rsidR="00DE7438" w:rsidRDefault="00436620" w:rsidP="008F2B92">
      <w:pPr>
        <w:pStyle w:val="odrkatext"/>
      </w:pPr>
      <w:r>
        <w:t>v</w:t>
      </w:r>
      <w:r w:rsidR="00DE7438">
        <w:t xml:space="preserve">yužívá kladného hodnocení </w:t>
      </w:r>
      <w:r>
        <w:t>k motivaci pro hudební činnosti</w:t>
      </w:r>
    </w:p>
    <w:p w14:paraId="66D1497A" w14:textId="77777777" w:rsidR="00DE7438" w:rsidRDefault="00436620" w:rsidP="008F2B92">
      <w:pPr>
        <w:pStyle w:val="odrkatext"/>
      </w:pPr>
      <w:r>
        <w:t>p</w:t>
      </w:r>
      <w:r w:rsidR="00DE7438">
        <w:t>rostřednictvím estetické výchovy seznamuje žáky</w:t>
      </w:r>
      <w:r>
        <w:t xml:space="preserve"> se skutečnými hodnotami života</w:t>
      </w:r>
    </w:p>
    <w:p w14:paraId="05FCB613" w14:textId="2C681659" w:rsidR="00DE7438" w:rsidRDefault="00436620" w:rsidP="008F2B92">
      <w:pPr>
        <w:pStyle w:val="odrkatext"/>
      </w:pPr>
      <w:r>
        <w:t>vede žáky</w:t>
      </w:r>
      <w:r w:rsidR="00DE7438">
        <w:t xml:space="preserve"> </w:t>
      </w:r>
      <w:r>
        <w:t>k tomu, aby zkoušeli</w:t>
      </w:r>
      <w:r w:rsidR="00DE7438">
        <w:t xml:space="preserve"> rozebírat vlastní postoje</w:t>
      </w:r>
      <w:r>
        <w:t xml:space="preserve"> a pocity a</w:t>
      </w:r>
      <w:r w:rsidR="00842DCF">
        <w:t> </w:t>
      </w:r>
      <w:r>
        <w:t>konfrontovali</w:t>
      </w:r>
      <w:r w:rsidR="00DE7438">
        <w:t xml:space="preserve"> je s pocity ostatních žáků a </w:t>
      </w:r>
      <w:r>
        <w:t>zažitými postoji ve společnosti</w:t>
      </w:r>
    </w:p>
    <w:p w14:paraId="4AE1A7D5" w14:textId="77777777" w:rsidR="00DE7438" w:rsidRDefault="00DE7438">
      <w:pPr>
        <w:pStyle w:val="kompetence"/>
      </w:pPr>
      <w:r>
        <w:lastRenderedPageBreak/>
        <w:t>Kompetence k řešení problému</w:t>
      </w:r>
    </w:p>
    <w:p w14:paraId="4DF0614F" w14:textId="77777777" w:rsidR="00DE7438" w:rsidRDefault="00DE7438">
      <w:pPr>
        <w:pStyle w:val="textik"/>
      </w:pPr>
      <w:r>
        <w:t>Učitel:</w:t>
      </w:r>
    </w:p>
    <w:p w14:paraId="19D1DFC1" w14:textId="77777777" w:rsidR="00DE7438" w:rsidRDefault="00436620" w:rsidP="008F2B92">
      <w:pPr>
        <w:pStyle w:val="odrkatext"/>
      </w:pPr>
      <w:r>
        <w:t>r</w:t>
      </w:r>
      <w:r w:rsidR="00DE7438">
        <w:t>espektuje mezipředmětové vztahy, propojuje poznatky z různých vzdělávacích oblastí a umožňuje žákům utvářet si komplexní pohled na</w:t>
      </w:r>
      <w:r>
        <w:t xml:space="preserve"> svět</w:t>
      </w:r>
      <w:r w:rsidR="00DE7438">
        <w:t xml:space="preserve"> </w:t>
      </w:r>
    </w:p>
    <w:p w14:paraId="2381B09A" w14:textId="77777777" w:rsidR="00DE7438" w:rsidRDefault="00436620" w:rsidP="008F2B92">
      <w:pPr>
        <w:pStyle w:val="odrkatext"/>
      </w:pPr>
      <w:r>
        <w:t>v</w:t>
      </w:r>
      <w:r w:rsidR="00DE7438">
        <w:t>ede žáky k chápání p</w:t>
      </w:r>
      <w:r>
        <w:t>roblémů v širších souvislostech, ž</w:t>
      </w:r>
      <w:r w:rsidR="00DE7438">
        <w:t>áci vyhledávají informace a systematic</w:t>
      </w:r>
      <w:r>
        <w:t>ky je využívají v procesu učení</w:t>
      </w:r>
    </w:p>
    <w:p w14:paraId="4160D458" w14:textId="273E0ADE" w:rsidR="001E607A" w:rsidRDefault="00436620" w:rsidP="008F2B92">
      <w:pPr>
        <w:pStyle w:val="odrkatext"/>
      </w:pPr>
      <w:r>
        <w:t>z</w:t>
      </w:r>
      <w:r w:rsidR="00DE7438">
        <w:t>adává žákům referáty k samostatnému či skup</w:t>
      </w:r>
      <w:r>
        <w:t xml:space="preserve">inovému zpracování </w:t>
      </w:r>
      <w:proofErr w:type="spellStart"/>
      <w:r w:rsidRPr="00842DCF">
        <w:t>aprezentaci</w:t>
      </w:r>
      <w:proofErr w:type="spellEnd"/>
    </w:p>
    <w:p w14:paraId="3ABF09FD" w14:textId="77777777" w:rsidR="001E607A" w:rsidRDefault="001E607A" w:rsidP="008F2B92">
      <w:pPr>
        <w:pStyle w:val="odrkatext"/>
      </w:pPr>
      <w:r>
        <w:t>vede žáky k vyhledávání a třídění informací,</w:t>
      </w:r>
      <w:r w:rsidRPr="001E607A">
        <w:t xml:space="preserve"> </w:t>
      </w:r>
      <w:r>
        <w:t>zadává úkoly s využitím internetu a odborné literatury</w:t>
      </w:r>
    </w:p>
    <w:p w14:paraId="4DEEF677" w14:textId="504B71E6" w:rsidR="00DE7438" w:rsidRDefault="00436620" w:rsidP="008F2B92">
      <w:pPr>
        <w:pStyle w:val="odrkatext"/>
      </w:pPr>
      <w:r>
        <w:t>f</w:t>
      </w:r>
      <w:r w:rsidR="00DE7438">
        <w:t>or</w:t>
      </w:r>
      <w:r>
        <w:t>mou větších společných projektů</w:t>
      </w:r>
      <w:r w:rsidR="00DE7438">
        <w:t xml:space="preserve"> rozvíjí s</w:t>
      </w:r>
      <w:r>
        <w:t>chopnosti týmové spolupráce a</w:t>
      </w:r>
      <w:r w:rsidR="00842DCF">
        <w:t> </w:t>
      </w:r>
      <w:r w:rsidR="00DE7438">
        <w:t>zodpov</w:t>
      </w:r>
      <w:r>
        <w:t>ědnost jedince za společné dílo</w:t>
      </w:r>
    </w:p>
    <w:p w14:paraId="63721EFA" w14:textId="77777777" w:rsidR="00DE7438" w:rsidRDefault="00DE7438">
      <w:pPr>
        <w:pStyle w:val="kompetence"/>
      </w:pPr>
      <w:r>
        <w:t>Kompetence občanská</w:t>
      </w:r>
    </w:p>
    <w:p w14:paraId="2C1B3E4E" w14:textId="77777777" w:rsidR="00DE7438" w:rsidRDefault="00DE7438">
      <w:pPr>
        <w:pStyle w:val="textik"/>
      </w:pPr>
      <w:r>
        <w:t>Učitel:</w:t>
      </w:r>
    </w:p>
    <w:p w14:paraId="2C31F5E0" w14:textId="77777777" w:rsidR="00DE7438" w:rsidRDefault="00436620" w:rsidP="008F2B92">
      <w:pPr>
        <w:pStyle w:val="odrkatext"/>
      </w:pPr>
      <w:r>
        <w:t>o</w:t>
      </w:r>
      <w:r w:rsidR="00DE7438">
        <w:t>rganizuje návštěvy výstav, koncertů a divadelních představení podle aktuálních možností, formuje tak postoje žáků k </w:t>
      </w:r>
      <w:r>
        <w:t>emotivním a pocitovým prožitkům;</w:t>
      </w:r>
      <w:r w:rsidR="00DE7438">
        <w:t xml:space="preserve"> </w:t>
      </w:r>
      <w:r>
        <w:t>r</w:t>
      </w:r>
      <w:r w:rsidR="00DE7438">
        <w:t>ovněž formuje jejich vztah k hudbě a rozv</w:t>
      </w:r>
      <w:r>
        <w:t>íjí tak jejich kulturní rozhled</w:t>
      </w:r>
    </w:p>
    <w:p w14:paraId="13B26D6A" w14:textId="77777777" w:rsidR="00DE7438" w:rsidRDefault="00436620" w:rsidP="008F2B92">
      <w:pPr>
        <w:pStyle w:val="odrkatext"/>
      </w:pPr>
      <w:r>
        <w:t>d</w:t>
      </w:r>
      <w:r w:rsidR="00DE7438">
        <w:t xml:space="preserve">odává žákům sebedůvěru </w:t>
      </w:r>
      <w:r>
        <w:t>a umožňuje každému zažít úspěch</w:t>
      </w:r>
    </w:p>
    <w:p w14:paraId="3F1C4995" w14:textId="77777777" w:rsidR="00DE7438" w:rsidRDefault="00436620" w:rsidP="008F2B92">
      <w:pPr>
        <w:pStyle w:val="odrkatext"/>
      </w:pPr>
      <w:r>
        <w:t>ž</w:t>
      </w:r>
      <w:r w:rsidR="00DE7438">
        <w:t>áci si vytváří pozitivní vztah k uměn</w:t>
      </w:r>
      <w:r>
        <w:t>í a aktivním hudebním činnostem</w:t>
      </w:r>
    </w:p>
    <w:p w14:paraId="3B3FBD4F" w14:textId="77777777" w:rsidR="001E607A" w:rsidRPr="001E607A" w:rsidRDefault="001E607A" w:rsidP="001E607A">
      <w:pPr>
        <w:pStyle w:val="kompetence"/>
      </w:pPr>
      <w:r w:rsidRPr="001E607A">
        <w:t>Kompetence k podnikavosti:</w:t>
      </w:r>
    </w:p>
    <w:p w14:paraId="174E53EC" w14:textId="77777777" w:rsidR="001E607A" w:rsidRDefault="001E607A" w:rsidP="001E607A">
      <w:pPr>
        <w:pStyle w:val="textik"/>
      </w:pPr>
      <w:r>
        <w:t>Učitel:</w:t>
      </w:r>
    </w:p>
    <w:p w14:paraId="32F63E81" w14:textId="77777777" w:rsidR="001E607A" w:rsidRPr="001E607A" w:rsidRDefault="001E607A" w:rsidP="008F2B92">
      <w:pPr>
        <w:pStyle w:val="odrkatext"/>
      </w:pPr>
      <w:r>
        <w:t>vede žáky k tomu, aby s o</w:t>
      </w:r>
      <w:r w:rsidRPr="001E607A">
        <w:t>hledem na své osobní předpoklady a možnosti rozhod</w:t>
      </w:r>
      <w:r>
        <w:t>ovali</w:t>
      </w:r>
      <w:r w:rsidRPr="001E607A">
        <w:t xml:space="preserve"> o </w:t>
      </w:r>
      <w:r>
        <w:t xml:space="preserve">svém </w:t>
      </w:r>
      <w:r w:rsidRPr="001E607A">
        <w:t>dalším vzdělávání a</w:t>
      </w:r>
      <w:r>
        <w:t xml:space="preserve"> </w:t>
      </w:r>
      <w:r w:rsidRPr="001E607A">
        <w:t>budoucím profesním zaměření</w:t>
      </w:r>
    </w:p>
    <w:p w14:paraId="2BC8B66D" w14:textId="77777777" w:rsidR="001E607A" w:rsidRPr="001E607A" w:rsidRDefault="009F12BD" w:rsidP="008F2B92">
      <w:pPr>
        <w:pStyle w:val="odrkatext"/>
      </w:pPr>
      <w:r>
        <w:t>rozvíjí schopnost žáků rozpoznávat a využívat</w:t>
      </w:r>
      <w:r w:rsidR="001E607A" w:rsidRPr="001E607A">
        <w:t xml:space="preserve"> příležitosti pro sv</w:t>
      </w:r>
      <w:r w:rsidR="001E607A">
        <w:t>ů</w:t>
      </w:r>
      <w:r w:rsidR="001E607A" w:rsidRPr="001E607A">
        <w:t>j rozvoj v</w:t>
      </w:r>
      <w:r w:rsidR="004507DE">
        <w:t> </w:t>
      </w:r>
      <w:r w:rsidR="001E607A" w:rsidRPr="001E607A">
        <w:t>osobním i profesním životě</w:t>
      </w:r>
    </w:p>
    <w:p w14:paraId="4E0B4C16" w14:textId="0E0F102F" w:rsidR="001E607A" w:rsidRPr="001E607A" w:rsidRDefault="009F12BD" w:rsidP="008F2B92">
      <w:pPr>
        <w:pStyle w:val="odrkatext"/>
      </w:pPr>
      <w:r>
        <w:t>vítá a podporuje inovace, umožňuje</w:t>
      </w:r>
      <w:r w:rsidR="001E607A" w:rsidRPr="001E607A">
        <w:t xml:space="preserve"> </w:t>
      </w:r>
      <w:r>
        <w:t xml:space="preserve">žákům </w:t>
      </w:r>
      <w:r w:rsidR="001E607A" w:rsidRPr="001E607A">
        <w:t>uplatň</w:t>
      </w:r>
      <w:r>
        <w:t>ovat</w:t>
      </w:r>
      <w:r w:rsidR="001E607A" w:rsidRPr="001E607A">
        <w:t xml:space="preserve"> vlastní iniciativu a</w:t>
      </w:r>
      <w:r w:rsidR="00842DCF">
        <w:t> </w:t>
      </w:r>
      <w:r w:rsidR="001E607A" w:rsidRPr="001E607A">
        <w:t>tvořivost</w:t>
      </w:r>
      <w:r>
        <w:t xml:space="preserve"> při přípravě programu, dbá na </w:t>
      </w:r>
      <w:r w:rsidRPr="001E607A">
        <w:t>využívá</w:t>
      </w:r>
      <w:r>
        <w:t>ní</w:t>
      </w:r>
      <w:r w:rsidRPr="001E607A">
        <w:t xml:space="preserve"> dostupn</w:t>
      </w:r>
      <w:r w:rsidR="00862DE3">
        <w:t>ých zdrojů a</w:t>
      </w:r>
      <w:r w:rsidR="00842DCF">
        <w:t> </w:t>
      </w:r>
      <w:r w:rsidR="00862DE3">
        <w:t>informací</w:t>
      </w:r>
      <w:r w:rsidRPr="001E607A">
        <w:t xml:space="preserve"> při plánování a realizaci aktivit</w:t>
      </w:r>
      <w:r w:rsidR="001E607A" w:rsidRPr="001E607A">
        <w:t xml:space="preserve"> </w:t>
      </w:r>
    </w:p>
    <w:p w14:paraId="2272D5B0" w14:textId="7A7B6DFE" w:rsidR="003639C0" w:rsidRDefault="003639C0" w:rsidP="008F2B92">
      <w:pPr>
        <w:pStyle w:val="odrkatext"/>
      </w:pPr>
      <w:r>
        <w:t>nacvičuje s žáky teoreticky připravený program a připomínkuje chyby a</w:t>
      </w:r>
      <w:r w:rsidR="00842DCF">
        <w:t> </w:t>
      </w:r>
      <w:r>
        <w:t>nesrovnalosti, které s žáky odstraní, po provedení následuje společné zhodnocení</w:t>
      </w:r>
    </w:p>
    <w:p w14:paraId="2A7C97C8" w14:textId="77777777" w:rsidR="00DE7438" w:rsidRDefault="001E607A" w:rsidP="008F2B92">
      <w:pPr>
        <w:pStyle w:val="odrkatext"/>
      </w:pPr>
      <w:r>
        <w:t>d</w:t>
      </w:r>
      <w:r w:rsidR="00DE7438">
        <w:t>ůsledně vyžaduje plněn</w:t>
      </w:r>
      <w:r w:rsidR="003639C0">
        <w:t>í úkolů v dohodnutých termínech,</w:t>
      </w:r>
      <w:r w:rsidR="00DE7438">
        <w:t xml:space="preserve"> vychovává </w:t>
      </w:r>
      <w:r w:rsidR="003639C0">
        <w:t xml:space="preserve">žáky </w:t>
      </w:r>
      <w:r w:rsidR="00DE7438">
        <w:t>k zodpovědnosti.</w:t>
      </w:r>
    </w:p>
    <w:p w14:paraId="022285DD" w14:textId="77777777" w:rsidR="00842DCF" w:rsidRPr="00317EC2" w:rsidRDefault="00842DCF" w:rsidP="00842DCF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317EC2">
        <w:rPr>
          <w:rFonts w:ascii="Book Antiqua" w:eastAsia="Book Antiqua" w:hAnsi="Book Antiqua" w:cs="Book Antiqua"/>
          <w:b/>
          <w:color w:val="000000"/>
        </w:rPr>
        <w:t>Kompetence</w:t>
      </w:r>
      <w:r w:rsidRPr="00317EC2">
        <w:rPr>
          <w:rFonts w:ascii="Book Antiqua" w:eastAsia="Book Antiqua" w:hAnsi="Book Antiqua" w:cs="Book Antiqua"/>
          <w:b/>
        </w:rPr>
        <w:t xml:space="preserve"> digitální</w:t>
      </w:r>
    </w:p>
    <w:p w14:paraId="01761700" w14:textId="77777777" w:rsidR="00842DCF" w:rsidRPr="00317EC2" w:rsidRDefault="00842DCF" w:rsidP="00842DCF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317EC2">
        <w:rPr>
          <w:rFonts w:ascii="Book Antiqua" w:eastAsia="Book Antiqua" w:hAnsi="Book Antiqua" w:cs="Book Antiqua"/>
        </w:rPr>
        <w:t xml:space="preserve">Učitel vede </w:t>
      </w:r>
      <w:r w:rsidRPr="00317EC2">
        <w:rPr>
          <w:rFonts w:ascii="Book Antiqua" w:eastAsia="Book Antiqua" w:hAnsi="Book Antiqua" w:cs="Book Antiqua"/>
          <w:color w:val="000000"/>
        </w:rPr>
        <w:t>žáka</w:t>
      </w:r>
      <w:r w:rsidRPr="00317EC2">
        <w:rPr>
          <w:rFonts w:ascii="Book Antiqua" w:eastAsia="Book Antiqua" w:hAnsi="Book Antiqua" w:cs="Book Antiqua"/>
        </w:rPr>
        <w:t xml:space="preserve"> tak, že žák:</w:t>
      </w:r>
    </w:p>
    <w:p w14:paraId="2A5D18D2" w14:textId="77777777" w:rsidR="00842DCF" w:rsidRPr="00317EC2" w:rsidRDefault="00842DCF" w:rsidP="00842DCF">
      <w:pPr>
        <w:pStyle w:val="odrkatext"/>
      </w:pPr>
      <w:r w:rsidRPr="00317EC2">
        <w:t xml:space="preserve">ovládá potřebnou sadu digitálních zařízení, aplikací a služeb, využívá je při </w:t>
      </w:r>
      <w:r w:rsidRPr="00317EC2">
        <w:lastRenderedPageBreak/>
        <w:t>školní práci i při zapojení do veřejného života; digitální technologie a způsob jejich použití nastavuje a mění podle toho, jak se vyvíjejí dostupné možnosti a jak se mění jeho vlastní potřeby;</w:t>
      </w:r>
    </w:p>
    <w:p w14:paraId="508DF524" w14:textId="77777777" w:rsidR="00842DCF" w:rsidRPr="00317EC2" w:rsidRDefault="00842DCF" w:rsidP="00842DCF">
      <w:pPr>
        <w:pStyle w:val="odrkatext"/>
      </w:pPr>
      <w:r w:rsidRPr="00317EC2">
        <w:t>získává, posuzuje, spravuje, sdílí a sděluje data, informace a digitální obsah v různých formátech; k tomu volí efektivní postupy, strategie a způsoby, které odpovídají konkrétní situaci a účelu;</w:t>
      </w:r>
    </w:p>
    <w:p w14:paraId="7102505C" w14:textId="77777777" w:rsidR="00842DCF" w:rsidRPr="00317EC2" w:rsidRDefault="00842DCF" w:rsidP="00842DCF">
      <w:pPr>
        <w:pStyle w:val="odrkatext"/>
      </w:pPr>
      <w:r w:rsidRPr="00317EC2">
        <w:t>vytváří, vylepšuje a propojuje digitální obsah v různých formátech; vyjadřuje se za pomoci digitálních prostředků;</w:t>
      </w:r>
    </w:p>
    <w:p w14:paraId="00D1DFB3" w14:textId="77777777" w:rsidR="00842DCF" w:rsidRPr="00317EC2" w:rsidRDefault="00842DCF" w:rsidP="00842DCF">
      <w:pPr>
        <w:pStyle w:val="odrkatext"/>
      </w:pPr>
      <w:r w:rsidRPr="00317EC2">
        <w:t>navrhuje prostřednictvím digitálních technologií taková řešení, která mu pomohou vylepšit postupy či technologie; dokáže poradit s technickými problémy;</w:t>
      </w:r>
    </w:p>
    <w:p w14:paraId="0E7F7653" w14:textId="77777777" w:rsidR="00842DCF" w:rsidRPr="00317EC2" w:rsidRDefault="00842DCF" w:rsidP="00842DCF">
      <w:pPr>
        <w:pStyle w:val="odrkatext"/>
      </w:pPr>
      <w:r w:rsidRPr="00317EC2">
        <w:t>vyrovnává se s proměnlivostí digitálních technologií a posuzuje, jak vývoj technologií ovlivňuje různé aspekty života jedince a společnosti a životní prostředí, zvažuje rizika a přínosy;</w:t>
      </w:r>
    </w:p>
    <w:p w14:paraId="4AEB0CA5" w14:textId="77777777" w:rsidR="00842DCF" w:rsidRPr="00317EC2" w:rsidRDefault="00842DCF" w:rsidP="00842DCF">
      <w:pPr>
        <w:pStyle w:val="odrkatext"/>
      </w:pPr>
      <w:r w:rsidRPr="00317EC2">
        <w:t>předchází situacím ohrožujícím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3650E7A7" w14:textId="77777777" w:rsidR="00842DCF" w:rsidRPr="00317EC2" w:rsidRDefault="00842DCF" w:rsidP="00842DCF">
      <w:pPr>
        <w:pStyle w:val="odrkatext"/>
      </w:pPr>
      <w:r w:rsidRPr="00317EC2"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14C5C4FB" w14:textId="77777777" w:rsidR="00842DCF" w:rsidRDefault="00842DCF" w:rsidP="00842DCF">
      <w:pPr>
        <w:pStyle w:val="odrkatext"/>
        <w:numPr>
          <w:ilvl w:val="0"/>
          <w:numId w:val="0"/>
        </w:numPr>
      </w:pPr>
    </w:p>
    <w:p w14:paraId="08D79B24" w14:textId="77777777" w:rsidR="00DE7438" w:rsidRDefault="00DE7438">
      <w:pPr>
        <w:pStyle w:val="textik"/>
      </w:pPr>
    </w:p>
    <w:p w14:paraId="5267727E" w14:textId="77777777" w:rsidR="00257E9F" w:rsidRDefault="00257E9F" w:rsidP="003355F5">
      <w:pPr>
        <w:pStyle w:val="kapitolkaosnovy"/>
        <w:sectPr w:rsidR="00257E9F" w:rsidSect="00842DCF">
          <w:headerReference w:type="default" r:id="rId7"/>
          <w:footerReference w:type="even" r:id="rId8"/>
          <w:footerReference w:type="default" r:id="rId9"/>
          <w:pgSz w:w="11905" w:h="16837" w:code="9"/>
          <w:pgMar w:top="1418" w:right="1418" w:bottom="1418" w:left="1418" w:header="851" w:footer="851" w:gutter="0"/>
          <w:pgNumType w:start="183"/>
          <w:cols w:space="708"/>
        </w:sectPr>
      </w:pPr>
    </w:p>
    <w:p w14:paraId="65A03160" w14:textId="77777777" w:rsidR="003355F5" w:rsidRDefault="003355F5" w:rsidP="003355F5">
      <w:pPr>
        <w:pStyle w:val="kapitolkaosnovy"/>
      </w:pPr>
      <w:r>
        <w:lastRenderedPageBreak/>
        <w:t>Vzdělávací obsah</w:t>
      </w:r>
    </w:p>
    <w:tbl>
      <w:tblPr>
        <w:tblW w:w="1488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79"/>
        <w:gridCol w:w="5063"/>
        <w:gridCol w:w="4642"/>
      </w:tblGrid>
      <w:tr w:rsidR="00DE7438" w14:paraId="1EA8EEFB" w14:textId="77777777">
        <w:trPr>
          <w:jc w:val="center"/>
        </w:trPr>
        <w:tc>
          <w:tcPr>
            <w:tcW w:w="13892" w:type="dxa"/>
            <w:gridSpan w:val="3"/>
          </w:tcPr>
          <w:p w14:paraId="4D931567" w14:textId="77777777" w:rsidR="00DE7438" w:rsidRDefault="00DE7438" w:rsidP="005B3396">
            <w:pPr>
              <w:pStyle w:val="kapitolkaosnovy"/>
              <w:tabs>
                <w:tab w:val="right" w:pos="14687"/>
              </w:tabs>
            </w:pPr>
            <w:r>
              <w:t xml:space="preserve">Hudební výchova </w:t>
            </w:r>
            <w:r w:rsidR="00015E44">
              <w:tab/>
            </w:r>
            <w:r w:rsidR="0035383F">
              <w:t>Téma</w:t>
            </w:r>
            <w:r w:rsidR="008539D3">
              <w:t>ta</w:t>
            </w:r>
            <w:r w:rsidR="0035383F">
              <w:t xml:space="preserve"> prolínající</w:t>
            </w:r>
            <w:r w:rsidR="003355F5">
              <w:t xml:space="preserve"> </w:t>
            </w:r>
            <w:r w:rsidR="008539D3">
              <w:t xml:space="preserve">se </w:t>
            </w:r>
            <w:r w:rsidR="0035383F">
              <w:t>oběma ročníky</w:t>
            </w:r>
          </w:p>
        </w:tc>
      </w:tr>
      <w:tr w:rsidR="00DE7438" w14:paraId="7F0CD26B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20" w:type="dxa"/>
            <w:vAlign w:val="center"/>
          </w:tcPr>
          <w:p w14:paraId="51E4CF80" w14:textId="77777777" w:rsidR="003639C0" w:rsidRDefault="00DE743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1F943CE" w14:textId="77777777" w:rsidR="00DE7438" w:rsidRDefault="003639C0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 xml:space="preserve"> Žák:</w:t>
            </w:r>
          </w:p>
        </w:tc>
        <w:tc>
          <w:tcPr>
            <w:tcW w:w="5040" w:type="dxa"/>
            <w:vAlign w:val="center"/>
          </w:tcPr>
          <w:p w14:paraId="62AB1BA9" w14:textId="77777777" w:rsidR="00DE7438" w:rsidRDefault="00DE7438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>Učivo</w:t>
            </w:r>
          </w:p>
        </w:tc>
        <w:tc>
          <w:tcPr>
            <w:tcW w:w="3632" w:type="dxa"/>
          </w:tcPr>
          <w:p w14:paraId="59511CD3" w14:textId="77777777" w:rsidR="00DC7A7A" w:rsidRDefault="00DE7438">
            <w:pPr>
              <w:pStyle w:val="tabulkanadpis"/>
              <w:snapToGrid w:val="0"/>
              <w:ind w:left="360"/>
            </w:pPr>
            <w:r>
              <w:t>Mezipředmětové vztahy,</w:t>
            </w:r>
          </w:p>
          <w:p w14:paraId="17CBC337" w14:textId="77777777" w:rsidR="00DE7438" w:rsidRDefault="00DE7438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 xml:space="preserve"> průřezová témata</w:t>
            </w:r>
          </w:p>
        </w:tc>
      </w:tr>
      <w:tr w:rsidR="00DE7438" w14:paraId="58B17C63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103" w:type="dxa"/>
          </w:tcPr>
          <w:p w14:paraId="29F150FA" w14:textId="77777777" w:rsidR="00DE7438" w:rsidRDefault="00DE7438" w:rsidP="00CC4A8F">
            <w:pPr>
              <w:pStyle w:val="odrka"/>
            </w:pPr>
            <w:r>
              <w:t>vědomě uplatňuje tvořivost při vlastních aktivitách, objasní její význam v procesu umělecké tvorby i</w:t>
            </w:r>
            <w:r w:rsidR="004C5A2D">
              <w:t> </w:t>
            </w:r>
            <w:r>
              <w:t>v</w:t>
            </w:r>
            <w:r w:rsidR="004C5A2D">
              <w:t> </w:t>
            </w:r>
            <w:r>
              <w:t xml:space="preserve">životě i jako základního faktoru rozvoje své osobnosti </w:t>
            </w:r>
          </w:p>
          <w:p w14:paraId="29BC5546" w14:textId="77777777" w:rsidR="00DE7438" w:rsidRDefault="00DE7438" w:rsidP="00CC4A8F">
            <w:pPr>
              <w:pStyle w:val="odrka"/>
            </w:pPr>
            <w:r>
              <w:t>vysvětlí umělecký znakový systém jako systém vnitřně diferencovaný a rozpozná v něm umělecké znaky od objevných až po konvenční</w:t>
            </w:r>
          </w:p>
          <w:p w14:paraId="392018BA" w14:textId="77777777" w:rsidR="00DE7438" w:rsidRDefault="00DE7438" w:rsidP="00CC4A8F">
            <w:pPr>
              <w:pStyle w:val="odrka"/>
            </w:pPr>
            <w:r>
              <w:t xml:space="preserve">objasní význam osobně založených podnětů na vznik estetického prožitku; popíše vlastní zkušenosti </w:t>
            </w:r>
          </w:p>
          <w:p w14:paraId="1F615730" w14:textId="77777777" w:rsidR="00DE7438" w:rsidRDefault="00DE7438" w:rsidP="00CC4A8F">
            <w:pPr>
              <w:pStyle w:val="odrka"/>
            </w:pPr>
            <w:r>
              <w:t>vysvětlí, jaké předpoklady jsou zapotřebí k recepci uměleckého díla a zejména k porozumění uměleckým dílům současnosti</w:t>
            </w:r>
          </w:p>
          <w:p w14:paraId="745A8814" w14:textId="77777777" w:rsidR="00DE7438" w:rsidRDefault="00DE7438" w:rsidP="00CC4A8F">
            <w:pPr>
              <w:pStyle w:val="odrka"/>
            </w:pPr>
            <w:r>
              <w:t>objasní podstatné rysy magického, mýtického, univerzalistického, modernistického přístupu k</w:t>
            </w:r>
            <w:r w:rsidR="006D541C">
              <w:t> </w:t>
            </w:r>
            <w:r>
              <w:t>uměleckému procesu, rozpozná je v současném umění a na příkladech vysvětlí posun v jejich obsahu</w:t>
            </w:r>
          </w:p>
          <w:p w14:paraId="50235795" w14:textId="77777777" w:rsidR="00DE7438" w:rsidRDefault="00DE7438" w:rsidP="00CC4A8F">
            <w:pPr>
              <w:pStyle w:val="odrka"/>
            </w:pPr>
            <w:r>
              <w:t>objasní podstatné rysy aktuálního přístupu k</w:t>
            </w:r>
            <w:r w:rsidR="006D541C">
              <w:t> </w:t>
            </w:r>
            <w:r>
              <w:t>uměleckému procesu a na základě toho vysvětlí proces vzniku „obecného vkusu“ a „estetických norem“</w:t>
            </w:r>
          </w:p>
        </w:tc>
        <w:tc>
          <w:tcPr>
            <w:tcW w:w="5103" w:type="dxa"/>
          </w:tcPr>
          <w:p w14:paraId="76E3D3C1" w14:textId="77777777" w:rsidR="00DE7438" w:rsidRDefault="00DE7438" w:rsidP="005213AC">
            <w:pPr>
              <w:pStyle w:val="nadpisve2sl"/>
            </w:pPr>
            <w:r>
              <w:t>Umělecký proces a jeho vývoj</w:t>
            </w:r>
          </w:p>
          <w:p w14:paraId="1D3F9125" w14:textId="77777777" w:rsidR="00DE7438" w:rsidRDefault="00DE7438" w:rsidP="00CC4A8F">
            <w:pPr>
              <w:pStyle w:val="odrka"/>
            </w:pPr>
            <w:r>
              <w:t>umělecký proces a realita</w:t>
            </w:r>
          </w:p>
          <w:p w14:paraId="2AB00000" w14:textId="77777777" w:rsidR="00DE7438" w:rsidRDefault="00DE7438" w:rsidP="00CC4A8F">
            <w:pPr>
              <w:pStyle w:val="odrka"/>
            </w:pPr>
            <w:r>
              <w:t>chápání uměleckého procesu</w:t>
            </w:r>
          </w:p>
          <w:p w14:paraId="3CFCC562" w14:textId="77777777" w:rsidR="00DE7438" w:rsidRDefault="00DE7438" w:rsidP="00CC4A8F">
            <w:pPr>
              <w:pStyle w:val="odrka"/>
            </w:pPr>
            <w:r>
              <w:t>znakové systémy jednotlivých druhů umění</w:t>
            </w:r>
          </w:p>
          <w:p w14:paraId="482D2215" w14:textId="77777777" w:rsidR="00DE7438" w:rsidRDefault="00DE7438" w:rsidP="00CC4A8F">
            <w:pPr>
              <w:pStyle w:val="odrka"/>
            </w:pPr>
            <w:r>
              <w:t>historické proměny pojetí uměleckého procesu</w:t>
            </w:r>
          </w:p>
          <w:p w14:paraId="06816589" w14:textId="77777777" w:rsidR="00DE7438" w:rsidRDefault="00DE7438" w:rsidP="00CC4A8F">
            <w:pPr>
              <w:pStyle w:val="odrka"/>
            </w:pPr>
            <w:r>
              <w:t>prezentace uměleckého díla</w:t>
            </w:r>
          </w:p>
          <w:p w14:paraId="2D20ED72" w14:textId="77777777" w:rsidR="00DE7438" w:rsidRDefault="00DE7438" w:rsidP="005213AC">
            <w:pPr>
              <w:pStyle w:val="nadpisve2sl"/>
            </w:pPr>
            <w:r>
              <w:t>Role subjektu v uměleckém procesu</w:t>
            </w:r>
          </w:p>
          <w:p w14:paraId="6341FC7D" w14:textId="77777777" w:rsidR="00DE7438" w:rsidRDefault="00DE7438" w:rsidP="00CC4A8F">
            <w:pPr>
              <w:pStyle w:val="odrka"/>
            </w:pPr>
            <w:r>
              <w:t>smyslové vnímání a jeho rozvoj</w:t>
            </w:r>
          </w:p>
          <w:p w14:paraId="75802B96" w14:textId="77777777" w:rsidR="00DE7438" w:rsidRDefault="00DE7438" w:rsidP="00CC4A8F">
            <w:pPr>
              <w:pStyle w:val="odrka"/>
            </w:pPr>
            <w:r>
              <w:t>interpretace a recepce uměleckého díla</w:t>
            </w:r>
          </w:p>
          <w:p w14:paraId="51151413" w14:textId="77777777" w:rsidR="00DE7438" w:rsidRDefault="00DE7438" w:rsidP="00CC4A8F">
            <w:pPr>
              <w:pStyle w:val="odrka"/>
            </w:pPr>
            <w:r>
              <w:t xml:space="preserve">tvořivá </w:t>
            </w:r>
            <w:r w:rsidRPr="005213AC">
              <w:t>osob</w:t>
            </w:r>
            <w:r w:rsidR="005213AC" w:rsidRPr="005213AC">
              <w:t>nost</w:t>
            </w:r>
            <w:r w:rsidR="005213AC">
              <w:t xml:space="preserve"> v roli tvůrce, interpreta, </w:t>
            </w:r>
            <w:r>
              <w:t>posluchače</w:t>
            </w:r>
          </w:p>
          <w:p w14:paraId="30AFFD09" w14:textId="77777777" w:rsidR="00DE7438" w:rsidRDefault="00DE7438" w:rsidP="005213AC">
            <w:pPr>
              <w:pStyle w:val="nadpisve2sl"/>
            </w:pPr>
            <w:r>
              <w:t>Úloha komunikace v uměleckém procesu</w:t>
            </w:r>
          </w:p>
          <w:p w14:paraId="6A8B1DD4" w14:textId="77777777" w:rsidR="00DE7438" w:rsidRDefault="00DE7438" w:rsidP="00CC4A8F">
            <w:pPr>
              <w:pStyle w:val="odrka"/>
            </w:pPr>
            <w:r>
              <w:t>umění ve společnosti</w:t>
            </w:r>
          </w:p>
          <w:p w14:paraId="76044CDE" w14:textId="77777777" w:rsidR="00DE7438" w:rsidRDefault="00DE7438" w:rsidP="00CC4A8F">
            <w:pPr>
              <w:pStyle w:val="odrka"/>
            </w:pPr>
            <w:r>
              <w:t>role umělce</w:t>
            </w:r>
          </w:p>
          <w:p w14:paraId="1E05CE59" w14:textId="77777777" w:rsidR="00DE7438" w:rsidRDefault="00DE7438" w:rsidP="00CC4A8F">
            <w:pPr>
              <w:pStyle w:val="odrka"/>
            </w:pPr>
            <w:r>
              <w:t>proces tvorby nových, sociálně dosud nezakotvených znaků</w:t>
            </w:r>
          </w:p>
          <w:p w14:paraId="5FC9DCCF" w14:textId="77777777" w:rsidR="00DE7438" w:rsidRDefault="00DE7438" w:rsidP="00CC4A8F">
            <w:pPr>
              <w:pStyle w:val="odrka"/>
            </w:pPr>
            <w:r>
              <w:t>publikum a jeho role</w:t>
            </w:r>
          </w:p>
          <w:p w14:paraId="5E28DF0B" w14:textId="77777777" w:rsidR="00DE7438" w:rsidRDefault="00DE7438" w:rsidP="00CC4A8F">
            <w:pPr>
              <w:pStyle w:val="odrka"/>
            </w:pPr>
            <w:r>
              <w:t>nové technologie a jejich vliv na umělecký proces</w:t>
            </w:r>
          </w:p>
          <w:p w14:paraId="61018DC6" w14:textId="77777777" w:rsidR="00DE7438" w:rsidRDefault="00DE7438" w:rsidP="00CC4A8F">
            <w:pPr>
              <w:pStyle w:val="odrka"/>
            </w:pPr>
            <w:r>
              <w:t>subjektivní chápání uměleckých hodnot a hodnoty</w:t>
            </w:r>
            <w:r w:rsidR="00CC7018">
              <w:t xml:space="preserve"> </w:t>
            </w:r>
            <w:r>
              <w:t>společensky uznávané</w:t>
            </w:r>
          </w:p>
        </w:tc>
        <w:tc>
          <w:tcPr>
            <w:tcW w:w="4678" w:type="dxa"/>
          </w:tcPr>
          <w:p w14:paraId="13A8CA89" w14:textId="77777777" w:rsidR="00DE7438" w:rsidRPr="007A5AD6" w:rsidRDefault="00DE743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 w:rsidRPr="007A5AD6">
              <w:rPr>
                <w:rFonts w:ascii="Book Antiqua" w:hAnsi="Book Antiqua"/>
                <w:szCs w:val="24"/>
              </w:rPr>
              <w:t>PT OSV</w:t>
            </w:r>
          </w:p>
          <w:p w14:paraId="4D6EA8EF" w14:textId="77777777" w:rsidR="00DE7438" w:rsidRDefault="00DE743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2953B763" w14:textId="77777777" w:rsidR="00DE7438" w:rsidRPr="00E02A5F" w:rsidRDefault="00E76026" w:rsidP="00E02A5F">
            <w:pPr>
              <w:rPr>
                <w:rFonts w:ascii="Book Antiqua" w:hAnsi="Book Antiqua" w:cs="Arial"/>
                <w:sz w:val="20"/>
              </w:rPr>
            </w:pPr>
            <w:r w:rsidRPr="00E02A5F">
              <w:rPr>
                <w:rFonts w:ascii="Book Antiqua" w:hAnsi="Book Antiqua" w:cs="Arial"/>
                <w:sz w:val="20"/>
              </w:rPr>
              <w:t>(</w:t>
            </w:r>
            <w:r w:rsidR="00DE7438" w:rsidRPr="00E02A5F">
              <w:rPr>
                <w:rFonts w:ascii="Book Antiqua" w:hAnsi="Book Antiqua" w:cs="Arial"/>
                <w:sz w:val="20"/>
              </w:rPr>
              <w:t xml:space="preserve">kultivování osobnosti žáků a </w:t>
            </w:r>
            <w:proofErr w:type="gramStart"/>
            <w:r w:rsidR="00DE7438" w:rsidRPr="00E02A5F">
              <w:rPr>
                <w:rFonts w:ascii="Book Antiqua" w:hAnsi="Book Antiqua" w:cs="Arial"/>
                <w:sz w:val="20"/>
              </w:rPr>
              <w:t>formování  jejich</w:t>
            </w:r>
            <w:proofErr w:type="gramEnd"/>
            <w:r w:rsidR="00DE7438" w:rsidRPr="00E02A5F">
              <w:rPr>
                <w:rFonts w:ascii="Book Antiqua" w:hAnsi="Book Antiqua" w:cs="Arial"/>
                <w:sz w:val="20"/>
              </w:rPr>
              <w:t xml:space="preserve"> chování</w:t>
            </w:r>
            <w:r w:rsidRPr="00E02A5F">
              <w:rPr>
                <w:rFonts w:ascii="Book Antiqua" w:hAnsi="Book Antiqua" w:cs="Arial"/>
                <w:sz w:val="20"/>
              </w:rPr>
              <w:t>,</w:t>
            </w:r>
            <w:r w:rsidR="00E02A5F" w:rsidRPr="00E02A5F">
              <w:rPr>
                <w:rFonts w:ascii="Book Antiqua" w:hAnsi="Book Antiqua" w:cs="Arial"/>
                <w:sz w:val="20"/>
              </w:rPr>
              <w:t xml:space="preserve"> </w:t>
            </w:r>
            <w:r w:rsidR="00DE7438" w:rsidRPr="00E02A5F">
              <w:rPr>
                <w:rFonts w:ascii="Book Antiqua" w:hAnsi="Book Antiqua" w:cs="Arial"/>
                <w:sz w:val="20"/>
              </w:rPr>
              <w:t>organizování koncertů a aktivní účast</w:t>
            </w:r>
            <w:r w:rsidRPr="00E02A5F">
              <w:rPr>
                <w:rFonts w:ascii="Book Antiqua" w:hAnsi="Book Antiqua" w:cs="Arial"/>
                <w:sz w:val="20"/>
              </w:rPr>
              <w:t>)</w:t>
            </w:r>
          </w:p>
          <w:p w14:paraId="0BAF0D49" w14:textId="77777777" w:rsidR="00DE7438" w:rsidRDefault="00DE743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559D6576" w14:textId="77777777" w:rsidR="00DE7438" w:rsidRDefault="00E76026" w:rsidP="00E76026">
            <w:pP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DE7438">
              <w:rPr>
                <w:rFonts w:ascii="Book Antiqua" w:hAnsi="Book Antiqua" w:cs="Arial"/>
                <w:sz w:val="20"/>
              </w:rPr>
              <w:t>spolupráce s místní TV</w:t>
            </w:r>
            <w:r>
              <w:rPr>
                <w:rFonts w:ascii="Book Antiqua" w:hAnsi="Book Antiqua" w:cs="Arial"/>
                <w:sz w:val="20"/>
              </w:rPr>
              <w:t xml:space="preserve">, </w:t>
            </w:r>
            <w:r w:rsidR="00DE7438">
              <w:rPr>
                <w:rFonts w:ascii="Book Antiqua" w:hAnsi="Book Antiqua" w:cs="Arial"/>
                <w:sz w:val="20"/>
              </w:rPr>
              <w:t>referáty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124A45B3" w14:textId="77777777" w:rsidR="00DE7438" w:rsidRDefault="00DE743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466091BC" w14:textId="77777777" w:rsidR="00DE7438" w:rsidRDefault="00E76026" w:rsidP="00E02A5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DE7438">
              <w:rPr>
                <w:rFonts w:ascii="Book Antiqua" w:hAnsi="Book Antiqua" w:cs="Arial"/>
                <w:sz w:val="20"/>
              </w:rPr>
              <w:t>spolupráce s jinými školami</w:t>
            </w:r>
            <w:r>
              <w:rPr>
                <w:rFonts w:ascii="Book Antiqua" w:hAnsi="Book Antiqua" w:cs="Arial"/>
                <w:sz w:val="20"/>
              </w:rPr>
              <w:t>,</w:t>
            </w:r>
            <w:r w:rsidR="00E02A5F">
              <w:rPr>
                <w:rFonts w:ascii="Book Antiqua" w:hAnsi="Book Antiqua" w:cs="Arial"/>
                <w:sz w:val="20"/>
              </w:rPr>
              <w:t xml:space="preserve"> </w:t>
            </w:r>
            <w:r w:rsidR="00DE7438">
              <w:rPr>
                <w:rFonts w:ascii="Book Antiqua" w:hAnsi="Book Antiqua" w:cs="Arial"/>
                <w:sz w:val="20"/>
              </w:rPr>
              <w:t>zapojení do soutěží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01C3AB7F" w14:textId="77777777" w:rsidR="00FD315E" w:rsidRDefault="00FD315E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</w:p>
          <w:p w14:paraId="4A96E494" w14:textId="77777777" w:rsidR="00DE7438" w:rsidRDefault="00DE743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PT VMEGS</w:t>
            </w:r>
          </w:p>
          <w:p w14:paraId="19CBD983" w14:textId="77777777" w:rsidR="00DE7438" w:rsidRPr="00CC7018" w:rsidRDefault="00DE7438" w:rsidP="00CC701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C7018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 Evropě</w:t>
            </w:r>
          </w:p>
          <w:p w14:paraId="3C64359B" w14:textId="77777777" w:rsidR="00DE7438" w:rsidRDefault="00E02A5F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DE7438">
              <w:rPr>
                <w:rFonts w:ascii="Book Antiqua" w:hAnsi="Book Antiqua"/>
                <w:sz w:val="20"/>
              </w:rPr>
              <w:t>evropští skladatelé a interpreti</w:t>
            </w:r>
            <w:r>
              <w:rPr>
                <w:rFonts w:ascii="Book Antiqua" w:hAnsi="Book Antiqua"/>
                <w:sz w:val="20"/>
              </w:rPr>
              <w:t>)</w:t>
            </w:r>
          </w:p>
          <w:p w14:paraId="6B694BEE" w14:textId="77777777" w:rsidR="00DE7438" w:rsidRPr="00CC7018" w:rsidRDefault="00DE7438" w:rsidP="00CC701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C7018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 Evropě a ve světě</w:t>
            </w:r>
          </w:p>
          <w:p w14:paraId="4192D462" w14:textId="77777777" w:rsidR="00DE7438" w:rsidRDefault="00E76026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DE7438">
              <w:rPr>
                <w:rFonts w:ascii="Book Antiqua" w:hAnsi="Book Antiqua"/>
                <w:sz w:val="20"/>
              </w:rPr>
              <w:t>poznávání hudby různých slohových období</w:t>
            </w:r>
            <w:r>
              <w:rPr>
                <w:rFonts w:ascii="Book Antiqua" w:hAnsi="Book Antiqua"/>
                <w:sz w:val="20"/>
              </w:rPr>
              <w:t>)</w:t>
            </w:r>
          </w:p>
          <w:p w14:paraId="38EA953C" w14:textId="77777777" w:rsidR="00FD315E" w:rsidRDefault="00FD315E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</w:p>
          <w:p w14:paraId="1A6BEC46" w14:textId="77777777" w:rsidR="00DE7438" w:rsidRPr="007A5AD6" w:rsidRDefault="00DE743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 w:rsidRPr="007A5AD6">
              <w:rPr>
                <w:rFonts w:ascii="Book Antiqua" w:hAnsi="Book Antiqua"/>
                <w:szCs w:val="24"/>
              </w:rPr>
              <w:t xml:space="preserve">PT MKV </w:t>
            </w:r>
          </w:p>
          <w:p w14:paraId="39540C3A" w14:textId="77777777"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Základní problémy sociokulturních</w:t>
            </w:r>
            <w:r w:rsidR="00E02A5F">
              <w:rPr>
                <w:rFonts w:ascii="Book Antiqua" w:hAnsi="Book Antiqua"/>
                <w:sz w:val="20"/>
              </w:rPr>
              <w:t xml:space="preserve"> </w:t>
            </w:r>
            <w:r w:rsidRPr="00CC7018">
              <w:rPr>
                <w:rFonts w:ascii="Book Antiqua" w:hAnsi="Book Antiqua"/>
                <w:sz w:val="20"/>
              </w:rPr>
              <w:t>rozdílů</w:t>
            </w:r>
          </w:p>
          <w:p w14:paraId="6865DBE5" w14:textId="77777777"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 xml:space="preserve">Psychosociální aspekty </w:t>
            </w:r>
            <w:proofErr w:type="spellStart"/>
            <w:r w:rsidRPr="00CC7018">
              <w:rPr>
                <w:rFonts w:ascii="Book Antiqua" w:hAnsi="Book Antiqua"/>
                <w:sz w:val="20"/>
              </w:rPr>
              <w:t>interkulturality</w:t>
            </w:r>
            <w:proofErr w:type="spellEnd"/>
          </w:p>
          <w:p w14:paraId="26B1BD54" w14:textId="77777777"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 xml:space="preserve">Vztah k </w:t>
            </w:r>
            <w:proofErr w:type="spellStart"/>
            <w:r w:rsidRPr="00CC7018">
              <w:rPr>
                <w:rFonts w:ascii="Book Antiqua" w:hAnsi="Book Antiqua"/>
                <w:sz w:val="20"/>
              </w:rPr>
              <w:t>multilingvní</w:t>
            </w:r>
            <w:proofErr w:type="spellEnd"/>
            <w:r w:rsidRPr="00CC7018">
              <w:rPr>
                <w:rFonts w:ascii="Book Antiqua" w:hAnsi="Book Antiqua"/>
                <w:sz w:val="20"/>
              </w:rPr>
              <w:t xml:space="preserve"> situaci a ke</w:t>
            </w:r>
            <w:r w:rsidR="00E02A5F">
              <w:rPr>
                <w:rFonts w:ascii="Book Antiqua" w:hAnsi="Book Antiqua"/>
                <w:sz w:val="20"/>
              </w:rPr>
              <w:t xml:space="preserve"> </w:t>
            </w:r>
            <w:r w:rsidRPr="00CC7018">
              <w:rPr>
                <w:rFonts w:ascii="Book Antiqua" w:hAnsi="Book Antiqua"/>
                <w:sz w:val="20"/>
              </w:rPr>
              <w:t>spolupráci</w:t>
            </w:r>
          </w:p>
          <w:p w14:paraId="0BB910E4" w14:textId="77777777" w:rsidR="00FD315E" w:rsidRDefault="00FD315E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</w:p>
          <w:p w14:paraId="55C9B858" w14:textId="77777777" w:rsidR="00CC7018" w:rsidRPr="007A5AD6" w:rsidRDefault="00CC7018" w:rsidP="007A5AD6">
            <w:pPr>
              <w:pStyle w:val="Nadpis5"/>
              <w:spacing w:before="80" w:after="0"/>
              <w:rPr>
                <w:rFonts w:ascii="Book Antiqua" w:hAnsi="Book Antiqua"/>
                <w:szCs w:val="24"/>
              </w:rPr>
            </w:pPr>
            <w:r w:rsidRPr="007A5AD6">
              <w:rPr>
                <w:rFonts w:ascii="Book Antiqua" w:hAnsi="Book Antiqua"/>
                <w:szCs w:val="24"/>
              </w:rPr>
              <w:t xml:space="preserve">PT MV </w:t>
            </w:r>
          </w:p>
          <w:p w14:paraId="36B1E6AE" w14:textId="77777777" w:rsidR="00FD315E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Média a mediální produkce</w:t>
            </w:r>
          </w:p>
          <w:p w14:paraId="61EB6B77" w14:textId="77777777" w:rsidR="00CC7018" w:rsidRPr="00CC7018" w:rsidRDefault="007A5AD6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Uživatelé</w:t>
            </w:r>
          </w:p>
          <w:p w14:paraId="1F868E4C" w14:textId="77777777"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Mediální produkty a jejich význam</w:t>
            </w:r>
          </w:p>
          <w:p w14:paraId="080DB9D4" w14:textId="77777777"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Účinky mediální produkce a vliv médií</w:t>
            </w:r>
          </w:p>
          <w:p w14:paraId="119EA0AF" w14:textId="77777777" w:rsidR="00CC7018" w:rsidRPr="00CC7018" w:rsidRDefault="00CC7018" w:rsidP="00CC7018">
            <w:pPr>
              <w:pStyle w:val="Nadpis8"/>
              <w:rPr>
                <w:rFonts w:ascii="Book Antiqua" w:hAnsi="Book Antiqua"/>
                <w:sz w:val="20"/>
              </w:rPr>
            </w:pPr>
            <w:r w:rsidRPr="00CC7018">
              <w:rPr>
                <w:rFonts w:ascii="Book Antiqua" w:hAnsi="Book Antiqua"/>
                <w:sz w:val="20"/>
              </w:rPr>
              <w:t>Role médií v moderních dějinách</w:t>
            </w:r>
          </w:p>
          <w:p w14:paraId="0D870290" w14:textId="77777777" w:rsidR="00E76026" w:rsidRDefault="00E76026" w:rsidP="00E76026">
            <w:pPr>
              <w:rPr>
                <w:rFonts w:ascii="Book Antiqua" w:hAnsi="Book Antiqua"/>
                <w:sz w:val="20"/>
              </w:rPr>
            </w:pPr>
            <w:r>
              <w:t>(</w:t>
            </w:r>
            <w:r>
              <w:rPr>
                <w:rFonts w:ascii="Book Antiqua" w:hAnsi="Book Antiqua"/>
                <w:sz w:val="20"/>
              </w:rPr>
              <w:t>aktivní účast moderátorská a interpretační,</w:t>
            </w:r>
          </w:p>
          <w:p w14:paraId="0F7A0F81" w14:textId="77777777" w:rsidR="00DE7438" w:rsidRPr="0058338B" w:rsidRDefault="00E76026" w:rsidP="0058338B">
            <w:pPr>
              <w:rPr>
                <w:rFonts w:ascii="Book Antiqua" w:hAnsi="Book Antiqua"/>
                <w:sz w:val="20"/>
              </w:rPr>
            </w:pPr>
            <w:r w:rsidRPr="0058338B">
              <w:rPr>
                <w:rFonts w:ascii="Book Antiqua" w:hAnsi="Book Antiqua"/>
                <w:sz w:val="20"/>
              </w:rPr>
              <w:t>spolupráce s místní TV</w:t>
            </w:r>
            <w:r w:rsidR="007A5AD6" w:rsidRPr="0058338B">
              <w:rPr>
                <w:rFonts w:ascii="Book Antiqua" w:hAnsi="Book Antiqua"/>
                <w:sz w:val="20"/>
              </w:rPr>
              <w:t xml:space="preserve">, </w:t>
            </w:r>
            <w:r w:rsidRPr="0058338B">
              <w:rPr>
                <w:rFonts w:ascii="Book Antiqua" w:hAnsi="Book Antiqua"/>
                <w:sz w:val="20"/>
              </w:rPr>
              <w:t>využívání CD, DVD, videa,</w:t>
            </w:r>
            <w:r w:rsidR="007A5AD6" w:rsidRPr="0058338B">
              <w:rPr>
                <w:rFonts w:ascii="Book Antiqua" w:hAnsi="Book Antiqua"/>
                <w:sz w:val="20"/>
              </w:rPr>
              <w:t xml:space="preserve"> </w:t>
            </w:r>
            <w:r w:rsidRPr="0058338B">
              <w:rPr>
                <w:rFonts w:ascii="Book Antiqua" w:hAnsi="Book Antiqua"/>
                <w:sz w:val="20"/>
              </w:rPr>
              <w:t>internet jako zdroj informací,</w:t>
            </w:r>
            <w:r w:rsidR="007A5AD6" w:rsidRPr="0058338B">
              <w:rPr>
                <w:rFonts w:ascii="Book Antiqua" w:hAnsi="Book Antiqua"/>
                <w:sz w:val="20"/>
              </w:rPr>
              <w:t xml:space="preserve"> </w:t>
            </w:r>
            <w:r w:rsidRPr="0058338B">
              <w:rPr>
                <w:rFonts w:ascii="Book Antiqua" w:hAnsi="Book Antiqua"/>
                <w:sz w:val="20"/>
              </w:rPr>
              <w:t>vliv médií na kultivování osobnosti)</w:t>
            </w:r>
          </w:p>
        </w:tc>
      </w:tr>
    </w:tbl>
    <w:p w14:paraId="2BFDC878" w14:textId="77777777" w:rsidR="00437C85" w:rsidRPr="002B16CB" w:rsidRDefault="00437C85" w:rsidP="001C308C">
      <w:pPr>
        <w:pStyle w:val="odrka2"/>
        <w:numPr>
          <w:ilvl w:val="0"/>
          <w:numId w:val="0"/>
        </w:numPr>
        <w:rPr>
          <w:sz w:val="2"/>
          <w:szCs w:val="2"/>
        </w:rPr>
      </w:pPr>
    </w:p>
    <w:p w14:paraId="420069A7" w14:textId="77777777" w:rsidR="00FD315E" w:rsidRDefault="00FD315E">
      <w:r>
        <w:rPr>
          <w:i/>
        </w:rP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9"/>
        <w:gridCol w:w="5063"/>
        <w:gridCol w:w="4642"/>
      </w:tblGrid>
      <w:tr w:rsidR="00635234" w14:paraId="0D05C8E5" w14:textId="77777777">
        <w:trPr>
          <w:trHeight w:val="887"/>
        </w:trPr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4E1FF24" w14:textId="77777777" w:rsidR="00635234" w:rsidRPr="00015E44" w:rsidRDefault="00635234" w:rsidP="009E6D97">
            <w:pPr>
              <w:pStyle w:val="kapitolka"/>
              <w:tabs>
                <w:tab w:val="right" w:pos="14546"/>
              </w:tabs>
              <w:spacing w:before="0" w:after="0" w:line="240" w:lineRule="auto"/>
              <w:jc w:val="center"/>
            </w:pPr>
            <w:r>
              <w:lastRenderedPageBreak/>
              <w:t xml:space="preserve">Hudební výchova </w:t>
            </w:r>
            <w:r>
              <w:tab/>
            </w:r>
            <w:r w:rsidRPr="00015E44">
              <w:t>1. ročník</w:t>
            </w:r>
          </w:p>
        </w:tc>
      </w:tr>
      <w:tr w:rsidR="00635234" w14:paraId="46F9549B" w14:textId="77777777">
        <w:tc>
          <w:tcPr>
            <w:tcW w:w="5179" w:type="dxa"/>
            <w:vAlign w:val="center"/>
          </w:tcPr>
          <w:p w14:paraId="31F8B13D" w14:textId="77777777" w:rsidR="00635234" w:rsidRDefault="00635234" w:rsidP="003F66E4">
            <w:pPr>
              <w:pStyle w:val="tabulkanadpis"/>
              <w:snapToGrid w:val="0"/>
              <w:ind w:left="360"/>
            </w:pPr>
            <w:r>
              <w:t xml:space="preserve">Školní výstupy </w:t>
            </w:r>
          </w:p>
          <w:p w14:paraId="2CB445E8" w14:textId="77777777" w:rsidR="00635234" w:rsidRDefault="00635234" w:rsidP="003F66E4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>Žák:</w:t>
            </w:r>
          </w:p>
        </w:tc>
        <w:tc>
          <w:tcPr>
            <w:tcW w:w="5063" w:type="dxa"/>
            <w:vAlign w:val="center"/>
          </w:tcPr>
          <w:p w14:paraId="1AEA9978" w14:textId="77777777" w:rsidR="00635234" w:rsidRDefault="00635234" w:rsidP="003F66E4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>Učivo</w:t>
            </w:r>
          </w:p>
        </w:tc>
        <w:tc>
          <w:tcPr>
            <w:tcW w:w="4642" w:type="dxa"/>
          </w:tcPr>
          <w:p w14:paraId="350E4F4F" w14:textId="77777777" w:rsidR="00DC7A7A" w:rsidRDefault="00635234" w:rsidP="003F66E4">
            <w:pPr>
              <w:pStyle w:val="tabulkanadpis"/>
              <w:snapToGrid w:val="0"/>
              <w:ind w:left="360"/>
            </w:pPr>
            <w:r>
              <w:t>Mezipředmětové vztahy,</w:t>
            </w:r>
          </w:p>
          <w:p w14:paraId="010564D1" w14:textId="77777777" w:rsidR="00635234" w:rsidRDefault="00635234" w:rsidP="003F66E4">
            <w:pPr>
              <w:pStyle w:val="tabulkanadpis"/>
              <w:snapToGrid w:val="0"/>
              <w:ind w:left="360"/>
              <w:rPr>
                <w:b w:val="0"/>
                <w:bCs/>
              </w:rPr>
            </w:pPr>
            <w:r>
              <w:t xml:space="preserve"> průřezová témata</w:t>
            </w:r>
          </w:p>
        </w:tc>
      </w:tr>
      <w:tr w:rsidR="00635234" w14:paraId="3BA1D1E5" w14:textId="77777777">
        <w:tc>
          <w:tcPr>
            <w:tcW w:w="5179" w:type="dxa"/>
          </w:tcPr>
          <w:p w14:paraId="662F9E5E" w14:textId="77777777" w:rsidR="00635234" w:rsidRDefault="00635234" w:rsidP="00CC4A8F">
            <w:pPr>
              <w:pStyle w:val="odrka"/>
            </w:pPr>
            <w:r>
              <w:t>uplatňuje zásady hlasové hygieny v běžném životě</w:t>
            </w:r>
          </w:p>
          <w:p w14:paraId="4BDB5C35" w14:textId="77777777" w:rsidR="00635234" w:rsidRDefault="00635234" w:rsidP="00CC4A8F">
            <w:pPr>
              <w:pStyle w:val="odrka"/>
            </w:pPr>
            <w:r>
              <w:t>využívá svého individuálního pěveckého potenciálu při zpěvu, při mluveném projevu vede svůj hlas zněle a přirozeně, správně artikuluje</w:t>
            </w:r>
          </w:p>
          <w:p w14:paraId="396D31D9" w14:textId="77777777" w:rsidR="00635234" w:rsidRDefault="00635234" w:rsidP="00CC4A8F">
            <w:pPr>
              <w:pStyle w:val="odrka"/>
            </w:pPr>
            <w:r>
              <w:t>zpívá jednohlasé písně, kánony, lidový dvojhlas (na základě hudebních schopností a dovedností, a rozložení hlasů ve třídě)</w:t>
            </w:r>
          </w:p>
          <w:p w14:paraId="2D1E2E72" w14:textId="77777777" w:rsidR="00635234" w:rsidRDefault="00635234" w:rsidP="00CC4A8F">
            <w:pPr>
              <w:pStyle w:val="odrka"/>
            </w:pPr>
            <w:r>
              <w:t>reprodukuje zpívaný (hraný) vzor na základě svých individuálních schopností a dovedností</w:t>
            </w:r>
          </w:p>
          <w:p w14:paraId="79E8925E" w14:textId="77777777" w:rsidR="00635234" w:rsidRDefault="00635234" w:rsidP="00CC4A8F">
            <w:pPr>
              <w:pStyle w:val="odrka"/>
            </w:pPr>
            <w:r>
              <w:t>provádí jednoduché hudební imp</w:t>
            </w:r>
            <w:r w:rsidR="006D541C">
              <w:t>rovizace na zákl. svých individuálních</w:t>
            </w:r>
            <w:r>
              <w:t xml:space="preserve"> schopností a dovedností</w:t>
            </w:r>
          </w:p>
          <w:p w14:paraId="6A4420DF" w14:textId="77777777" w:rsidR="00635234" w:rsidRDefault="00635234" w:rsidP="00CC4A8F">
            <w:pPr>
              <w:pStyle w:val="odrka"/>
            </w:pPr>
            <w:r>
              <w:t>vytváří tonální představu dur, moll, ale i intervalovou 1 – 8</w:t>
            </w:r>
          </w:p>
          <w:p w14:paraId="52AE0D9C" w14:textId="77777777" w:rsidR="00635234" w:rsidRDefault="00635234" w:rsidP="00CC4A8F">
            <w:pPr>
              <w:pStyle w:val="odrka"/>
            </w:pPr>
            <w:r>
              <w:t>rytmizuje jednoduché texty</w:t>
            </w:r>
          </w:p>
          <w:p w14:paraId="7A4D0A83" w14:textId="77777777" w:rsidR="00635234" w:rsidRDefault="00635234" w:rsidP="00CC4A8F">
            <w:pPr>
              <w:pStyle w:val="odrka"/>
            </w:pPr>
            <w:r>
              <w:t xml:space="preserve">používá rytmické nástroje </w:t>
            </w:r>
            <w:proofErr w:type="spellStart"/>
            <w:r>
              <w:t>Orffova</w:t>
            </w:r>
            <w:proofErr w:type="spellEnd"/>
            <w:r>
              <w:t xml:space="preserve"> instrumentáře k</w:t>
            </w:r>
            <w:r w:rsidR="004C5A2D">
              <w:t> </w:t>
            </w:r>
            <w:r>
              <w:t>doprovodné hře</w:t>
            </w:r>
          </w:p>
        </w:tc>
        <w:tc>
          <w:tcPr>
            <w:tcW w:w="5063" w:type="dxa"/>
          </w:tcPr>
          <w:p w14:paraId="7899328E" w14:textId="77777777" w:rsidR="00635234" w:rsidRDefault="00C679C7" w:rsidP="00E02A5F">
            <w:pPr>
              <w:pStyle w:val="nadpisve2sl"/>
            </w:pPr>
            <w:r>
              <w:t>H</w:t>
            </w:r>
            <w:r w:rsidR="00635234">
              <w:t>lasová výchova</w:t>
            </w:r>
          </w:p>
          <w:p w14:paraId="2835723D" w14:textId="77777777" w:rsidR="00635234" w:rsidRDefault="00635234" w:rsidP="00CC4A8F">
            <w:pPr>
              <w:pStyle w:val="odrka"/>
            </w:pPr>
            <w:r>
              <w:t>správné dýchání</w:t>
            </w:r>
          </w:p>
          <w:p w14:paraId="256C635B" w14:textId="77777777" w:rsidR="00635234" w:rsidRDefault="00635234" w:rsidP="00CC4A8F">
            <w:pPr>
              <w:pStyle w:val="odrka"/>
            </w:pPr>
            <w:r>
              <w:t>hlasová hygiena</w:t>
            </w:r>
          </w:p>
          <w:p w14:paraId="4A2C61B1" w14:textId="77777777" w:rsidR="00635234" w:rsidRDefault="00635234" w:rsidP="00CC4A8F">
            <w:pPr>
              <w:pStyle w:val="odrka"/>
            </w:pPr>
            <w:r>
              <w:t>rozezpívání</w:t>
            </w:r>
          </w:p>
          <w:p w14:paraId="23AC8FA8" w14:textId="77777777" w:rsidR="00635234" w:rsidRDefault="00635234" w:rsidP="00CC4A8F">
            <w:pPr>
              <w:pStyle w:val="odrka"/>
            </w:pPr>
            <w:r>
              <w:t>správné tvoření tónů</w:t>
            </w:r>
          </w:p>
          <w:p w14:paraId="2E0FD708" w14:textId="77777777" w:rsidR="00635234" w:rsidRDefault="00635234" w:rsidP="00CC4A8F">
            <w:pPr>
              <w:pStyle w:val="odrka"/>
            </w:pPr>
            <w:r>
              <w:t>artikulace</w:t>
            </w:r>
          </w:p>
          <w:p w14:paraId="30B90DD2" w14:textId="77777777" w:rsidR="00635234" w:rsidRDefault="00635234" w:rsidP="00CC4A8F">
            <w:pPr>
              <w:pStyle w:val="odrka"/>
            </w:pPr>
            <w:r>
              <w:t>hlavový tón</w:t>
            </w:r>
          </w:p>
          <w:p w14:paraId="465408CE" w14:textId="77777777" w:rsidR="00635234" w:rsidRDefault="00C679C7" w:rsidP="00E02A5F">
            <w:pPr>
              <w:pStyle w:val="nadpisve2sl"/>
            </w:pPr>
            <w:r>
              <w:t>Z</w:t>
            </w:r>
            <w:r w:rsidR="00635234">
              <w:t>pěv</w:t>
            </w:r>
          </w:p>
          <w:p w14:paraId="20E2A6AC" w14:textId="77777777" w:rsidR="00635234" w:rsidRDefault="00635234" w:rsidP="00CC4A8F">
            <w:pPr>
              <w:pStyle w:val="odrka"/>
            </w:pPr>
            <w:r>
              <w:t>jednohlasé písně lidové a umělé</w:t>
            </w:r>
          </w:p>
          <w:p w14:paraId="3220D42D" w14:textId="77777777" w:rsidR="00635234" w:rsidRDefault="00635234" w:rsidP="00CC4A8F">
            <w:pPr>
              <w:pStyle w:val="odrka"/>
            </w:pPr>
            <w:r>
              <w:t>kánony lidové a umělé</w:t>
            </w:r>
          </w:p>
          <w:p w14:paraId="307884F6" w14:textId="77777777" w:rsidR="00635234" w:rsidRDefault="00635234" w:rsidP="00CC4A8F">
            <w:pPr>
              <w:pStyle w:val="odrka"/>
            </w:pPr>
            <w:r>
              <w:t>úpravy lidových i umělých písní</w:t>
            </w:r>
          </w:p>
          <w:p w14:paraId="1A919734" w14:textId="77777777" w:rsidR="00635234" w:rsidRDefault="00C679C7" w:rsidP="00E02A5F">
            <w:pPr>
              <w:pStyle w:val="nadpisve2sl"/>
            </w:pPr>
            <w:r>
              <w:t>I</w:t>
            </w:r>
            <w:r w:rsidR="00635234">
              <w:t>ntonace</w:t>
            </w:r>
          </w:p>
          <w:p w14:paraId="5E626474" w14:textId="77777777" w:rsidR="00635234" w:rsidRDefault="00635234" w:rsidP="00CC4A8F">
            <w:pPr>
              <w:pStyle w:val="odrka"/>
            </w:pPr>
            <w:r>
              <w:t>zpěv hudebních motivů</w:t>
            </w:r>
            <w:r w:rsidR="00C679C7">
              <w:t xml:space="preserve">, </w:t>
            </w:r>
            <w:r>
              <w:t>imitace</w:t>
            </w:r>
          </w:p>
          <w:p w14:paraId="7FB4A9AD" w14:textId="77777777" w:rsidR="00635234" w:rsidRDefault="00635234" w:rsidP="00CC4A8F">
            <w:pPr>
              <w:pStyle w:val="odrka"/>
            </w:pPr>
            <w:r>
              <w:t>intonační výcvik</w:t>
            </w:r>
          </w:p>
          <w:p w14:paraId="50DE557F" w14:textId="77777777" w:rsidR="00635234" w:rsidRDefault="00C679C7" w:rsidP="00E02A5F">
            <w:pPr>
              <w:pStyle w:val="nadpisve2sl"/>
            </w:pPr>
            <w:r>
              <w:t>I</w:t>
            </w:r>
            <w:r w:rsidR="00635234">
              <w:t>ntervaly</w:t>
            </w:r>
          </w:p>
          <w:p w14:paraId="7C82C884" w14:textId="77777777" w:rsidR="00635234" w:rsidRDefault="00635234" w:rsidP="00CC4A8F">
            <w:pPr>
              <w:pStyle w:val="odrka"/>
            </w:pPr>
            <w:r>
              <w:t>opěrné písně</w:t>
            </w:r>
          </w:p>
          <w:p w14:paraId="405378EC" w14:textId="77777777" w:rsidR="00635234" w:rsidRDefault="00635234" w:rsidP="00CC4A8F">
            <w:pPr>
              <w:pStyle w:val="odrka"/>
            </w:pPr>
            <w:r>
              <w:t>základ harmonie (T, D, S)</w:t>
            </w:r>
          </w:p>
          <w:p w14:paraId="5D52D112" w14:textId="77777777" w:rsidR="00635234" w:rsidRDefault="00C679C7" w:rsidP="00E02A5F">
            <w:pPr>
              <w:pStyle w:val="nadpisve2sl"/>
            </w:pPr>
            <w:r>
              <w:t>R</w:t>
            </w:r>
            <w:r w:rsidR="00635234">
              <w:t>ytmický výcvik</w:t>
            </w:r>
          </w:p>
          <w:p w14:paraId="4D2B897D" w14:textId="77777777" w:rsidR="00635234" w:rsidRDefault="00635234" w:rsidP="00CC4A8F">
            <w:pPr>
              <w:pStyle w:val="odrka"/>
            </w:pPr>
            <w:r>
              <w:t>hra na tělo</w:t>
            </w:r>
          </w:p>
          <w:p w14:paraId="1A46541C" w14:textId="77777777" w:rsidR="00635234" w:rsidRDefault="00635234" w:rsidP="00CC4A8F">
            <w:pPr>
              <w:pStyle w:val="odrka"/>
            </w:pPr>
            <w:proofErr w:type="spellStart"/>
            <w:r>
              <w:t>Orffův</w:t>
            </w:r>
            <w:proofErr w:type="spellEnd"/>
            <w:r>
              <w:t xml:space="preserve"> instrumentář</w:t>
            </w:r>
          </w:p>
          <w:p w14:paraId="17156588" w14:textId="77777777" w:rsidR="00635234" w:rsidRDefault="00635234" w:rsidP="00CC4A8F">
            <w:pPr>
              <w:pStyle w:val="odrka"/>
            </w:pPr>
            <w:r>
              <w:t>rytmizace textů a písní rytmickými nástroji</w:t>
            </w:r>
          </w:p>
          <w:p w14:paraId="2AE4BE17" w14:textId="77777777" w:rsidR="00CC4A8F" w:rsidRDefault="00CC4A8F" w:rsidP="00CC4A8F">
            <w:pPr>
              <w:pStyle w:val="odrka"/>
              <w:tabs>
                <w:tab w:val="clear" w:pos="340"/>
              </w:tabs>
              <w:ind w:left="113" w:firstLine="0"/>
            </w:pPr>
          </w:p>
        </w:tc>
        <w:tc>
          <w:tcPr>
            <w:tcW w:w="4642" w:type="dxa"/>
          </w:tcPr>
          <w:p w14:paraId="245D4E3A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2A8EC0B1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418313ED" w14:textId="77777777" w:rsidR="00635234" w:rsidRPr="00E76026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Pr="00E76026">
              <w:rPr>
                <w:rFonts w:ascii="Book Antiqua" w:hAnsi="Book Antiqua" w:cs="Arial"/>
                <w:sz w:val="20"/>
              </w:rPr>
              <w:t xml:space="preserve">kultivování osobnosti žáků a </w:t>
            </w:r>
            <w:proofErr w:type="gramStart"/>
            <w:r w:rsidRPr="00E76026">
              <w:rPr>
                <w:rFonts w:ascii="Book Antiqua" w:hAnsi="Book Antiqua" w:cs="Arial"/>
                <w:sz w:val="20"/>
              </w:rPr>
              <w:t>formování  jejich</w:t>
            </w:r>
            <w:proofErr w:type="gramEnd"/>
            <w:r w:rsidRPr="00E76026">
              <w:rPr>
                <w:rFonts w:ascii="Book Antiqua" w:hAnsi="Book Antiqua" w:cs="Arial"/>
                <w:sz w:val="20"/>
              </w:rPr>
              <w:t xml:space="preserve"> chování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5CA04BD4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0C89F0F7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bCs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(referáty)</w:t>
            </w:r>
          </w:p>
          <w:p w14:paraId="22EDEB41" w14:textId="77777777" w:rsidR="00635234" w:rsidRDefault="00635234" w:rsidP="003F66E4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</w:p>
          <w:p w14:paraId="1C66E6F2" w14:textId="77777777" w:rsidR="00D13188" w:rsidRDefault="00D13188" w:rsidP="00D13188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szCs w:val="20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t>BI</w:t>
            </w:r>
            <w:r>
              <w:rPr>
                <w:rFonts w:ascii="Book Antiqua" w:hAnsi="Book Antiqua"/>
                <w:szCs w:val="20"/>
              </w:rPr>
              <w:t xml:space="preserve"> – hlasové ústrojí</w:t>
            </w:r>
          </w:p>
          <w:p w14:paraId="32B68C96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lidová a umělá píseň</w:t>
            </w:r>
          </w:p>
          <w:p w14:paraId="203C1296" w14:textId="77777777" w:rsidR="00635234" w:rsidRDefault="00D13188" w:rsidP="003F66E4">
            <w:pPr>
              <w:pStyle w:val="nadpisy"/>
              <w:spacing w:before="0" w:after="0" w:line="240" w:lineRule="auto"/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  <w:bCs/>
                <w:szCs w:val="20"/>
              </w:rPr>
              <w:t>TV</w:t>
            </w:r>
            <w:r>
              <w:rPr>
                <w:rFonts w:ascii="Book Antiqua" w:hAnsi="Book Antiqua"/>
                <w:szCs w:val="20"/>
              </w:rPr>
              <w:t xml:space="preserve"> – pohybové aktivity</w:t>
            </w:r>
          </w:p>
        </w:tc>
      </w:tr>
      <w:tr w:rsidR="00635234" w14:paraId="4874ECEA" w14:textId="77777777">
        <w:tc>
          <w:tcPr>
            <w:tcW w:w="5179" w:type="dxa"/>
          </w:tcPr>
          <w:p w14:paraId="49FE0A05" w14:textId="77777777" w:rsidR="00635234" w:rsidRDefault="00635234" w:rsidP="00CC4A8F">
            <w:pPr>
              <w:pStyle w:val="odrka"/>
            </w:pPr>
            <w:r>
              <w:t>užívá melodických nástrojů při individuálních i</w:t>
            </w:r>
            <w:r w:rsidR="006D541C">
              <w:t> </w:t>
            </w:r>
            <w:r>
              <w:t xml:space="preserve">společných hudebních aktivitách přiměřeně svým hudebním schopnostem a dovednostem </w:t>
            </w:r>
          </w:p>
          <w:p w14:paraId="31D334C3" w14:textId="77777777" w:rsidR="00635234" w:rsidRDefault="00635234" w:rsidP="00CC4A8F">
            <w:pPr>
              <w:pStyle w:val="odrka"/>
            </w:pPr>
            <w:r>
              <w:lastRenderedPageBreak/>
              <w:t>orientuje se v notovém zápise vokálních,</w:t>
            </w:r>
            <w:r w:rsidR="00E85F4D">
              <w:t xml:space="preserve"> </w:t>
            </w:r>
            <w:r>
              <w:t>instrumentálních i vokálně-instrument</w:t>
            </w:r>
            <w:r w:rsidR="00E85F4D">
              <w:t>álních</w:t>
            </w:r>
            <w:r w:rsidR="00C679C7">
              <w:t xml:space="preserve"> </w:t>
            </w:r>
            <w:r>
              <w:t>skladeb úměrně svým možnostem</w:t>
            </w:r>
          </w:p>
        </w:tc>
        <w:tc>
          <w:tcPr>
            <w:tcW w:w="5063" w:type="dxa"/>
          </w:tcPr>
          <w:p w14:paraId="0E9BF99B" w14:textId="77777777" w:rsidR="00635234" w:rsidRDefault="00C679C7" w:rsidP="00E02A5F">
            <w:pPr>
              <w:pStyle w:val="nadpisve2sl"/>
            </w:pPr>
            <w:r>
              <w:lastRenderedPageBreak/>
              <w:t>H</w:t>
            </w:r>
            <w:r w:rsidR="00635234">
              <w:t xml:space="preserve">ra na hudební nástroje </w:t>
            </w:r>
          </w:p>
          <w:p w14:paraId="10C35DD8" w14:textId="77777777" w:rsidR="00635234" w:rsidRDefault="00635234" w:rsidP="00CC4A8F">
            <w:pPr>
              <w:pStyle w:val="odrka"/>
            </w:pPr>
            <w:r>
              <w:t xml:space="preserve">nauka o hudebních nástrojích </w:t>
            </w:r>
          </w:p>
          <w:p w14:paraId="31F3D33A" w14:textId="77777777" w:rsidR="00635234" w:rsidRDefault="00C679C7" w:rsidP="00E02A5F">
            <w:pPr>
              <w:pStyle w:val="nadpisve2sl"/>
            </w:pPr>
            <w:r>
              <w:t>P</w:t>
            </w:r>
            <w:r w:rsidR="00635234">
              <w:t xml:space="preserve">artitura </w:t>
            </w:r>
          </w:p>
          <w:p w14:paraId="71FB34E7" w14:textId="77777777" w:rsidR="00635234" w:rsidRDefault="00635234" w:rsidP="00CC4A8F">
            <w:pPr>
              <w:pStyle w:val="odrka"/>
            </w:pPr>
            <w:r>
              <w:lastRenderedPageBreak/>
              <w:t>vývoj notace</w:t>
            </w:r>
          </w:p>
        </w:tc>
        <w:tc>
          <w:tcPr>
            <w:tcW w:w="4642" w:type="dxa"/>
          </w:tcPr>
          <w:p w14:paraId="4D298425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14:paraId="4CBF4D97" w14:textId="77777777" w:rsidR="00635234" w:rsidRPr="00D13188" w:rsidRDefault="00635234" w:rsidP="00D13188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 w:rsidRPr="00D13188">
              <w:rPr>
                <w:rFonts w:ascii="Book Antiqua" w:hAnsi="Book Antiqua"/>
                <w:szCs w:val="24"/>
              </w:rPr>
              <w:t>Poznávání a rozvoj vlastní osobnosti</w:t>
            </w:r>
          </w:p>
          <w:p w14:paraId="62108500" w14:textId="77777777" w:rsidR="00635234" w:rsidRDefault="00635234" w:rsidP="003F66E4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(organizování koncertů a aktivní účast)</w:t>
            </w:r>
          </w:p>
          <w:p w14:paraId="2ECB4777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47815A60" w14:textId="77777777" w:rsidR="00635234" w:rsidRDefault="00635234" w:rsidP="003F66E4">
            <w:r>
              <w:rPr>
                <w:rFonts w:ascii="Arial" w:hAnsi="Arial" w:cs="Arial"/>
                <w:sz w:val="18"/>
              </w:rPr>
              <w:lastRenderedPageBreak/>
              <w:t>(</w:t>
            </w:r>
            <w:r>
              <w:rPr>
                <w:rFonts w:ascii="Book Antiqua" w:hAnsi="Book Antiqua" w:cs="Arial"/>
                <w:sz w:val="20"/>
              </w:rPr>
              <w:t>spolupráce s jinými školami)</w:t>
            </w:r>
          </w:p>
        </w:tc>
      </w:tr>
      <w:tr w:rsidR="00635234" w14:paraId="023A0544" w14:textId="77777777">
        <w:tc>
          <w:tcPr>
            <w:tcW w:w="5179" w:type="dxa"/>
          </w:tcPr>
          <w:p w14:paraId="48B1B742" w14:textId="77777777" w:rsidR="00635234" w:rsidRDefault="00635234" w:rsidP="00CC4A8F">
            <w:pPr>
              <w:pStyle w:val="odrka"/>
            </w:pPr>
            <w:r>
              <w:t>reaguje na hudbu pohybem a ztvárňuje ji úměrně svým hudebním schopnostem a pohybovým dispozicím</w:t>
            </w:r>
          </w:p>
        </w:tc>
        <w:tc>
          <w:tcPr>
            <w:tcW w:w="5063" w:type="dxa"/>
          </w:tcPr>
          <w:p w14:paraId="64D0282E" w14:textId="77777777" w:rsidR="00635234" w:rsidRDefault="00C679C7" w:rsidP="00E02A5F">
            <w:pPr>
              <w:pStyle w:val="nadpisve2sl"/>
            </w:pPr>
            <w:r>
              <w:t>T</w:t>
            </w:r>
            <w:r w:rsidR="00635234">
              <w:t xml:space="preserve">anec </w:t>
            </w:r>
          </w:p>
          <w:p w14:paraId="20A2584F" w14:textId="77777777" w:rsidR="00635234" w:rsidRDefault="00635234" w:rsidP="00CC4A8F">
            <w:pPr>
              <w:pStyle w:val="odrka"/>
            </w:pPr>
            <w:r>
              <w:t xml:space="preserve">dobové tance </w:t>
            </w:r>
          </w:p>
          <w:p w14:paraId="0F22A23F" w14:textId="77777777" w:rsidR="00635234" w:rsidRDefault="00635234" w:rsidP="00CC4A8F">
            <w:pPr>
              <w:pStyle w:val="odrka"/>
            </w:pPr>
            <w:r>
              <w:t xml:space="preserve">lidové a umělé tance </w:t>
            </w:r>
          </w:p>
          <w:p w14:paraId="3EB712AB" w14:textId="77777777" w:rsidR="00635234" w:rsidRDefault="00635234" w:rsidP="00CC4A8F">
            <w:pPr>
              <w:pStyle w:val="odrka"/>
            </w:pPr>
            <w:r>
              <w:t>reprodukce pohybů</w:t>
            </w:r>
          </w:p>
        </w:tc>
        <w:tc>
          <w:tcPr>
            <w:tcW w:w="4642" w:type="dxa"/>
          </w:tcPr>
          <w:p w14:paraId="1054046A" w14:textId="77777777" w:rsidR="00635234" w:rsidRDefault="00635234" w:rsidP="003F66E4">
            <w:pPr>
              <w:autoSpaceDE w:val="0"/>
              <w:autoSpaceDN w:val="0"/>
              <w:adjustRightInd w:val="0"/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TV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pohybové aktivity</w:t>
            </w:r>
          </w:p>
        </w:tc>
      </w:tr>
      <w:tr w:rsidR="00635234" w14:paraId="7E27CBFC" w14:textId="77777777">
        <w:tc>
          <w:tcPr>
            <w:tcW w:w="5179" w:type="dxa"/>
          </w:tcPr>
          <w:p w14:paraId="06E8C25F" w14:textId="77777777" w:rsidR="00635234" w:rsidRDefault="00635234" w:rsidP="00CC4A8F">
            <w:pPr>
              <w:pStyle w:val="odrka"/>
            </w:pPr>
            <w:r>
              <w:t>vyděluje podstatné hudební znaky z proudu znějící hudby, rozpoznává hudebně výrazové prostředky užité ve skladbě, uvědomuje si hudební formu díla a k dílu přistupuje jako k logicky utvářenému celku</w:t>
            </w:r>
          </w:p>
        </w:tc>
        <w:tc>
          <w:tcPr>
            <w:tcW w:w="5063" w:type="dxa"/>
          </w:tcPr>
          <w:p w14:paraId="2A7560A0" w14:textId="77777777" w:rsidR="00635234" w:rsidRDefault="00C679C7" w:rsidP="00E02A5F">
            <w:pPr>
              <w:pStyle w:val="nadpisve2sl"/>
            </w:pPr>
            <w:r>
              <w:t>H</w:t>
            </w:r>
            <w:r w:rsidR="00635234">
              <w:t xml:space="preserve">udební myšlení v období </w:t>
            </w:r>
          </w:p>
          <w:p w14:paraId="7408A7BD" w14:textId="77777777" w:rsidR="00635234" w:rsidRDefault="00635234" w:rsidP="00CC4A8F">
            <w:pPr>
              <w:pStyle w:val="odrka"/>
            </w:pPr>
            <w:r>
              <w:t>rytmicko-</w:t>
            </w:r>
            <w:proofErr w:type="spellStart"/>
            <w:r>
              <w:t>monomelodickém</w:t>
            </w:r>
            <w:proofErr w:type="spellEnd"/>
            <w:r>
              <w:t xml:space="preserve"> (starověk)</w:t>
            </w:r>
          </w:p>
          <w:p w14:paraId="0B17F583" w14:textId="77777777" w:rsidR="00635234" w:rsidRDefault="00635234" w:rsidP="00CC4A8F">
            <w:pPr>
              <w:pStyle w:val="odrka"/>
            </w:pPr>
            <w:r>
              <w:t>polymelodickém (středověk – renesance)</w:t>
            </w:r>
          </w:p>
          <w:p w14:paraId="3132576A" w14:textId="77777777" w:rsidR="00635234" w:rsidRDefault="00635234" w:rsidP="00CC4A8F">
            <w:pPr>
              <w:pStyle w:val="odrka"/>
            </w:pPr>
            <w:r>
              <w:t>melodicko-harmonickém (baroko)</w:t>
            </w:r>
          </w:p>
          <w:p w14:paraId="73505984" w14:textId="77777777" w:rsidR="00635234" w:rsidRPr="00C679C7" w:rsidRDefault="00635234" w:rsidP="00CC4A8F">
            <w:pPr>
              <w:pStyle w:val="odrka"/>
            </w:pPr>
            <w:r>
              <w:t>rytmus, melodie, výrazové prostředky, tónina; hudební formy: organu</w:t>
            </w:r>
            <w:r w:rsidR="00E02A5F">
              <w:t>m, kánon, moteto, mše, madrigal</w:t>
            </w:r>
          </w:p>
        </w:tc>
        <w:tc>
          <w:tcPr>
            <w:tcW w:w="4642" w:type="dxa"/>
          </w:tcPr>
          <w:p w14:paraId="6C871F40" w14:textId="77777777"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proofErr w:type="gramStart"/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D541C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</w:t>
            </w:r>
            <w:proofErr w:type="gramEnd"/>
            <w:r>
              <w:rPr>
                <w:rFonts w:ascii="Book Antiqua" w:hAnsi="Book Antiqua"/>
                <w:sz w:val="20"/>
                <w:szCs w:val="20"/>
              </w:rPr>
              <w:t xml:space="preserve"> umění starověku a novověku</w:t>
            </w:r>
          </w:p>
          <w:p w14:paraId="16C6D5A9" w14:textId="77777777"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14:paraId="64FF6E2A" w14:textId="77777777"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</w:p>
          <w:p w14:paraId="36321CD2" w14:textId="77777777" w:rsidR="00635234" w:rsidRDefault="00635234" w:rsidP="006D541C">
            <w:pPr>
              <w:tabs>
                <w:tab w:val="left" w:pos="335"/>
              </w:tabs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LA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latinského jazyka v nejstarší hudbě</w:t>
            </w:r>
          </w:p>
          <w:p w14:paraId="3B887CC8" w14:textId="77777777" w:rsidR="00635234" w:rsidRDefault="00635234" w:rsidP="003F66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5234" w14:paraId="7A0F1641" w14:textId="77777777">
        <w:tc>
          <w:tcPr>
            <w:tcW w:w="5179" w:type="dxa"/>
          </w:tcPr>
          <w:p w14:paraId="57C97FC0" w14:textId="77777777" w:rsidR="00635234" w:rsidRDefault="00635234" w:rsidP="00CC4A8F">
            <w:pPr>
              <w:pStyle w:val="odrka"/>
            </w:pPr>
            <w:r>
              <w:t>popíše a na příkladech ukáže důležité znaky tvorby a interpretace hudebního díla, vysvětlí, v čem tkví originální a nezaměnitelný přínos skladatele a interpreta</w:t>
            </w:r>
          </w:p>
        </w:tc>
        <w:tc>
          <w:tcPr>
            <w:tcW w:w="5063" w:type="dxa"/>
          </w:tcPr>
          <w:p w14:paraId="6836D6AB" w14:textId="77777777" w:rsidR="00635234" w:rsidRDefault="00C679C7" w:rsidP="00C679C7">
            <w:pPr>
              <w:pStyle w:val="nadpisve2sl"/>
            </w:pPr>
            <w:r>
              <w:t>T</w:t>
            </w:r>
            <w:r w:rsidR="00635234">
              <w:t xml:space="preserve">vůrce hudby a interpret </w:t>
            </w:r>
          </w:p>
          <w:p w14:paraId="1AD649DF" w14:textId="77777777" w:rsidR="00635234" w:rsidRDefault="00635234" w:rsidP="00CC4A8F">
            <w:pPr>
              <w:pStyle w:val="odrka"/>
            </w:pPr>
            <w:r w:rsidRPr="00C679C7">
              <w:t xml:space="preserve">tvůrce a interpret jako jedna osoba, řecké hudební </w:t>
            </w:r>
            <w:r w:rsidR="00C679C7" w:rsidRPr="00C679C7">
              <w:t>u</w:t>
            </w:r>
            <w:r w:rsidRPr="00C679C7">
              <w:t xml:space="preserve">mění, raný středověk, skladatelé </w:t>
            </w:r>
            <w:proofErr w:type="spellStart"/>
            <w:r w:rsidRPr="00C679C7">
              <w:t>Ars</w:t>
            </w:r>
            <w:proofErr w:type="spellEnd"/>
            <w:r w:rsidRPr="00C679C7">
              <w:t xml:space="preserve"> </w:t>
            </w:r>
            <w:proofErr w:type="spellStart"/>
            <w:r w:rsidRPr="00C679C7">
              <w:t>antiqua</w:t>
            </w:r>
            <w:proofErr w:type="spellEnd"/>
            <w:r w:rsidRPr="00C679C7">
              <w:t xml:space="preserve"> a </w:t>
            </w:r>
            <w:proofErr w:type="spellStart"/>
            <w:r w:rsidRPr="00C679C7">
              <w:t>Arsnova</w:t>
            </w:r>
            <w:proofErr w:type="spellEnd"/>
            <w:r w:rsidRPr="00C679C7">
              <w:t xml:space="preserve">, nizozemští skladatelé a přísná imitace, </w:t>
            </w:r>
            <w:proofErr w:type="spellStart"/>
            <w:r w:rsidRPr="00C679C7">
              <w:t>Palestrina</w:t>
            </w:r>
            <w:proofErr w:type="spellEnd"/>
            <w:r w:rsidRPr="00C679C7">
              <w:t xml:space="preserve">, </w:t>
            </w:r>
            <w:proofErr w:type="spellStart"/>
            <w:r w:rsidRPr="00C679C7">
              <w:t>Lasso</w:t>
            </w:r>
            <w:proofErr w:type="spellEnd"/>
            <w:r w:rsidRPr="00C679C7">
              <w:t>; čeští skladatelé –</w:t>
            </w:r>
            <w:r w:rsidR="00E85F4D">
              <w:t xml:space="preserve"> Vodňanský, K. Harant, A.</w:t>
            </w:r>
            <w:r w:rsidRPr="00C679C7">
              <w:t xml:space="preserve"> Michna, B. M.</w:t>
            </w:r>
            <w:r>
              <w:t xml:space="preserve"> Černohorský; </w:t>
            </w:r>
          </w:p>
          <w:p w14:paraId="29DCAB22" w14:textId="77777777" w:rsidR="00635234" w:rsidRPr="00C679C7" w:rsidRDefault="00635234" w:rsidP="00CC4A8F">
            <w:pPr>
              <w:pStyle w:val="odrka"/>
            </w:pPr>
            <w:r>
              <w:t xml:space="preserve">Bach, Mozart, Chopin, </w:t>
            </w:r>
            <w:proofErr w:type="spellStart"/>
            <w:r>
              <w:t>Schumann</w:t>
            </w:r>
            <w:proofErr w:type="spellEnd"/>
            <w:r>
              <w:t xml:space="preserve">, </w:t>
            </w:r>
            <w:proofErr w:type="spellStart"/>
            <w:r>
              <w:t>Liszt</w:t>
            </w:r>
            <w:proofErr w:type="spellEnd"/>
          </w:p>
        </w:tc>
        <w:tc>
          <w:tcPr>
            <w:tcW w:w="4642" w:type="dxa"/>
          </w:tcPr>
          <w:p w14:paraId="119DF6E5" w14:textId="77777777" w:rsidR="00D13188" w:rsidRDefault="00D13188" w:rsidP="00D13188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PT VMEGS</w:t>
            </w:r>
          </w:p>
          <w:p w14:paraId="741563DD" w14:textId="77777777" w:rsidR="00D13188" w:rsidRDefault="00D13188" w:rsidP="00D13188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Žijeme v Evropě</w:t>
            </w:r>
          </w:p>
          <w:p w14:paraId="73A509B9" w14:textId="77777777" w:rsidR="00FD315E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FD315E">
              <w:rPr>
                <w:rFonts w:ascii="Book Antiqua" w:hAnsi="Book Antiqua"/>
                <w:bCs/>
                <w:sz w:val="20"/>
              </w:rPr>
              <w:t>(</w:t>
            </w:r>
            <w:r>
              <w:rPr>
                <w:rFonts w:ascii="Book Antiqua" w:hAnsi="Book Antiqua"/>
                <w:sz w:val="20"/>
              </w:rPr>
              <w:t>evropští skladatelé a interpreti)</w:t>
            </w:r>
          </w:p>
          <w:p w14:paraId="1D72E28A" w14:textId="77777777" w:rsidR="00FD315E" w:rsidRDefault="00FD315E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14:paraId="5B698400" w14:textId="77777777" w:rsidR="00635234" w:rsidRDefault="00635234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  <w:r w:rsidR="00D13188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79F9D2DB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14:paraId="001B1A1E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</w:p>
          <w:p w14:paraId="2AC59C6F" w14:textId="77777777" w:rsidR="00635234" w:rsidRPr="00D13188" w:rsidRDefault="00635234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LA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využití latinského jazyka v nejstarší hudbě</w:t>
            </w:r>
          </w:p>
        </w:tc>
      </w:tr>
      <w:tr w:rsidR="00635234" w14:paraId="24838B6E" w14:textId="77777777">
        <w:tc>
          <w:tcPr>
            <w:tcW w:w="5179" w:type="dxa"/>
          </w:tcPr>
          <w:p w14:paraId="2FD5B23A" w14:textId="77777777" w:rsidR="00635234" w:rsidRDefault="00635234" w:rsidP="00CC4A8F">
            <w:pPr>
              <w:pStyle w:val="odrka"/>
            </w:pPr>
            <w:r>
              <w:t xml:space="preserve">orientuje se ve vývoji hudebního umění; uvědomuje si rozdílnost hudebního myšlení v jednotlivých etapách, rozlišuje hudební slohy podle charakteristických hudebních znaků. na základě historických, společenských a kulturních kontextů, popíše podmínky a okolnosti vzniku </w:t>
            </w:r>
            <w:proofErr w:type="spellStart"/>
            <w:r>
              <w:t>hud</w:t>
            </w:r>
            <w:proofErr w:type="spellEnd"/>
            <w:r w:rsidR="00762FAA">
              <w:t xml:space="preserve">. </w:t>
            </w:r>
            <w:r>
              <w:t>díla</w:t>
            </w:r>
          </w:p>
          <w:p w14:paraId="3423233A" w14:textId="77777777" w:rsidR="00635234" w:rsidRDefault="00635234" w:rsidP="00E02A5F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063" w:type="dxa"/>
          </w:tcPr>
          <w:p w14:paraId="430B3ED6" w14:textId="77777777" w:rsidR="00635234" w:rsidRDefault="00635234" w:rsidP="00CC4A8F">
            <w:pPr>
              <w:pStyle w:val="odrka"/>
            </w:pPr>
            <w:r>
              <w:t xml:space="preserve">periodizace hudebního vývoje </w:t>
            </w:r>
            <w:r w:rsidR="00C679C7">
              <w:t>(</w:t>
            </w:r>
            <w:r>
              <w:t>hudba vokální a instrumentální</w:t>
            </w:r>
            <w:r w:rsidR="00C679C7">
              <w:t xml:space="preserve">, </w:t>
            </w:r>
            <w:r>
              <w:t>hudební formy</w:t>
            </w:r>
            <w:r w:rsidR="00C679C7">
              <w:t xml:space="preserve">, charakteristické znaky slohů, hledisko historické a kulturní, </w:t>
            </w:r>
            <w:r>
              <w:t xml:space="preserve">hudba česká a světová </w:t>
            </w:r>
          </w:p>
          <w:p w14:paraId="21767E9F" w14:textId="77777777" w:rsidR="00635234" w:rsidRDefault="00635234" w:rsidP="00CC4A8F">
            <w:pPr>
              <w:pStyle w:val="odrka"/>
            </w:pPr>
            <w:r>
              <w:t xml:space="preserve">Pravěk </w:t>
            </w:r>
          </w:p>
          <w:p w14:paraId="59E45C4C" w14:textId="77777777" w:rsidR="00635234" w:rsidRDefault="00635234" w:rsidP="00CC4A8F">
            <w:pPr>
              <w:pStyle w:val="odrka"/>
            </w:pPr>
            <w:r>
              <w:t xml:space="preserve">Starověk </w:t>
            </w:r>
          </w:p>
          <w:p w14:paraId="28B5B4D7" w14:textId="77777777" w:rsidR="00635234" w:rsidRDefault="00635234" w:rsidP="00CC4A8F">
            <w:pPr>
              <w:pStyle w:val="odrka"/>
            </w:pPr>
            <w:proofErr w:type="spellStart"/>
            <w:r>
              <w:t>Ars</w:t>
            </w:r>
            <w:proofErr w:type="spellEnd"/>
            <w:r>
              <w:t xml:space="preserve"> </w:t>
            </w:r>
            <w:proofErr w:type="spellStart"/>
            <w:r>
              <w:t>antiqua</w:t>
            </w:r>
            <w:proofErr w:type="spellEnd"/>
            <w:r>
              <w:t xml:space="preserve"> </w:t>
            </w:r>
          </w:p>
          <w:p w14:paraId="5DE75ECA" w14:textId="77777777" w:rsidR="00635234" w:rsidRDefault="00635234" w:rsidP="00CC4A8F">
            <w:pPr>
              <w:pStyle w:val="odrka"/>
            </w:pPr>
            <w:proofErr w:type="spellStart"/>
            <w:r>
              <w:t>Ars</w:t>
            </w:r>
            <w:proofErr w:type="spellEnd"/>
            <w:r>
              <w:t xml:space="preserve"> nova </w:t>
            </w:r>
          </w:p>
          <w:p w14:paraId="102C5E8D" w14:textId="77777777" w:rsidR="00635234" w:rsidRDefault="00635234" w:rsidP="00CC4A8F">
            <w:pPr>
              <w:pStyle w:val="odrka"/>
            </w:pPr>
            <w:r>
              <w:t xml:space="preserve">Renesance a humanismus </w:t>
            </w:r>
            <w:r>
              <w:rPr>
                <w:rFonts w:ascii="Times New Roman" w:hAnsi="Times New Roman" w:cs="Times New Roman"/>
              </w:rPr>
              <w:t></w:t>
            </w:r>
          </w:p>
          <w:p w14:paraId="113401AB" w14:textId="77777777" w:rsidR="00635234" w:rsidRPr="00C679C7" w:rsidRDefault="00635234" w:rsidP="00CC4A8F">
            <w:pPr>
              <w:pStyle w:val="odrka"/>
            </w:pPr>
            <w:r>
              <w:t>Baroko</w:t>
            </w:r>
          </w:p>
        </w:tc>
        <w:tc>
          <w:tcPr>
            <w:tcW w:w="4642" w:type="dxa"/>
          </w:tcPr>
          <w:p w14:paraId="1330CAAD" w14:textId="77777777" w:rsidR="00635234" w:rsidRPr="002B16CB" w:rsidRDefault="00635234" w:rsidP="002B16CB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 w:rsidRPr="002B16CB">
              <w:rPr>
                <w:rFonts w:ascii="Book Antiqua" w:hAnsi="Book Antiqua"/>
                <w:szCs w:val="24"/>
              </w:rPr>
              <w:t>PT VMEGS</w:t>
            </w:r>
          </w:p>
          <w:p w14:paraId="51DC023F" w14:textId="77777777" w:rsidR="00635234" w:rsidRDefault="00635234" w:rsidP="003F66E4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Vzdělávání v Evropě a ve světě</w:t>
            </w:r>
          </w:p>
          <w:p w14:paraId="004F1BF5" w14:textId="77777777" w:rsidR="00635234" w:rsidRDefault="00635234" w:rsidP="003F66E4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(poznávání hudby různých slohových období)</w:t>
            </w:r>
          </w:p>
          <w:p w14:paraId="75F03D26" w14:textId="77777777" w:rsidR="00635234" w:rsidRDefault="00635234" w:rsidP="003F66E4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</w:p>
          <w:p w14:paraId="1C66CF06" w14:textId="77777777" w:rsidR="00635234" w:rsidRDefault="00635234" w:rsidP="003F66E4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PT MKV + MV</w:t>
            </w:r>
          </w:p>
          <w:p w14:paraId="2F20D08E" w14:textId="77777777" w:rsidR="00635234" w:rsidRDefault="00635234" w:rsidP="003F66E4">
            <w:pPr>
              <w:pStyle w:val="Nadpis8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Multikulturní a mediální výchova</w:t>
            </w:r>
          </w:p>
          <w:p w14:paraId="18ED93FB" w14:textId="77777777" w:rsidR="00635234" w:rsidRDefault="00635234" w:rsidP="003F66E4">
            <w:pPr>
              <w:rPr>
                <w:rFonts w:ascii="Book Antiqua" w:hAnsi="Book Antiqua"/>
                <w:sz w:val="20"/>
              </w:rPr>
            </w:pPr>
            <w:r>
              <w:t>(</w:t>
            </w:r>
            <w:r>
              <w:rPr>
                <w:rFonts w:ascii="Book Antiqua" w:hAnsi="Book Antiqua"/>
                <w:sz w:val="20"/>
              </w:rPr>
              <w:t>aktivní účast moderátorská a interpretační,</w:t>
            </w:r>
          </w:p>
          <w:p w14:paraId="6D52C718" w14:textId="77777777" w:rsidR="00635234" w:rsidRDefault="00635234" w:rsidP="00E85F4D">
            <w:r w:rsidRPr="00E85F4D">
              <w:rPr>
                <w:rFonts w:ascii="Book Antiqua" w:hAnsi="Book Antiqua"/>
                <w:sz w:val="20"/>
              </w:rPr>
              <w:t>spolupráce s místní TV</w:t>
            </w:r>
            <w:r w:rsidR="00E85F4D" w:rsidRPr="00E85F4D">
              <w:rPr>
                <w:rFonts w:ascii="Book Antiqua" w:hAnsi="Book Antiqua"/>
                <w:sz w:val="20"/>
              </w:rPr>
              <w:t>,</w:t>
            </w:r>
            <w:r w:rsidRPr="00E85F4D">
              <w:rPr>
                <w:rFonts w:ascii="Book Antiqua" w:hAnsi="Book Antiqua"/>
                <w:sz w:val="20"/>
              </w:rPr>
              <w:t xml:space="preserve"> využívání CD, DVD, videa,</w:t>
            </w:r>
            <w:r w:rsidR="00E85F4D" w:rsidRPr="00E85F4D">
              <w:rPr>
                <w:rFonts w:ascii="Book Antiqua" w:hAnsi="Book Antiqua"/>
                <w:sz w:val="20"/>
              </w:rPr>
              <w:t xml:space="preserve"> </w:t>
            </w:r>
            <w:r w:rsidRPr="00E85F4D">
              <w:rPr>
                <w:rFonts w:ascii="Book Antiqua" w:hAnsi="Book Antiqua"/>
                <w:sz w:val="20"/>
              </w:rPr>
              <w:t>internet jako zdroj informací</w:t>
            </w:r>
            <w:r>
              <w:t>,</w:t>
            </w:r>
          </w:p>
          <w:p w14:paraId="1BACC56E" w14:textId="77777777" w:rsidR="00D13188" w:rsidRDefault="00635234" w:rsidP="00D13188">
            <w:pPr>
              <w:autoSpaceDE w:val="0"/>
              <w:autoSpaceDN w:val="0"/>
              <w:adjustRightInd w:val="0"/>
              <w:rPr>
                <w:rFonts w:ascii="Book Antiqua" w:hAnsi="Book Antiqua" w:cs="Arial"/>
              </w:rPr>
            </w:pPr>
            <w:r w:rsidRPr="00D13188">
              <w:rPr>
                <w:rFonts w:ascii="Book Antiqua" w:hAnsi="Book Antiqua"/>
                <w:sz w:val="20"/>
              </w:rPr>
              <w:t>vliv médií na kultivování osobnosti</w:t>
            </w:r>
            <w:r>
              <w:rPr>
                <w:rFonts w:ascii="Book Antiqua" w:hAnsi="Book Antiqua" w:cs="Arial"/>
              </w:rPr>
              <w:t>)</w:t>
            </w:r>
          </w:p>
          <w:p w14:paraId="4E1EBB0B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0BFA63AD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starověku</w:t>
            </w:r>
          </w:p>
          <w:p w14:paraId="1FCE8CB0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14:paraId="51F7EF30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středověku a novověku</w:t>
            </w:r>
          </w:p>
          <w:p w14:paraId="2F9FE792" w14:textId="77777777" w:rsidR="00635234" w:rsidRP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13188">
              <w:rPr>
                <w:rFonts w:ascii="Book Antiqua" w:hAnsi="Book Antiqua"/>
                <w:b/>
                <w:bCs/>
                <w:sz w:val="20"/>
                <w:szCs w:val="20"/>
              </w:rPr>
              <w:t>LA</w:t>
            </w:r>
            <w:r>
              <w:t xml:space="preserve"> </w:t>
            </w:r>
            <w:r w:rsidRPr="00D13188">
              <w:rPr>
                <w:rFonts w:ascii="Book Antiqua" w:hAnsi="Book Antiqua"/>
                <w:sz w:val="20"/>
                <w:szCs w:val="20"/>
              </w:rPr>
              <w:t>–</w:t>
            </w:r>
            <w:r>
              <w:t xml:space="preserve"> </w:t>
            </w:r>
            <w:r w:rsidRPr="00D13188">
              <w:rPr>
                <w:rFonts w:ascii="Book Antiqua" w:hAnsi="Book Antiqua"/>
                <w:sz w:val="20"/>
                <w:szCs w:val="20"/>
              </w:rPr>
              <w:t>využití latinského jazyka v nejstarší hudbě</w:t>
            </w:r>
          </w:p>
        </w:tc>
      </w:tr>
      <w:tr w:rsidR="00635234" w14:paraId="5E88A21C" w14:textId="77777777">
        <w:tc>
          <w:tcPr>
            <w:tcW w:w="5179" w:type="dxa"/>
          </w:tcPr>
          <w:p w14:paraId="6588C80F" w14:textId="77777777" w:rsidR="00635234" w:rsidRDefault="00635234" w:rsidP="00CC4A8F">
            <w:pPr>
              <w:pStyle w:val="odrka"/>
            </w:pPr>
            <w:r>
              <w:t>odliší hudbu podle jejího stylového zařazení, významu a funkce, rozpozná vhodnost či nevhodnost využití určité hudby v konkrétních situacích</w:t>
            </w:r>
          </w:p>
          <w:p w14:paraId="4B6FE421" w14:textId="77777777" w:rsidR="00635234" w:rsidRDefault="00635234" w:rsidP="00E02A5F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063" w:type="dxa"/>
          </w:tcPr>
          <w:p w14:paraId="1E8FA96C" w14:textId="77777777" w:rsidR="00635234" w:rsidRDefault="00C679C7" w:rsidP="00C679C7">
            <w:pPr>
              <w:pStyle w:val="nadpisve2sl"/>
            </w:pPr>
            <w:r>
              <w:t>H</w:t>
            </w:r>
            <w:r w:rsidR="00635234">
              <w:t xml:space="preserve">udební žánry </w:t>
            </w:r>
          </w:p>
          <w:p w14:paraId="08634923" w14:textId="77777777" w:rsidR="00635234" w:rsidRDefault="00635234" w:rsidP="00CC4A8F">
            <w:pPr>
              <w:pStyle w:val="odrka"/>
            </w:pPr>
            <w:r>
              <w:t xml:space="preserve">muzikál </w:t>
            </w:r>
          </w:p>
          <w:p w14:paraId="63F98054" w14:textId="77777777" w:rsidR="00635234" w:rsidRDefault="00635234" w:rsidP="00CC4A8F">
            <w:pPr>
              <w:pStyle w:val="odrka"/>
            </w:pPr>
            <w:r>
              <w:t xml:space="preserve">šanson </w:t>
            </w:r>
          </w:p>
          <w:p w14:paraId="75BD14B1" w14:textId="77777777" w:rsidR="00635234" w:rsidRDefault="00635234" w:rsidP="00CC4A8F">
            <w:pPr>
              <w:pStyle w:val="odrka"/>
            </w:pPr>
            <w:r>
              <w:t xml:space="preserve">šantán </w:t>
            </w:r>
          </w:p>
          <w:p w14:paraId="71CFC601" w14:textId="77777777" w:rsidR="00635234" w:rsidRDefault="00635234" w:rsidP="00CC4A8F">
            <w:pPr>
              <w:pStyle w:val="odrka"/>
            </w:pPr>
            <w:r>
              <w:t xml:space="preserve">kabaret </w:t>
            </w:r>
          </w:p>
          <w:p w14:paraId="4AEC105F" w14:textId="77777777" w:rsidR="00635234" w:rsidRDefault="00635234" w:rsidP="00CC4A8F">
            <w:pPr>
              <w:pStyle w:val="odrka"/>
            </w:pPr>
            <w:r>
              <w:t xml:space="preserve">revue </w:t>
            </w:r>
          </w:p>
          <w:p w14:paraId="5D3CD7AA" w14:textId="77777777" w:rsidR="00635234" w:rsidRDefault="00635234" w:rsidP="00CC4A8F">
            <w:pPr>
              <w:pStyle w:val="odrka"/>
            </w:pPr>
            <w:r>
              <w:t xml:space="preserve">jazz </w:t>
            </w:r>
          </w:p>
          <w:p w14:paraId="022A75B8" w14:textId="77777777" w:rsidR="00635234" w:rsidRDefault="00635234" w:rsidP="00CC4A8F">
            <w:pPr>
              <w:pStyle w:val="odrka"/>
            </w:pPr>
            <w:r>
              <w:t xml:space="preserve">swing </w:t>
            </w:r>
          </w:p>
          <w:p w14:paraId="31F2C8F8" w14:textId="77777777" w:rsidR="00635234" w:rsidRPr="00CC7018" w:rsidRDefault="00635234" w:rsidP="00CC4A8F">
            <w:pPr>
              <w:pStyle w:val="odrka"/>
            </w:pPr>
            <w:r>
              <w:t>trampská píseň</w:t>
            </w:r>
          </w:p>
        </w:tc>
        <w:tc>
          <w:tcPr>
            <w:tcW w:w="4642" w:type="dxa"/>
          </w:tcPr>
          <w:p w14:paraId="4A14A39E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novověku</w:t>
            </w:r>
          </w:p>
          <w:p w14:paraId="14D5C6DB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středověku a novověku</w:t>
            </w:r>
          </w:p>
          <w:p w14:paraId="683A8CF5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  <w:r w:rsidR="00FD315E">
              <w:rPr>
                <w:rFonts w:ascii="Book Antiqua" w:hAnsi="Book Antiqua"/>
                <w:b/>
                <w:bCs/>
                <w:sz w:val="20"/>
                <w:szCs w:val="20"/>
              </w:rPr>
              <w:t>, JA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hudební skladatelé různých zemí </w:t>
            </w:r>
          </w:p>
          <w:p w14:paraId="293E8532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35234" w14:paraId="54FEF680" w14:textId="77777777">
        <w:tc>
          <w:tcPr>
            <w:tcW w:w="5179" w:type="dxa"/>
          </w:tcPr>
          <w:p w14:paraId="3ABFE8EF" w14:textId="77777777" w:rsidR="00635234" w:rsidRDefault="00635234" w:rsidP="00CC4A8F">
            <w:pPr>
              <w:pStyle w:val="odrka"/>
            </w:pPr>
            <w:r>
              <w:t>interpretuje a kriticky hodnotí hudbu na základě vědomostí a individuálních hudebních schopností; vytváří vlastní soudy a preference o znějící hudbě, které dokáže v diskusi obhájit</w:t>
            </w:r>
          </w:p>
        </w:tc>
        <w:tc>
          <w:tcPr>
            <w:tcW w:w="5063" w:type="dxa"/>
          </w:tcPr>
          <w:p w14:paraId="6F57EDB7" w14:textId="77777777" w:rsidR="00635234" w:rsidRDefault="00635234" w:rsidP="00CC4A8F">
            <w:pPr>
              <w:pStyle w:val="odrka"/>
            </w:pPr>
            <w:r>
              <w:t xml:space="preserve">estetická a umělecká hodnota hudebního díla </w:t>
            </w:r>
          </w:p>
          <w:p w14:paraId="1B477DF8" w14:textId="77777777" w:rsidR="00635234" w:rsidRDefault="00635234" w:rsidP="00CC4A8F">
            <w:pPr>
              <w:pStyle w:val="odrka"/>
            </w:pPr>
            <w:r>
              <w:t>komplexní popis a interpretace hudebního díla zařazení díla do historického a sociálního kontextu, vlastní reflexe hudebních děl</w:t>
            </w:r>
          </w:p>
        </w:tc>
        <w:tc>
          <w:tcPr>
            <w:tcW w:w="4642" w:type="dxa"/>
          </w:tcPr>
          <w:p w14:paraId="20B84992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58EB1B89" w14:textId="77777777" w:rsidR="00635234" w:rsidRDefault="00635234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Poznávání a rozvoj vlastní osobnosti</w:t>
            </w:r>
          </w:p>
          <w:p w14:paraId="4E8C4B22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(organizování koncertů a aktivní účast)</w:t>
            </w:r>
          </w:p>
          <w:p w14:paraId="772B348F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4F8C50A7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>
              <w:rPr>
                <w:rFonts w:ascii="Book Antiqua" w:hAnsi="Book Antiqua" w:cs="Arial"/>
                <w:sz w:val="20"/>
              </w:rPr>
              <w:t>spolupráce s jinými školami)</w:t>
            </w:r>
          </w:p>
        </w:tc>
      </w:tr>
      <w:tr w:rsidR="00635234" w14:paraId="31C0432D" w14:textId="77777777">
        <w:tc>
          <w:tcPr>
            <w:tcW w:w="5179" w:type="dxa"/>
          </w:tcPr>
          <w:p w14:paraId="5443728D" w14:textId="77777777" w:rsidR="00635234" w:rsidRDefault="00635234" w:rsidP="00CC4A8F">
            <w:pPr>
              <w:pStyle w:val="odrka"/>
            </w:pPr>
            <w:r>
              <w:t xml:space="preserve">přistupuje k hudebnímu dílu jako k autorově reflexi vnějšího i vnitřního světa vyjadřované pomocí hudby, jako k možnému poselství; na základě svých schopností, znalostí i získaných zkušeností toto poselství dešifruje a interpretuje </w:t>
            </w:r>
          </w:p>
          <w:p w14:paraId="3A8E7433" w14:textId="77777777" w:rsidR="00635234" w:rsidRDefault="00635234" w:rsidP="00CC4A8F">
            <w:pPr>
              <w:pStyle w:val="odrka"/>
            </w:pPr>
            <w:r>
              <w:t xml:space="preserve">uvědomuje si rozdílnost přístupu jednotlivých lidí k hudbě a hudební tvorbě, vnímá hudbu jako způsob prezentace vlastních idejí a názorů i idejí, pocitů a názorů ostatních lidí </w:t>
            </w:r>
          </w:p>
        </w:tc>
        <w:tc>
          <w:tcPr>
            <w:tcW w:w="5063" w:type="dxa"/>
          </w:tcPr>
          <w:p w14:paraId="060C8E5D" w14:textId="77777777" w:rsidR="00635234" w:rsidRDefault="00635234" w:rsidP="00CC4A8F">
            <w:pPr>
              <w:pStyle w:val="odrka"/>
            </w:pPr>
            <w:r>
              <w:t>populární hudba</w:t>
            </w:r>
          </w:p>
          <w:p w14:paraId="2ABE445A" w14:textId="77777777" w:rsidR="00635234" w:rsidRDefault="00635234" w:rsidP="00CC4A8F">
            <w:pPr>
              <w:pStyle w:val="odrka"/>
            </w:pPr>
            <w:r>
              <w:t>jazz- konce 19. stol.</w:t>
            </w:r>
          </w:p>
          <w:p w14:paraId="6050FDDF" w14:textId="77777777" w:rsidR="00635234" w:rsidRDefault="00635234" w:rsidP="00CC4A8F">
            <w:pPr>
              <w:pStyle w:val="odrka"/>
            </w:pPr>
            <w:r>
              <w:t>20. léta</w:t>
            </w:r>
          </w:p>
          <w:p w14:paraId="1E28314D" w14:textId="77777777" w:rsidR="00635234" w:rsidRDefault="00635234" w:rsidP="00CC4A8F">
            <w:pPr>
              <w:pStyle w:val="odrka"/>
            </w:pPr>
            <w:r>
              <w:t>30. léta – swing</w:t>
            </w:r>
          </w:p>
          <w:p w14:paraId="06F80FEC" w14:textId="77777777" w:rsidR="00635234" w:rsidRDefault="00635234" w:rsidP="00CC4A8F">
            <w:pPr>
              <w:pStyle w:val="odrka"/>
            </w:pPr>
            <w:r>
              <w:t>40. léta – bop, blues, country western, zpěvácké hvězdy</w:t>
            </w:r>
          </w:p>
          <w:p w14:paraId="75878601" w14:textId="77777777" w:rsidR="00635234" w:rsidRDefault="00635234" w:rsidP="00CC4A8F">
            <w:pPr>
              <w:pStyle w:val="odrka"/>
            </w:pPr>
            <w:r>
              <w:t>50. léta – rokenrol</w:t>
            </w:r>
          </w:p>
          <w:p w14:paraId="6B2CDA2F" w14:textId="77777777" w:rsidR="00635234" w:rsidRDefault="00635234" w:rsidP="00CC4A8F">
            <w:pPr>
              <w:pStyle w:val="odrka"/>
            </w:pPr>
            <w:r>
              <w:t>hudební průmysl</w:t>
            </w:r>
          </w:p>
          <w:p w14:paraId="32BB26CD" w14:textId="77777777" w:rsidR="00635234" w:rsidRDefault="00635234" w:rsidP="00CC4A8F">
            <w:pPr>
              <w:pStyle w:val="odrka"/>
            </w:pPr>
            <w:r>
              <w:t>hudba a její využití v běžném životě</w:t>
            </w:r>
          </w:p>
        </w:tc>
        <w:tc>
          <w:tcPr>
            <w:tcW w:w="4642" w:type="dxa"/>
          </w:tcPr>
          <w:p w14:paraId="50CC4556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umění novověku</w:t>
            </w:r>
          </w:p>
          <w:p w14:paraId="478CDD4B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dějiny novověku</w:t>
            </w:r>
          </w:p>
          <w:p w14:paraId="0212530D" w14:textId="77777777" w:rsidR="00635234" w:rsidRDefault="00635234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hudební skladatelé různých zemí</w:t>
            </w:r>
          </w:p>
          <w:p w14:paraId="1408D42B" w14:textId="77777777" w:rsidR="00635234" w:rsidRDefault="00635234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szCs w:val="20"/>
              </w:rPr>
            </w:pPr>
          </w:p>
        </w:tc>
      </w:tr>
    </w:tbl>
    <w:p w14:paraId="37DDDFC1" w14:textId="77777777" w:rsidR="00635234" w:rsidRPr="002B16CB" w:rsidRDefault="00635234" w:rsidP="001C308C">
      <w:pPr>
        <w:pStyle w:val="odrka2"/>
        <w:numPr>
          <w:ilvl w:val="0"/>
          <w:numId w:val="0"/>
        </w:numPr>
        <w:rPr>
          <w:sz w:val="2"/>
          <w:szCs w:val="2"/>
        </w:rPr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37C85" w:rsidRPr="00437C85" w14:paraId="34D29416" w14:textId="77777777">
        <w:tc>
          <w:tcPr>
            <w:tcW w:w="14884" w:type="dxa"/>
            <w:gridSpan w:val="3"/>
          </w:tcPr>
          <w:p w14:paraId="55DDB0C0" w14:textId="77777777" w:rsidR="00437C85" w:rsidRPr="00437C85" w:rsidRDefault="00437C85" w:rsidP="009E6D97">
            <w:pPr>
              <w:pStyle w:val="kapitolkaosnovy"/>
              <w:tabs>
                <w:tab w:val="right" w:pos="14687"/>
              </w:tabs>
            </w:pPr>
            <w:r w:rsidRPr="00437C85">
              <w:lastRenderedPageBreak/>
              <w:t xml:space="preserve">Hudební výchova </w:t>
            </w:r>
            <w:r w:rsidRPr="00437C85">
              <w:tab/>
              <w:t>2. r</w:t>
            </w:r>
            <w:r w:rsidR="00BB1B14">
              <w:t>očník</w:t>
            </w:r>
          </w:p>
        </w:tc>
      </w:tr>
      <w:tr w:rsidR="00437C85" w14:paraId="2F5DC769" w14:textId="77777777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87DDC5" w14:textId="77777777" w:rsidR="00437C85" w:rsidRDefault="00437C85" w:rsidP="003F66E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305396E0" w14:textId="77777777" w:rsidR="00437C85" w:rsidRDefault="00437C85" w:rsidP="003F66E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1CFCDB8" w14:textId="77777777" w:rsidR="00437C85" w:rsidRDefault="00437C85" w:rsidP="003F66E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C13C41D" w14:textId="77777777" w:rsidR="00DC7A7A" w:rsidRDefault="00437C85" w:rsidP="003F66E4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4D57762F" w14:textId="77777777" w:rsidR="00437C85" w:rsidRDefault="00437C85" w:rsidP="003F66E4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437C85" w:rsidRPr="00DE7438" w14:paraId="74EE578E" w14:textId="77777777">
        <w:tc>
          <w:tcPr>
            <w:tcW w:w="5103" w:type="dxa"/>
            <w:tcBorders>
              <w:left w:val="single" w:sz="1" w:space="0" w:color="000000"/>
              <w:bottom w:val="single" w:sz="4" w:space="0" w:color="auto"/>
            </w:tcBorders>
          </w:tcPr>
          <w:p w14:paraId="3BB7D4EC" w14:textId="77777777" w:rsidR="00437C85" w:rsidRDefault="00437C85" w:rsidP="00CC4A8F">
            <w:pPr>
              <w:pStyle w:val="odrka"/>
            </w:pPr>
            <w:r>
              <w:t>uplatňuje zásady hlasové hygieny v běžném životě</w:t>
            </w:r>
          </w:p>
          <w:p w14:paraId="16702A0B" w14:textId="77777777" w:rsidR="00437C85" w:rsidRDefault="00437C85" w:rsidP="00CC4A8F">
            <w:pPr>
              <w:pStyle w:val="odrka"/>
            </w:pPr>
            <w:r>
              <w:t>uplatňuje zásady sluchové hygieny v běžném životě</w:t>
            </w:r>
          </w:p>
          <w:p w14:paraId="6809A656" w14:textId="77777777" w:rsidR="00437C85" w:rsidRDefault="00437C85" w:rsidP="00CC4A8F">
            <w:pPr>
              <w:pStyle w:val="odrka"/>
            </w:pPr>
            <w:r>
              <w:t xml:space="preserve">využívá svého individuálního pěveckého potenciálu při zpěvu, při mluveném projevu vede svůj hlas zněle a přirozeně, správně artikuluje </w:t>
            </w:r>
          </w:p>
          <w:p w14:paraId="553F0FE0" w14:textId="77777777" w:rsidR="00437C85" w:rsidRDefault="00437C85" w:rsidP="00CC4A8F">
            <w:pPr>
              <w:pStyle w:val="odrka"/>
            </w:pPr>
            <w:r>
              <w:t>zpívá jednohlasé písně, kánony, lidový dvojhlas (na základě hudebních schopností a dovedností, a rozložení hlasů ve třídě)</w:t>
            </w:r>
          </w:p>
          <w:p w14:paraId="6F50EE05" w14:textId="77777777" w:rsidR="002B16CB" w:rsidRPr="002B16CB" w:rsidRDefault="002B16CB" w:rsidP="00CC4A8F">
            <w:pPr>
              <w:pStyle w:val="odrka"/>
            </w:pPr>
            <w:r w:rsidRPr="002B16CB">
              <w:t xml:space="preserve">melodie rytmizuje, podkládá textem 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0EC83A5E" w14:textId="77777777" w:rsidR="00437C85" w:rsidRDefault="002B16CB" w:rsidP="002B16CB">
            <w:pPr>
              <w:pStyle w:val="nadpisve2sl"/>
            </w:pPr>
            <w:r>
              <w:t>A</w:t>
            </w:r>
            <w:r w:rsidR="00437C85">
              <w:t>kustika</w:t>
            </w:r>
          </w:p>
          <w:p w14:paraId="3273E810" w14:textId="77777777" w:rsidR="00437C85" w:rsidRDefault="00437C85" w:rsidP="00CC4A8F">
            <w:pPr>
              <w:pStyle w:val="odrka"/>
            </w:pPr>
            <w:r>
              <w:t>hlasové ústrojí</w:t>
            </w:r>
          </w:p>
          <w:p w14:paraId="239A8555" w14:textId="77777777" w:rsidR="00437C85" w:rsidRDefault="00437C85" w:rsidP="00CC4A8F">
            <w:pPr>
              <w:pStyle w:val="odrka"/>
            </w:pPr>
            <w:r>
              <w:t>sluchové ústrojí</w:t>
            </w:r>
          </w:p>
          <w:p w14:paraId="79F9C758" w14:textId="77777777" w:rsidR="00437C85" w:rsidRDefault="002B16CB" w:rsidP="002B16CB">
            <w:pPr>
              <w:pStyle w:val="nadpisve2sl"/>
            </w:pPr>
            <w:r>
              <w:t>T</w:t>
            </w:r>
            <w:r w:rsidR="00437C85">
              <w:t>vorba tónu</w:t>
            </w:r>
          </w:p>
          <w:p w14:paraId="7E618762" w14:textId="77777777" w:rsidR="00437C85" w:rsidRDefault="00437C85" w:rsidP="00CC4A8F">
            <w:pPr>
              <w:pStyle w:val="odrka"/>
            </w:pPr>
            <w:r>
              <w:t>vyrovnávání vokálů</w:t>
            </w:r>
          </w:p>
          <w:p w14:paraId="7E93A3B9" w14:textId="77777777" w:rsidR="00437C85" w:rsidRDefault="00437C85" w:rsidP="00CC4A8F">
            <w:pPr>
              <w:pStyle w:val="odrka"/>
            </w:pPr>
            <w:r>
              <w:t>hlasové rejstříky</w:t>
            </w:r>
          </w:p>
          <w:p w14:paraId="00FCEA6B" w14:textId="77777777" w:rsidR="00437C85" w:rsidRDefault="00437C85" w:rsidP="00CC4A8F">
            <w:pPr>
              <w:pStyle w:val="odrka"/>
            </w:pPr>
            <w:r>
              <w:t>hlavový tón</w:t>
            </w:r>
          </w:p>
          <w:p w14:paraId="01B9C83E" w14:textId="77777777" w:rsidR="00437C85" w:rsidRDefault="002B16CB" w:rsidP="002B16CB">
            <w:pPr>
              <w:pStyle w:val="nadpisve2sl"/>
            </w:pPr>
            <w:r>
              <w:t>Z</w:t>
            </w:r>
            <w:r w:rsidR="00437C85">
              <w:t>pěv</w:t>
            </w:r>
          </w:p>
          <w:p w14:paraId="4F439CEF" w14:textId="77777777" w:rsidR="00437C85" w:rsidRDefault="00437C85" w:rsidP="00CC4A8F">
            <w:pPr>
              <w:pStyle w:val="odrka"/>
            </w:pPr>
            <w:r>
              <w:t>jednohlasé písně lidové a umělé</w:t>
            </w:r>
          </w:p>
          <w:p w14:paraId="6FE85AD1" w14:textId="77777777" w:rsidR="00437C85" w:rsidRDefault="00437C85" w:rsidP="00CC4A8F">
            <w:pPr>
              <w:pStyle w:val="odrka"/>
            </w:pPr>
            <w:r>
              <w:t>kánony lidové a umělé</w:t>
            </w:r>
          </w:p>
          <w:p w14:paraId="3FF0FB49" w14:textId="77777777" w:rsidR="00437C85" w:rsidRDefault="00437C85" w:rsidP="00CC4A8F">
            <w:pPr>
              <w:pStyle w:val="odrka"/>
            </w:pPr>
            <w:r>
              <w:t>úpravy lidových i umělých písní</w:t>
            </w:r>
          </w:p>
          <w:p w14:paraId="1AE50700" w14:textId="77777777" w:rsidR="00437C85" w:rsidRDefault="002B16CB" w:rsidP="002B16CB">
            <w:pPr>
              <w:pStyle w:val="nadpisve2sl"/>
            </w:pPr>
            <w:r>
              <w:t>I</w:t>
            </w:r>
            <w:r w:rsidR="00437C85">
              <w:t>ntervaly</w:t>
            </w:r>
          </w:p>
          <w:p w14:paraId="5F4A388E" w14:textId="77777777" w:rsidR="00437C85" w:rsidRDefault="00437C85" w:rsidP="00CC4A8F">
            <w:pPr>
              <w:pStyle w:val="odrka"/>
            </w:pPr>
            <w:r>
              <w:t>opěrné písně</w:t>
            </w:r>
          </w:p>
          <w:p w14:paraId="3D688A36" w14:textId="77777777" w:rsidR="00437C85" w:rsidRDefault="00437C85" w:rsidP="00CC4A8F">
            <w:pPr>
              <w:pStyle w:val="odrka"/>
            </w:pPr>
            <w:r>
              <w:t>harmonické cítění</w:t>
            </w:r>
          </w:p>
          <w:p w14:paraId="6E8AFF4C" w14:textId="77777777" w:rsidR="00437C85" w:rsidRDefault="002B16CB" w:rsidP="002B16CB">
            <w:pPr>
              <w:pStyle w:val="nadpisve2sl"/>
            </w:pPr>
            <w:r>
              <w:t>R</w:t>
            </w:r>
            <w:r w:rsidR="00437C85">
              <w:t>ytmický výcvik</w:t>
            </w:r>
          </w:p>
          <w:p w14:paraId="657103F6" w14:textId="77777777" w:rsidR="00437C85" w:rsidRDefault="00437C85" w:rsidP="00CC4A8F">
            <w:pPr>
              <w:pStyle w:val="odrka"/>
            </w:pPr>
            <w:r>
              <w:t xml:space="preserve">hra na tělo </w:t>
            </w:r>
          </w:p>
          <w:p w14:paraId="3BB1F039" w14:textId="77777777" w:rsidR="00437C85" w:rsidRDefault="00437C85" w:rsidP="00CC4A8F">
            <w:pPr>
              <w:pStyle w:val="odrka"/>
              <w:rPr>
                <w:rFonts w:ascii="Arial" w:hAnsi="Arial" w:cs="Arial"/>
                <w:sz w:val="18"/>
              </w:rPr>
            </w:pPr>
            <w:proofErr w:type="spellStart"/>
            <w:r>
              <w:t>Orffův</w:t>
            </w:r>
            <w:proofErr w:type="spellEnd"/>
            <w:r>
              <w:t xml:space="preserve"> instrumentář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99E36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6D175FD9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34C4E6B1" w14:textId="77777777" w:rsidR="00437C85" w:rsidRPr="00F9495C" w:rsidRDefault="00E76026" w:rsidP="00F9495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437C85" w:rsidRPr="00F9495C">
              <w:rPr>
                <w:rFonts w:ascii="Book Antiqua" w:hAnsi="Book Antiqua"/>
                <w:sz w:val="20"/>
                <w:szCs w:val="20"/>
              </w:rPr>
              <w:t>kultivování osobnosti žáků a formování jejich chování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00D2ECA5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36CD2F56" w14:textId="77777777"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referáty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789DD553" w14:textId="77777777" w:rsidR="00D1318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</w:p>
          <w:p w14:paraId="5A0DC9B6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hudební akustika</w:t>
            </w:r>
          </w:p>
          <w:p w14:paraId="5E002EFF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hlasové a sluchové ústrojí</w:t>
            </w:r>
          </w:p>
          <w:p w14:paraId="4817CB59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TV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pohybové aktivity</w:t>
            </w:r>
          </w:p>
          <w:p w14:paraId="53E0DF96" w14:textId="77777777" w:rsidR="00D13188" w:rsidRPr="00DE743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bCs/>
                <w:sz w:val="20"/>
              </w:rPr>
            </w:pPr>
          </w:p>
        </w:tc>
      </w:tr>
      <w:tr w:rsidR="00437C85" w14:paraId="523F34A1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1C929" w14:textId="77777777" w:rsidR="00437C85" w:rsidRDefault="00437C85" w:rsidP="00CC4A8F">
            <w:pPr>
              <w:pStyle w:val="odrka"/>
            </w:pPr>
            <w:r>
              <w:t>využívá jednoduché, příp. složitější hudební nástroje (např. elektronické) při individuálních či společných hudebních aktivitách</w:t>
            </w:r>
          </w:p>
          <w:p w14:paraId="37AF1D5C" w14:textId="77777777" w:rsidR="00437C85" w:rsidRDefault="00437C85" w:rsidP="00CC4A8F">
            <w:pPr>
              <w:pStyle w:val="odrka"/>
            </w:pPr>
            <w:r>
              <w:t>orientuje se v notovém zápise jednoduchých, příp. i složitějších vokálních, instrumentálních i vokálně-instrumentálních sk</w:t>
            </w:r>
            <w:r w:rsidR="003A5E3A">
              <w:t>ladeb; na základě svých individuálních</w:t>
            </w:r>
            <w:r>
              <w:t xml:space="preserve"> hudebních schopností tyto skladby realizuje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540628D0" w14:textId="77777777" w:rsidR="00437C85" w:rsidRDefault="002B16CB" w:rsidP="002B16CB">
            <w:pPr>
              <w:pStyle w:val="nadpisve2sl"/>
            </w:pPr>
            <w:r>
              <w:t>H</w:t>
            </w:r>
            <w:r w:rsidR="00437C85">
              <w:t>ra na hudební nástroje</w:t>
            </w:r>
          </w:p>
          <w:p w14:paraId="0B589DF7" w14:textId="77777777" w:rsidR="00437C85" w:rsidRDefault="00437C85" w:rsidP="00CC4A8F">
            <w:pPr>
              <w:pStyle w:val="odrka"/>
            </w:pPr>
            <w:r>
              <w:t>tvorba instrumentálních doprovodů</w:t>
            </w:r>
          </w:p>
          <w:p w14:paraId="61B0BD82" w14:textId="77777777" w:rsidR="00437C85" w:rsidRDefault="00437C85" w:rsidP="00CC4A8F">
            <w:pPr>
              <w:pStyle w:val="odrka"/>
            </w:pPr>
            <w:r>
              <w:t>jednoduchá aranžmá</w:t>
            </w:r>
          </w:p>
          <w:p w14:paraId="54630795" w14:textId="77777777" w:rsidR="00437C85" w:rsidRDefault="00437C85" w:rsidP="00CC4A8F">
            <w:pPr>
              <w:pStyle w:val="odrka"/>
            </w:pPr>
            <w:r>
              <w:t>improvizace, stylizace</w:t>
            </w:r>
          </w:p>
          <w:p w14:paraId="7626B36C" w14:textId="77777777" w:rsidR="00437C85" w:rsidRDefault="00437C85" w:rsidP="00CC4A8F">
            <w:pPr>
              <w:pStyle w:val="odrka"/>
            </w:pPr>
            <w:r>
              <w:t>partitura</w:t>
            </w:r>
          </w:p>
          <w:p w14:paraId="45BE1D56" w14:textId="77777777" w:rsidR="00437C85" w:rsidRDefault="00437C85" w:rsidP="00CC4A8F">
            <w:pPr>
              <w:pStyle w:val="odrka"/>
            </w:pPr>
            <w:r>
              <w:t>nástroje symfonického orchestru</w:t>
            </w:r>
          </w:p>
          <w:p w14:paraId="297843AF" w14:textId="77777777" w:rsidR="00437C85" w:rsidRDefault="00437C85" w:rsidP="00CC4A8F">
            <w:pPr>
              <w:pStyle w:val="odrka"/>
            </w:pPr>
            <w:r>
              <w:t>orientace v notovém zápise</w:t>
            </w:r>
          </w:p>
          <w:p w14:paraId="05C96971" w14:textId="77777777" w:rsidR="00437C85" w:rsidRPr="00437C85" w:rsidRDefault="00437C85" w:rsidP="00CC4A8F">
            <w:pPr>
              <w:pStyle w:val="odrka"/>
            </w:pPr>
            <w:r>
              <w:lastRenderedPageBreak/>
              <w:t>moderní hudební nástroje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D7DD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14:paraId="720BFB85" w14:textId="77777777" w:rsidR="00437C85" w:rsidRDefault="00437C85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Poznávání a rozvoj vlastní osobnosti</w:t>
            </w:r>
          </w:p>
          <w:p w14:paraId="50BD0D09" w14:textId="77777777"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organizování koncertů a aktivní účast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7FA9E583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33D6CB3A" w14:textId="77777777" w:rsidR="00437C85" w:rsidRDefault="00E76026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spolupráce s jinými školami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</w:tc>
      </w:tr>
      <w:tr w:rsidR="00437C85" w14:paraId="2D63B766" w14:textId="77777777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D2E60B" w14:textId="77777777" w:rsidR="00437C85" w:rsidRDefault="00437C85" w:rsidP="00CC4A8F">
            <w:pPr>
              <w:pStyle w:val="odrka"/>
            </w:pPr>
            <w:r>
              <w:t>pohyb ve spojení s hudbou využívá k vyjádření vlastních představ a pocitů</w:t>
            </w:r>
          </w:p>
          <w:p w14:paraId="7ED020DD" w14:textId="77777777"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189BB92" w14:textId="77777777" w:rsidR="00437C85" w:rsidRDefault="002B16CB" w:rsidP="002B16CB">
            <w:pPr>
              <w:pStyle w:val="nadpisve2sl"/>
            </w:pPr>
            <w:r>
              <w:t>T</w:t>
            </w:r>
            <w:r w:rsidR="00437C85">
              <w:t>aneční hudba</w:t>
            </w:r>
          </w:p>
          <w:p w14:paraId="6BED7820" w14:textId="77777777" w:rsidR="00437C85" w:rsidRPr="00F9495C" w:rsidRDefault="00437C85" w:rsidP="00CC4A8F">
            <w:pPr>
              <w:pStyle w:val="odrka"/>
            </w:pPr>
            <w:r>
              <w:t xml:space="preserve">techno, </w:t>
            </w:r>
            <w:proofErr w:type="spellStart"/>
            <w:r>
              <w:t>disco</w:t>
            </w:r>
            <w:proofErr w:type="spellEnd"/>
            <w:r>
              <w:t xml:space="preserve">, hip hop, reggae, house, </w:t>
            </w:r>
            <w:proofErr w:type="spellStart"/>
            <w:r>
              <w:t>break</w:t>
            </w:r>
            <w:proofErr w:type="spellEnd"/>
            <w:r>
              <w:t xml:space="preserve">, </w:t>
            </w:r>
            <w:proofErr w:type="spellStart"/>
            <w:r>
              <w:t>trance</w:t>
            </w:r>
            <w:proofErr w:type="spellEnd"/>
            <w:r>
              <w:t>, ra</w:t>
            </w:r>
            <w:r w:rsidR="00F9495C">
              <w:t>p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4449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27166449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21120E1A" w14:textId="77777777"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437C85">
              <w:rPr>
                <w:rFonts w:ascii="Book Antiqua" w:hAnsi="Book Antiqua"/>
                <w:sz w:val="20"/>
              </w:rPr>
              <w:t>poznávání hudby různých stylů</w:t>
            </w:r>
            <w:r>
              <w:rPr>
                <w:rFonts w:ascii="Book Antiqua" w:hAnsi="Book Antiqua"/>
                <w:sz w:val="20"/>
              </w:rPr>
              <w:t>)</w:t>
            </w:r>
          </w:p>
          <w:p w14:paraId="4CB3BD28" w14:textId="77777777" w:rsidR="00D1318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14:paraId="266C8CD6" w14:textId="77777777" w:rsidR="00D13188" w:rsidRDefault="00D13188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TV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pohybové aktivity</w:t>
            </w:r>
          </w:p>
        </w:tc>
      </w:tr>
      <w:tr w:rsidR="00437C85" w14:paraId="5CA6E659" w14:textId="77777777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7F8CBC" w14:textId="77777777" w:rsidR="00437C85" w:rsidRDefault="00437C85" w:rsidP="00CC4A8F">
            <w:pPr>
              <w:pStyle w:val="odrka"/>
            </w:pPr>
            <w:r>
              <w:t>vyděluje podstatné hudební znaky z proudu znějící hudby, rozpoznává hudebně výrazové prostředky užité ve skladbě, uvědomuje si hudební formu díla a k dílu přistupuje jako k logicky utvářenému celku</w:t>
            </w:r>
          </w:p>
          <w:p w14:paraId="6946E97A" w14:textId="77777777"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077DDB6" w14:textId="77777777" w:rsidR="00437C85" w:rsidRDefault="002B16CB" w:rsidP="002B16CB">
            <w:pPr>
              <w:pStyle w:val="nadpisve2sl"/>
            </w:pPr>
            <w:r>
              <w:t>H</w:t>
            </w:r>
            <w:r w:rsidR="00437C85">
              <w:t>udební myšlení v období</w:t>
            </w:r>
          </w:p>
          <w:p w14:paraId="71817AA3" w14:textId="77777777" w:rsidR="00437C85" w:rsidRDefault="00437C85" w:rsidP="00CC4A8F">
            <w:pPr>
              <w:pStyle w:val="odrka"/>
            </w:pPr>
            <w:r>
              <w:t>melodicko-harmonickém (klasicismus, romantismus, impresionismus)</w:t>
            </w:r>
          </w:p>
          <w:p w14:paraId="0F4AB228" w14:textId="77777777" w:rsidR="00437C85" w:rsidRDefault="00437C85" w:rsidP="00CC4A8F">
            <w:pPr>
              <w:pStyle w:val="odrka"/>
            </w:pPr>
            <w:r>
              <w:t>sonické období (hudba 20. stol.)</w:t>
            </w:r>
          </w:p>
          <w:p w14:paraId="3FA17495" w14:textId="77777777" w:rsidR="00437C85" w:rsidRPr="00F9495C" w:rsidRDefault="00437C85" w:rsidP="00CC4A8F">
            <w:pPr>
              <w:pStyle w:val="odrka"/>
            </w:pPr>
            <w:r>
              <w:t>(rytmus, melodie, výrazové prostředky, hudební formy)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5FFB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proofErr w:type="gramStart"/>
            <w:r w:rsidR="006D541C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>
              <w:rPr>
                <w:rFonts w:ascii="Book Antiqua" w:hAnsi="Book Antiqua"/>
                <w:sz w:val="20"/>
                <w:szCs w:val="20"/>
              </w:rPr>
              <w:t xml:space="preserve"> umění</w:t>
            </w:r>
            <w:proofErr w:type="gramEnd"/>
            <w:r>
              <w:rPr>
                <w:rFonts w:ascii="Book Antiqua" w:hAnsi="Book Antiqua"/>
                <w:sz w:val="20"/>
                <w:szCs w:val="20"/>
              </w:rPr>
              <w:t xml:space="preserve"> novověku</w:t>
            </w:r>
          </w:p>
          <w:p w14:paraId="6628F094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14:paraId="4BA25A25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14:paraId="2E692B5D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psychologie (muzikoterapie)</w:t>
            </w:r>
          </w:p>
          <w:p w14:paraId="13B1542C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hudba skladatelů různých zemí</w:t>
            </w:r>
          </w:p>
          <w:p w14:paraId="14F6D71B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 w14:paraId="4C88A96B" w14:textId="77777777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DFBF60" w14:textId="77777777" w:rsidR="00437C85" w:rsidRDefault="00437C85" w:rsidP="00CC4A8F">
            <w:pPr>
              <w:pStyle w:val="odrka"/>
            </w:pPr>
            <w:r>
              <w:t>popíše a na příkladech ukáže důležité znaky tvorby a interpretace hudebního díla, vysvětlí, v čem tkví originální a nezaměnitelný přínos skladatele a interpreta</w:t>
            </w:r>
          </w:p>
          <w:p w14:paraId="67BD6D96" w14:textId="77777777"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921F7AB" w14:textId="77777777" w:rsidR="00437C85" w:rsidRDefault="00437C85" w:rsidP="00CC4A8F">
            <w:pPr>
              <w:pStyle w:val="odrka"/>
            </w:pPr>
            <w:r>
              <w:t>tvůrce hudby a interpret</w:t>
            </w:r>
          </w:p>
          <w:p w14:paraId="572755B4" w14:textId="77777777" w:rsidR="00437C85" w:rsidRDefault="00437C85" w:rsidP="00CC4A8F">
            <w:pPr>
              <w:pStyle w:val="odrka"/>
            </w:pPr>
            <w:r>
              <w:t>tvůrce a interpret jako jedna osoba</w:t>
            </w:r>
          </w:p>
          <w:p w14:paraId="1B0FBA87" w14:textId="77777777" w:rsidR="00437C85" w:rsidRDefault="00D13188" w:rsidP="00CC4A8F">
            <w:pPr>
              <w:pStyle w:val="odrka"/>
            </w:pPr>
            <w:r>
              <w:t>d</w:t>
            </w:r>
            <w:r w:rsidR="00437C85">
              <w:t>ivadla malých forem</w:t>
            </w:r>
          </w:p>
          <w:p w14:paraId="4573823E" w14:textId="77777777" w:rsidR="00437C85" w:rsidRDefault="0058338B" w:rsidP="00CC4A8F">
            <w:pPr>
              <w:pStyle w:val="odrka"/>
            </w:pPr>
            <w:r>
              <w:t>b</w:t>
            </w:r>
            <w:r w:rsidR="00437C85">
              <w:t>ritský rock – Beatles</w:t>
            </w:r>
          </w:p>
          <w:p w14:paraId="7B585D03" w14:textId="77777777" w:rsidR="00437C85" w:rsidRDefault="00D13188" w:rsidP="00CC4A8F">
            <w:pPr>
              <w:pStyle w:val="odrka"/>
            </w:pPr>
            <w:r>
              <w:t>f</w:t>
            </w:r>
            <w:r w:rsidR="00437C85">
              <w:t>olk music – Bob Dylan</w:t>
            </w:r>
          </w:p>
          <w:p w14:paraId="07F529CA" w14:textId="77777777" w:rsidR="00437C85" w:rsidRDefault="00D13188" w:rsidP="00CC4A8F">
            <w:pPr>
              <w:pStyle w:val="odrka"/>
            </w:pPr>
            <w:proofErr w:type="spellStart"/>
            <w:r>
              <w:t>f</w:t>
            </w:r>
            <w:r w:rsidR="00437C85">
              <w:t>olkrock</w:t>
            </w:r>
            <w:proofErr w:type="spellEnd"/>
            <w:r w:rsidR="00437C85">
              <w:t xml:space="preserve"> – Simon &amp; </w:t>
            </w:r>
            <w:proofErr w:type="spellStart"/>
            <w:r w:rsidR="00437C85">
              <w:t>Garfunkel</w:t>
            </w:r>
            <w:proofErr w:type="spellEnd"/>
          </w:p>
          <w:p w14:paraId="6350DADC" w14:textId="77777777" w:rsidR="00437C85" w:rsidRDefault="00D13188" w:rsidP="00CC4A8F">
            <w:pPr>
              <w:pStyle w:val="odrka"/>
            </w:pPr>
            <w:r>
              <w:t>u</w:t>
            </w:r>
            <w:r w:rsidR="00437C85">
              <w:t xml:space="preserve">nderground – Frank </w:t>
            </w:r>
            <w:proofErr w:type="spellStart"/>
            <w:r w:rsidR="00437C85">
              <w:t>Zappa</w:t>
            </w:r>
            <w:proofErr w:type="spellEnd"/>
          </w:p>
          <w:p w14:paraId="2FE917C5" w14:textId="77777777" w:rsidR="00437C85" w:rsidRPr="00F9495C" w:rsidRDefault="0058338B" w:rsidP="00CC4A8F">
            <w:pPr>
              <w:pStyle w:val="odrka"/>
            </w:pPr>
            <w:r>
              <w:t>b</w:t>
            </w:r>
            <w:r w:rsidR="00D13188">
              <w:t>ig b</w:t>
            </w:r>
            <w:r w:rsidR="00437C85">
              <w:t xml:space="preserve">eat u nás – Miki Volek, </w:t>
            </w:r>
            <w:proofErr w:type="spellStart"/>
            <w:r w:rsidR="00437C85">
              <w:t>Olympic</w:t>
            </w:r>
            <w:proofErr w:type="spellEnd"/>
            <w:r w:rsidR="00437C85">
              <w:t xml:space="preserve">, </w:t>
            </w:r>
            <w:proofErr w:type="spellStart"/>
            <w:r w:rsidR="00437C85">
              <w:t>Matadors</w:t>
            </w:r>
            <w:proofErr w:type="spellEnd"/>
            <w:r w:rsidR="00437C85">
              <w:t>, Petr Novák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19EFC" w14:textId="77777777" w:rsidR="00437C85" w:rsidRDefault="00437C85" w:rsidP="003F66E4">
            <w:pPr>
              <w:pStyle w:val="Nadpis5"/>
              <w:spacing w:before="0" w:after="0"/>
              <w:rPr>
                <w:rFonts w:ascii="Book Antiqua" w:hAnsi="Book Antiqua"/>
                <w:szCs w:val="24"/>
              </w:rPr>
            </w:pPr>
            <w:r>
              <w:rPr>
                <w:rFonts w:ascii="Book Antiqua" w:hAnsi="Book Antiqua"/>
                <w:szCs w:val="24"/>
              </w:rPr>
              <w:t>PT VMEGS</w:t>
            </w:r>
          </w:p>
          <w:p w14:paraId="1C7CE8CA" w14:textId="77777777" w:rsidR="00437C85" w:rsidRDefault="00437C85" w:rsidP="003F66E4">
            <w:pPr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Žijeme v Evropě</w:t>
            </w:r>
          </w:p>
          <w:p w14:paraId="7EFB4C8B" w14:textId="77777777" w:rsidR="00437C85" w:rsidRDefault="00E76026" w:rsidP="003F66E4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437C85">
              <w:rPr>
                <w:rFonts w:ascii="Book Antiqua" w:hAnsi="Book Antiqua"/>
                <w:sz w:val="20"/>
              </w:rPr>
              <w:t>evropští skladatelé a interpreti</w:t>
            </w:r>
            <w:r>
              <w:rPr>
                <w:rFonts w:ascii="Book Antiqua" w:hAnsi="Book Antiqua"/>
                <w:sz w:val="20"/>
              </w:rPr>
              <w:t>)</w:t>
            </w:r>
          </w:p>
          <w:p w14:paraId="09B4756C" w14:textId="77777777" w:rsidR="00437C85" w:rsidRDefault="00437C85" w:rsidP="003F66E4">
            <w:pPr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Vzdělávání v Evropě a ve světě</w:t>
            </w:r>
          </w:p>
          <w:p w14:paraId="6B096CB3" w14:textId="77777777" w:rsidR="00437C85" w:rsidRDefault="00E76026" w:rsidP="003F66E4">
            <w:pPr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(</w:t>
            </w:r>
            <w:r w:rsidR="00437C85">
              <w:rPr>
                <w:rFonts w:ascii="Book Antiqua" w:hAnsi="Book Antiqua"/>
                <w:sz w:val="20"/>
              </w:rPr>
              <w:t>poznávání hudby různých stylů</w:t>
            </w:r>
            <w:r>
              <w:rPr>
                <w:rFonts w:ascii="Book Antiqua" w:hAnsi="Book Antiqua"/>
                <w:sz w:val="20"/>
              </w:rPr>
              <w:t>)</w:t>
            </w:r>
          </w:p>
          <w:p w14:paraId="639BFF45" w14:textId="77777777" w:rsidR="00D13188" w:rsidRDefault="00D13188" w:rsidP="003F66E4">
            <w:pPr>
              <w:rPr>
                <w:rFonts w:ascii="Book Antiqua" w:hAnsi="Book Antiqua"/>
                <w:sz w:val="20"/>
              </w:rPr>
            </w:pPr>
          </w:p>
          <w:p w14:paraId="729CD7CD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umění novověku</w:t>
            </w:r>
          </w:p>
          <w:p w14:paraId="060FB63B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14:paraId="23CEB87F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 w14:paraId="041F754B" w14:textId="77777777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D83A13" w14:textId="77777777" w:rsidR="00437C85" w:rsidRDefault="00437C85" w:rsidP="00CC4A8F">
            <w:pPr>
              <w:pStyle w:val="odrka"/>
            </w:pPr>
            <w:r>
              <w:t>orientuje se ve vývoji hudebního umění; uvědomuje si rozdílnost hudebního myšlení v</w:t>
            </w:r>
            <w:r w:rsidR="00D13188">
              <w:t> </w:t>
            </w:r>
            <w:r>
              <w:t>jednotlivých etapách, rozlišuje hudební slohy podle char</w:t>
            </w:r>
            <w:r w:rsidR="006D541C">
              <w:t>akteristických</w:t>
            </w:r>
            <w:r>
              <w:t xml:space="preserve"> hudebních znaků, na základě historických, společenských a kulturních kontextů, popíše podmínky a okolnosti vzniku hud</w:t>
            </w:r>
            <w:r w:rsidR="006D541C">
              <w:t>ebního</w:t>
            </w:r>
            <w:r w:rsidR="00D13188">
              <w:t xml:space="preserve"> </w:t>
            </w:r>
            <w:r>
              <w:t>díla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F38BA53" w14:textId="77777777" w:rsidR="00437C85" w:rsidRDefault="003A5E3A" w:rsidP="003A5E3A">
            <w:pPr>
              <w:pStyle w:val="nadpisve2sl"/>
            </w:pPr>
            <w:r>
              <w:t>P</w:t>
            </w:r>
            <w:r w:rsidR="00437C85">
              <w:t>eriodizace hudebního vývoje</w:t>
            </w:r>
          </w:p>
          <w:p w14:paraId="4E50F0AC" w14:textId="77777777" w:rsidR="00437C85" w:rsidRDefault="00437C85" w:rsidP="00CC4A8F">
            <w:pPr>
              <w:pStyle w:val="odrka"/>
            </w:pPr>
            <w:r>
              <w:t>hudba vokální a instrumentální</w:t>
            </w:r>
          </w:p>
          <w:p w14:paraId="122DCD41" w14:textId="77777777" w:rsidR="00437C85" w:rsidRDefault="00437C85" w:rsidP="00CC4A8F">
            <w:pPr>
              <w:pStyle w:val="odrka"/>
            </w:pPr>
            <w:r>
              <w:t>hudební formy</w:t>
            </w:r>
          </w:p>
          <w:p w14:paraId="0227F721" w14:textId="77777777" w:rsidR="00437C85" w:rsidRDefault="00437C85" w:rsidP="00CC4A8F">
            <w:pPr>
              <w:pStyle w:val="odrka"/>
            </w:pPr>
            <w:r>
              <w:t>periodizace hudebního vývoje</w:t>
            </w:r>
          </w:p>
          <w:p w14:paraId="52406F86" w14:textId="77777777" w:rsidR="00437C85" w:rsidRDefault="00437C85" w:rsidP="00CC4A8F">
            <w:pPr>
              <w:pStyle w:val="odrka"/>
            </w:pPr>
            <w:r>
              <w:t>charakteristické znaky slohů</w:t>
            </w:r>
          </w:p>
          <w:p w14:paraId="0D034CEA" w14:textId="77777777" w:rsidR="00437C85" w:rsidRDefault="00437C85" w:rsidP="00CC4A8F">
            <w:pPr>
              <w:pStyle w:val="odrka"/>
            </w:pPr>
            <w:r>
              <w:t>hledisko historické a kulturní</w:t>
            </w:r>
          </w:p>
          <w:p w14:paraId="52AA6055" w14:textId="77777777" w:rsidR="00437C85" w:rsidRDefault="00437C85" w:rsidP="00CC4A8F">
            <w:pPr>
              <w:pStyle w:val="odrka"/>
            </w:pPr>
            <w:r>
              <w:t>hudba česká a světová</w:t>
            </w:r>
          </w:p>
          <w:p w14:paraId="6D3E86FA" w14:textId="77777777" w:rsidR="00437C85" w:rsidRDefault="0058338B" w:rsidP="00CC4A8F">
            <w:pPr>
              <w:pStyle w:val="odrka"/>
            </w:pPr>
            <w:r>
              <w:t>B</w:t>
            </w:r>
            <w:r w:rsidR="00437C85">
              <w:t>aroko</w:t>
            </w:r>
          </w:p>
          <w:p w14:paraId="12CD0674" w14:textId="77777777" w:rsidR="00437C85" w:rsidRDefault="0058338B" w:rsidP="00CC4A8F">
            <w:pPr>
              <w:pStyle w:val="odrka"/>
            </w:pPr>
            <w:r>
              <w:t>R</w:t>
            </w:r>
            <w:r w:rsidR="00437C85">
              <w:t>okoko</w:t>
            </w:r>
          </w:p>
          <w:p w14:paraId="5E7D5DB1" w14:textId="77777777" w:rsidR="00437C85" w:rsidRDefault="0058338B" w:rsidP="00CC4A8F">
            <w:pPr>
              <w:pStyle w:val="odrka"/>
            </w:pPr>
            <w:r>
              <w:lastRenderedPageBreak/>
              <w:t>K</w:t>
            </w:r>
            <w:r w:rsidR="00437C85">
              <w:t>lasicismus</w:t>
            </w:r>
          </w:p>
          <w:p w14:paraId="0A802912" w14:textId="77777777" w:rsidR="00437C85" w:rsidRDefault="0058338B" w:rsidP="00CC4A8F">
            <w:pPr>
              <w:pStyle w:val="odrka"/>
            </w:pPr>
            <w:r>
              <w:t>R</w:t>
            </w:r>
            <w:r w:rsidR="00437C85">
              <w:t>omantismus – impresionismus</w:t>
            </w:r>
          </w:p>
          <w:p w14:paraId="71B43BE0" w14:textId="77777777" w:rsidR="00437C85" w:rsidRPr="00F9495C" w:rsidRDefault="0058338B" w:rsidP="00CC4A8F">
            <w:pPr>
              <w:pStyle w:val="odrka"/>
            </w:pPr>
            <w:r>
              <w:t>D</w:t>
            </w:r>
            <w:r w:rsidR="00437C85">
              <w:t>alší směry 20. století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0440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14:paraId="4031D91A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536289B8" w14:textId="77777777" w:rsidR="00437C85" w:rsidRPr="00E43E5F" w:rsidRDefault="00E76026" w:rsidP="00E43E5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 w:rsidRPr="00E43E5F">
              <w:rPr>
                <w:rFonts w:ascii="Book Antiqua" w:hAnsi="Book Antiqua" w:cs="Arial"/>
                <w:sz w:val="20"/>
              </w:rPr>
              <w:t xml:space="preserve">kultivování osobnosti žáků a </w:t>
            </w:r>
            <w:proofErr w:type="gramStart"/>
            <w:r w:rsidR="00437C85" w:rsidRPr="00E43E5F">
              <w:rPr>
                <w:rFonts w:ascii="Book Antiqua" w:hAnsi="Book Antiqua" w:cs="Arial"/>
                <w:sz w:val="20"/>
              </w:rPr>
              <w:t>formování  jejich</w:t>
            </w:r>
            <w:proofErr w:type="gramEnd"/>
            <w:r w:rsidR="00437C85" w:rsidRPr="00E43E5F">
              <w:rPr>
                <w:rFonts w:ascii="Book Antiqua" w:hAnsi="Book Antiqua" w:cs="Arial"/>
                <w:sz w:val="20"/>
              </w:rPr>
              <w:t xml:space="preserve"> chování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064A386E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68638C9B" w14:textId="77777777"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referáty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4E15FC6F" w14:textId="77777777" w:rsidR="00D13188" w:rsidRDefault="00D13188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bCs/>
                <w:sz w:val="20"/>
              </w:rPr>
            </w:pPr>
          </w:p>
          <w:p w14:paraId="3C821E45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ČJ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umění novověku</w:t>
            </w:r>
          </w:p>
          <w:p w14:paraId="66CFFEC7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14:paraId="546DFD98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14:paraId="1AA6A03D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055E0CD8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 w14:paraId="61652E6B" w14:textId="77777777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5E361E9" w14:textId="77777777" w:rsidR="00437C85" w:rsidRDefault="00437C85" w:rsidP="00CC4A8F">
            <w:pPr>
              <w:pStyle w:val="odrka"/>
            </w:pPr>
            <w:r>
              <w:t>odliší hudbu podle jejího stylového zařazení, významu a funkce, rozpozná vhodnost či nevhodnost využití určité hudby v konkrétních situacích</w:t>
            </w:r>
          </w:p>
          <w:p w14:paraId="3F30132B" w14:textId="77777777"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25C2533" w14:textId="77777777" w:rsidR="00437C85" w:rsidRDefault="003A5E3A" w:rsidP="003A5E3A">
            <w:pPr>
              <w:pStyle w:val="nadpisve2sl"/>
            </w:pPr>
            <w:r>
              <w:t>H</w:t>
            </w:r>
            <w:r w:rsidR="00437C85">
              <w:t>udební styly a žánry, funkce hudby</w:t>
            </w:r>
          </w:p>
          <w:p w14:paraId="140BE16F" w14:textId="77777777" w:rsidR="00437C85" w:rsidRDefault="00437C85" w:rsidP="00CC4A8F">
            <w:pPr>
              <w:pStyle w:val="odrka"/>
            </w:pPr>
            <w:r>
              <w:t>hudba a její využití v běžném životě</w:t>
            </w:r>
          </w:p>
          <w:p w14:paraId="26D412E0" w14:textId="77777777" w:rsidR="00437C85" w:rsidRDefault="00437C85" w:rsidP="00CC4A8F">
            <w:pPr>
              <w:pStyle w:val="odrka"/>
            </w:pPr>
            <w:r>
              <w:t>hudba jako kulturní statek a jako zboží</w:t>
            </w:r>
          </w:p>
          <w:p w14:paraId="30E4F404" w14:textId="77777777" w:rsidR="00437C85" w:rsidRDefault="00437C85" w:rsidP="00CC4A8F">
            <w:pPr>
              <w:pStyle w:val="odrka"/>
            </w:pPr>
            <w:r>
              <w:t>hudební průmysl</w:t>
            </w:r>
          </w:p>
          <w:p w14:paraId="5A7212B8" w14:textId="77777777" w:rsidR="00437C85" w:rsidRPr="00F9495C" w:rsidRDefault="00437C85" w:rsidP="00CC4A8F">
            <w:pPr>
              <w:pStyle w:val="odrka"/>
            </w:pPr>
            <w:r>
              <w:t xml:space="preserve">hudba vážná a populární – převádění stylů, úpravy, transkripce ve 20. století (u nás např. Jiří </w:t>
            </w:r>
            <w:proofErr w:type="spellStart"/>
            <w:proofErr w:type="gramStart"/>
            <w:r>
              <w:t>Stivín,Tomáš</w:t>
            </w:r>
            <w:proofErr w:type="spellEnd"/>
            <w:proofErr w:type="gramEnd"/>
            <w:r>
              <w:t xml:space="preserve"> Víšek, Jiří Hlaváč, Michael Kocáb, ve světě např. </w:t>
            </w:r>
            <w:proofErr w:type="spellStart"/>
            <w:r>
              <w:t>Sting</w:t>
            </w:r>
            <w:proofErr w:type="spellEnd"/>
            <w:r>
              <w:t>, ERA)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511CE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14:paraId="25C8FA6F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A3C2BB3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 w14:paraId="26DD0E64" w14:textId="77777777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1B2A826" w14:textId="77777777" w:rsidR="00437C85" w:rsidRDefault="00437C85" w:rsidP="00CC4A8F">
            <w:pPr>
              <w:pStyle w:val="odrka"/>
            </w:pPr>
            <w:r>
              <w:t>interpretuje a kriticky hodnotí hudbu na základě vědomostí a individuálních hudebních schopností; vytváří vlastní soudy a preference o znějící hudbě, které dokáže v diskusi obhájit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DE97526" w14:textId="77777777" w:rsidR="003A5E3A" w:rsidRDefault="003A5E3A" w:rsidP="003A5E3A">
            <w:pPr>
              <w:pStyle w:val="nadpisve2sl"/>
            </w:pPr>
            <w:r>
              <w:t>E</w:t>
            </w:r>
            <w:r w:rsidR="00437C85">
              <w:t xml:space="preserve">stetická a umělecká hodnota </w:t>
            </w:r>
          </w:p>
          <w:p w14:paraId="40400740" w14:textId="77777777" w:rsidR="00437C85" w:rsidRDefault="00437C85" w:rsidP="003A5E3A">
            <w:pPr>
              <w:pStyle w:val="nadpisve2sl"/>
            </w:pPr>
            <w:r>
              <w:t>hud</w:t>
            </w:r>
            <w:r w:rsidR="003A5E3A">
              <w:t>ebního dí</w:t>
            </w:r>
            <w:r>
              <w:t>la ve 20. stol.</w:t>
            </w:r>
          </w:p>
          <w:p w14:paraId="736307ED" w14:textId="77777777" w:rsidR="00437C85" w:rsidRDefault="00437C85" w:rsidP="00CC4A8F">
            <w:pPr>
              <w:pStyle w:val="odrka"/>
            </w:pPr>
            <w:r>
              <w:t>pojem kýč</w:t>
            </w:r>
          </w:p>
          <w:p w14:paraId="3933FB98" w14:textId="77777777" w:rsidR="00437C85" w:rsidRDefault="00437C85" w:rsidP="00CC4A8F">
            <w:pPr>
              <w:pStyle w:val="odrka"/>
            </w:pPr>
            <w:r>
              <w:t>hudba jako zboží</w:t>
            </w:r>
          </w:p>
          <w:p w14:paraId="1A47D0A9" w14:textId="77777777" w:rsidR="00437C85" w:rsidRDefault="00437C85" w:rsidP="00CC4A8F">
            <w:pPr>
              <w:pStyle w:val="odrka"/>
            </w:pPr>
            <w:r>
              <w:t>pojem komerce</w:t>
            </w:r>
          </w:p>
          <w:p w14:paraId="501CA016" w14:textId="77777777" w:rsidR="00437C85" w:rsidRDefault="00437C85" w:rsidP="00CC4A8F">
            <w:pPr>
              <w:pStyle w:val="odrka"/>
            </w:pPr>
            <w:r>
              <w:t>hudba na objednávku</w:t>
            </w:r>
          </w:p>
          <w:p w14:paraId="75364AC6" w14:textId="77777777" w:rsidR="00437C85" w:rsidRPr="00F9495C" w:rsidRDefault="00437C85" w:rsidP="00CC4A8F">
            <w:pPr>
              <w:pStyle w:val="odrka"/>
            </w:pPr>
            <w:r>
              <w:t>kvalita uměleckého díla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F8584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2011EEE6" w14:textId="77777777" w:rsidR="00437C85" w:rsidRDefault="00437C85" w:rsidP="003F66E4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Poznávání a rozvoj vlastní osobnosti</w:t>
            </w:r>
          </w:p>
          <w:p w14:paraId="6B06AE24" w14:textId="77777777" w:rsidR="00437C85" w:rsidRDefault="00E76026" w:rsidP="003F66E4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organizování koncertů a aktivní účast</w:t>
            </w:r>
            <w:r>
              <w:rPr>
                <w:rFonts w:ascii="Book Antiqua" w:hAnsi="Book Antiqua" w:cs="Arial"/>
                <w:sz w:val="20"/>
              </w:rPr>
              <w:t>)</w:t>
            </w:r>
          </w:p>
          <w:p w14:paraId="7A538AF1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72064718" w14:textId="77777777" w:rsidR="00D13188" w:rsidRDefault="00E76026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</w:rPr>
              <w:t>(</w:t>
            </w:r>
            <w:r w:rsidR="00437C85">
              <w:rPr>
                <w:rFonts w:ascii="Book Antiqua" w:hAnsi="Book Antiqua" w:cs="Arial"/>
                <w:sz w:val="20"/>
              </w:rPr>
              <w:t>spolupráce s jinými školami</w:t>
            </w:r>
            <w:r>
              <w:rPr>
                <w:rFonts w:ascii="Book Antiqua" w:hAnsi="Book Antiqua" w:cs="Arial"/>
                <w:sz w:val="20"/>
              </w:rPr>
              <w:t>)</w:t>
            </w:r>
            <w:r w:rsidR="00D13188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</w:p>
          <w:p w14:paraId="75E2542F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06C481A5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VV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pojem kýč</w:t>
            </w:r>
          </w:p>
          <w:p w14:paraId="3BAE4014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7C85" w14:paraId="6BE6814A" w14:textId="77777777"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97DE4FA" w14:textId="77777777" w:rsidR="00437C85" w:rsidRDefault="00437C85" w:rsidP="00CC4A8F">
            <w:pPr>
              <w:pStyle w:val="odrka"/>
            </w:pPr>
            <w:r>
              <w:t>přistupuje k hudebnímu dílu jako k autorově reflexi vnějšího i vnitřního světa vyjadřované pomocí hudby (hudebních znaků), jako k možnému poselství; na základě svých schopností, znalostí i získaných zkušeností toto poselství dešifruje a interpretuje</w:t>
            </w:r>
          </w:p>
          <w:p w14:paraId="3DC60BB5" w14:textId="77777777" w:rsidR="00437C85" w:rsidRDefault="00437C85" w:rsidP="00CC4A8F">
            <w:pPr>
              <w:pStyle w:val="odrka"/>
            </w:pPr>
            <w:r>
              <w:t>uvědomuje si roli hudebního průmyslu v</w:t>
            </w:r>
            <w:r w:rsidR="003A5E3A">
              <w:t> </w:t>
            </w:r>
            <w:r>
              <w:t>současném světě; popíše možnosti využití hudby</w:t>
            </w:r>
          </w:p>
          <w:p w14:paraId="71BC0421" w14:textId="77777777" w:rsidR="00437C85" w:rsidRDefault="00437C85" w:rsidP="00CC4A8F">
            <w:pPr>
              <w:pStyle w:val="odrka"/>
            </w:pPr>
            <w:r>
              <w:t>uvědomuje si rozdílnost přístupu jednotlivých lidí k hudbě a hudební tvorbě, vnímá hudbu jako způsob prezentace vlastních idejí a názorů i idejí, pocitů a názorů ostatních lidí a na základě toho je schopen se s hudbou ztotožnit či ji odmítnout</w:t>
            </w:r>
          </w:p>
          <w:p w14:paraId="54F75CF9" w14:textId="77777777" w:rsidR="00437C85" w:rsidRDefault="00437C85" w:rsidP="00CC4A8F">
            <w:pPr>
              <w:pStyle w:val="odrka"/>
            </w:pPr>
            <w:r>
              <w:lastRenderedPageBreak/>
              <w:t>upozorní na ty znaky hudební tvorby, které s</w:t>
            </w:r>
            <w:r w:rsidR="003A5E3A">
              <w:t> </w:t>
            </w:r>
            <w:r>
              <w:t>sebou nesou netoleranci, rasismus a xenofobii, a dokáže se od takové hudby distancovat</w:t>
            </w:r>
          </w:p>
          <w:p w14:paraId="30B6A762" w14:textId="77777777" w:rsidR="00437C85" w:rsidRDefault="00437C85" w:rsidP="003A5E3A">
            <w:pPr>
              <w:pStyle w:val="odrka"/>
              <w:tabs>
                <w:tab w:val="clear" w:pos="340"/>
              </w:tabs>
              <w:ind w:left="454" w:hanging="341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A4015CB" w14:textId="77777777" w:rsidR="00437C85" w:rsidRDefault="003A5E3A" w:rsidP="003A5E3A">
            <w:pPr>
              <w:pStyle w:val="nadpisve2sl"/>
            </w:pPr>
            <w:r>
              <w:lastRenderedPageBreak/>
              <w:t>B</w:t>
            </w:r>
            <w:r w:rsidR="00437C85">
              <w:t>ludiště stylů ve 20. století</w:t>
            </w:r>
          </w:p>
          <w:p w14:paraId="3790F99E" w14:textId="77777777" w:rsidR="00437C85" w:rsidRDefault="003A5E3A" w:rsidP="00CC4A8F">
            <w:pPr>
              <w:pStyle w:val="odrka"/>
            </w:pPr>
            <w:r>
              <w:t>v</w:t>
            </w:r>
            <w:r w:rsidR="00437C85">
              <w:t>olná atonalita</w:t>
            </w:r>
          </w:p>
          <w:p w14:paraId="4FC4F951" w14:textId="77777777" w:rsidR="00437C85" w:rsidRDefault="003A5E3A" w:rsidP="00CC4A8F">
            <w:pPr>
              <w:pStyle w:val="odrka"/>
            </w:pPr>
            <w:r>
              <w:t>d</w:t>
            </w:r>
            <w:r w:rsidR="00437C85">
              <w:t xml:space="preserve">odekafonie a </w:t>
            </w:r>
            <w:proofErr w:type="spellStart"/>
            <w:r w:rsidR="00437C85">
              <w:t>serialismus</w:t>
            </w:r>
            <w:proofErr w:type="spellEnd"/>
          </w:p>
          <w:p w14:paraId="529D66E0" w14:textId="77777777" w:rsidR="00437C85" w:rsidRDefault="003A5E3A" w:rsidP="00CC4A8F">
            <w:pPr>
              <w:pStyle w:val="odrka"/>
            </w:pPr>
            <w:r>
              <w:t>m</w:t>
            </w:r>
            <w:r w:rsidR="00437C85">
              <w:t>odální hudba</w:t>
            </w:r>
          </w:p>
          <w:p w14:paraId="7B808007" w14:textId="77777777" w:rsidR="00437C85" w:rsidRDefault="003A5E3A" w:rsidP="00CC4A8F">
            <w:pPr>
              <w:pStyle w:val="odrka"/>
            </w:pPr>
            <w:r>
              <w:t>n</w:t>
            </w:r>
            <w:r w:rsidR="00437C85">
              <w:t>eoklasicismus</w:t>
            </w:r>
          </w:p>
          <w:p w14:paraId="0BBC98E3" w14:textId="77777777" w:rsidR="00437C85" w:rsidRDefault="003A5E3A" w:rsidP="00CC4A8F">
            <w:pPr>
              <w:pStyle w:val="odrka"/>
            </w:pPr>
            <w:proofErr w:type="spellStart"/>
            <w:r>
              <w:t>n</w:t>
            </w:r>
            <w:r w:rsidR="00437C85">
              <w:t>eofolklorismus</w:t>
            </w:r>
            <w:proofErr w:type="spellEnd"/>
          </w:p>
          <w:p w14:paraId="5D41F82E" w14:textId="77777777" w:rsidR="00437C85" w:rsidRDefault="003A5E3A" w:rsidP="00CC4A8F">
            <w:pPr>
              <w:pStyle w:val="odrka"/>
            </w:pPr>
            <w:r>
              <w:t>t</w:t>
            </w:r>
            <w:r w:rsidR="00437C85">
              <w:t>émbrová hudba</w:t>
            </w:r>
          </w:p>
          <w:p w14:paraId="46DAF3FF" w14:textId="77777777" w:rsidR="00437C85" w:rsidRDefault="003A5E3A" w:rsidP="00CC4A8F">
            <w:pPr>
              <w:pStyle w:val="odrka"/>
            </w:pPr>
            <w:r>
              <w:t>e</w:t>
            </w:r>
            <w:r w:rsidR="00437C85">
              <w:t xml:space="preserve">lektroakustická a elektronická hudba a </w:t>
            </w:r>
            <w:proofErr w:type="spellStart"/>
            <w:r w:rsidR="00437C85">
              <w:t>mikrointervaly</w:t>
            </w:r>
            <w:proofErr w:type="spellEnd"/>
            <w:r w:rsidR="00437C85">
              <w:t xml:space="preserve"> A. Háby</w:t>
            </w:r>
          </w:p>
          <w:p w14:paraId="58CF5E11" w14:textId="77777777" w:rsidR="00437C85" w:rsidRDefault="003A5E3A" w:rsidP="00CC4A8F">
            <w:pPr>
              <w:pStyle w:val="odrka"/>
            </w:pPr>
            <w:r>
              <w:t>m</w:t>
            </w:r>
            <w:r w:rsidR="00437C85">
              <w:t>inimalismus</w:t>
            </w:r>
          </w:p>
          <w:p w14:paraId="2658A99D" w14:textId="77777777" w:rsidR="00437C85" w:rsidRDefault="003A5E3A" w:rsidP="00CC4A8F">
            <w:pPr>
              <w:pStyle w:val="odrka"/>
            </w:pPr>
            <w:r>
              <w:t>s</w:t>
            </w:r>
            <w:r w:rsidR="00437C85">
              <w:t>tylové syntézy, fúze a „nezařaditelní“</w:t>
            </w:r>
          </w:p>
          <w:p w14:paraId="326FB40B" w14:textId="77777777" w:rsidR="00CC4A8F" w:rsidRDefault="00CC4A8F" w:rsidP="003A5E3A">
            <w:pPr>
              <w:pStyle w:val="nadpisve2sl"/>
            </w:pPr>
          </w:p>
          <w:p w14:paraId="025AD2D5" w14:textId="77777777" w:rsidR="00437C85" w:rsidRDefault="003A5E3A" w:rsidP="003A5E3A">
            <w:pPr>
              <w:pStyle w:val="nadpisve2sl"/>
            </w:pPr>
            <w:r>
              <w:lastRenderedPageBreak/>
              <w:t>V</w:t>
            </w:r>
            <w:r w:rsidR="00437C85">
              <w:t>yužití hudby</w:t>
            </w:r>
          </w:p>
          <w:p w14:paraId="7156D7C5" w14:textId="77777777" w:rsidR="00437C85" w:rsidRDefault="003A5E3A" w:rsidP="00CC4A8F">
            <w:pPr>
              <w:pStyle w:val="odrka"/>
            </w:pPr>
            <w:r>
              <w:t>m</w:t>
            </w:r>
            <w:r w:rsidR="00437C85">
              <w:t>uzikály</w:t>
            </w:r>
          </w:p>
          <w:p w14:paraId="2BA088B8" w14:textId="77777777" w:rsidR="00437C85" w:rsidRDefault="003A5E3A" w:rsidP="00CC4A8F">
            <w:pPr>
              <w:pStyle w:val="odrka"/>
            </w:pPr>
            <w:r>
              <w:t>f</w:t>
            </w:r>
            <w:r w:rsidR="00437C85">
              <w:t>estivaly</w:t>
            </w:r>
          </w:p>
          <w:p w14:paraId="48A9D7D4" w14:textId="77777777" w:rsidR="00437C85" w:rsidRDefault="003A5E3A" w:rsidP="00CC4A8F">
            <w:pPr>
              <w:pStyle w:val="odrka"/>
            </w:pPr>
            <w:r>
              <w:t>d</w:t>
            </w:r>
            <w:r w:rsidR="00437C85">
              <w:t>ivadla</w:t>
            </w:r>
          </w:p>
          <w:p w14:paraId="36C9C9D1" w14:textId="77777777" w:rsidR="00437C85" w:rsidRDefault="003A5E3A" w:rsidP="00CC4A8F">
            <w:pPr>
              <w:pStyle w:val="odrka"/>
            </w:pPr>
            <w:r>
              <w:t>n</w:t>
            </w:r>
            <w:r w:rsidR="00437C85">
              <w:t>ahrávací studia, CD, DVD</w:t>
            </w:r>
          </w:p>
          <w:p w14:paraId="76501CAE" w14:textId="77777777" w:rsidR="00437C85" w:rsidRDefault="003A5E3A" w:rsidP="00CC4A8F">
            <w:pPr>
              <w:pStyle w:val="odrka"/>
            </w:pPr>
            <w:r>
              <w:t>m</w:t>
            </w:r>
            <w:r w:rsidR="00437C85">
              <w:t>asová média, reklama, znělka</w:t>
            </w:r>
          </w:p>
          <w:p w14:paraId="7A694388" w14:textId="77777777" w:rsidR="003A5E3A" w:rsidRDefault="003A5E3A" w:rsidP="003A5E3A">
            <w:pPr>
              <w:pStyle w:val="nadpisve2sl"/>
            </w:pPr>
            <w:r>
              <w:t>M</w:t>
            </w:r>
            <w:r w:rsidR="00437C85">
              <w:t xml:space="preserve">oderní populární hudba 70. a 80. let </w:t>
            </w:r>
          </w:p>
          <w:p w14:paraId="3350B038" w14:textId="77777777" w:rsidR="00437C85" w:rsidRDefault="00437C85" w:rsidP="003A5E3A">
            <w:pPr>
              <w:pStyle w:val="nadpisve2sl"/>
            </w:pPr>
            <w:r>
              <w:t>u nás i ve světě</w:t>
            </w:r>
          </w:p>
          <w:p w14:paraId="398518E7" w14:textId="77777777" w:rsidR="00437C85" w:rsidRDefault="003A5E3A" w:rsidP="00CC4A8F">
            <w:pPr>
              <w:pStyle w:val="odrka"/>
            </w:pPr>
            <w:r>
              <w:t>h</w:t>
            </w:r>
            <w:r w:rsidR="00437C85">
              <w:t>ard rock</w:t>
            </w:r>
          </w:p>
          <w:p w14:paraId="4219377A" w14:textId="77777777" w:rsidR="00437C85" w:rsidRDefault="003A5E3A" w:rsidP="00CC4A8F">
            <w:pPr>
              <w:pStyle w:val="odrka"/>
            </w:pPr>
            <w:proofErr w:type="spellStart"/>
            <w:r>
              <w:t>h</w:t>
            </w:r>
            <w:r w:rsidR="00437C85">
              <w:t>eavy</w:t>
            </w:r>
            <w:proofErr w:type="spellEnd"/>
            <w:r w:rsidR="00437C85">
              <w:t xml:space="preserve"> metal</w:t>
            </w:r>
          </w:p>
          <w:p w14:paraId="5C7209D4" w14:textId="77777777" w:rsidR="00437C85" w:rsidRDefault="003A5E3A" w:rsidP="00CC4A8F">
            <w:pPr>
              <w:pStyle w:val="odrka"/>
            </w:pPr>
            <w:r>
              <w:t>a</w:t>
            </w:r>
            <w:r w:rsidR="00437C85">
              <w:t>rt rock</w:t>
            </w:r>
          </w:p>
          <w:p w14:paraId="1DEFE0EF" w14:textId="77777777" w:rsidR="00437C85" w:rsidRDefault="003A5E3A" w:rsidP="00CC4A8F">
            <w:pPr>
              <w:pStyle w:val="odrka"/>
            </w:pPr>
            <w:r>
              <w:t>p</w:t>
            </w:r>
            <w:r w:rsidR="00437C85">
              <w:t>ompézní rock</w:t>
            </w:r>
          </w:p>
          <w:p w14:paraId="1694FF47" w14:textId="77777777" w:rsidR="00437C85" w:rsidRDefault="003A5E3A" w:rsidP="00CC4A8F">
            <w:pPr>
              <w:pStyle w:val="odrka"/>
            </w:pPr>
            <w:r>
              <w:t>p</w:t>
            </w:r>
            <w:r w:rsidR="00437C85">
              <w:t>op rock</w:t>
            </w:r>
          </w:p>
          <w:p w14:paraId="6D120116" w14:textId="77777777" w:rsidR="00437C85" w:rsidRDefault="003A5E3A" w:rsidP="00CC4A8F">
            <w:pPr>
              <w:pStyle w:val="odrka"/>
            </w:pPr>
            <w:proofErr w:type="spellStart"/>
            <w:r>
              <w:t>d</w:t>
            </w:r>
            <w:r w:rsidR="00437C85">
              <w:t>isco</w:t>
            </w:r>
            <w:proofErr w:type="spellEnd"/>
          </w:p>
          <w:p w14:paraId="66C08EF8" w14:textId="77777777" w:rsidR="00437C85" w:rsidRDefault="003A5E3A" w:rsidP="00CC4A8F">
            <w:pPr>
              <w:pStyle w:val="odrka"/>
            </w:pPr>
            <w:r>
              <w:t>p</w:t>
            </w:r>
            <w:r w:rsidR="00437C85">
              <w:t>unk a nová vlna</w:t>
            </w:r>
          </w:p>
          <w:p w14:paraId="0439A22E" w14:textId="77777777" w:rsidR="00437C85" w:rsidRDefault="003A5E3A" w:rsidP="00CC4A8F">
            <w:pPr>
              <w:pStyle w:val="odrka"/>
            </w:pPr>
            <w:r>
              <w:t>n</w:t>
            </w:r>
            <w:r w:rsidR="00437C85">
              <w:t xml:space="preserve">ový romantismus a </w:t>
            </w:r>
            <w:proofErr w:type="spellStart"/>
            <w:r w:rsidR="00437C85">
              <w:t>neorock</w:t>
            </w:r>
            <w:proofErr w:type="spellEnd"/>
          </w:p>
          <w:p w14:paraId="320F6945" w14:textId="77777777" w:rsidR="00437C85" w:rsidRDefault="003A5E3A" w:rsidP="00CC4A8F">
            <w:pPr>
              <w:pStyle w:val="odrka"/>
            </w:pPr>
            <w:r>
              <w:t>s</w:t>
            </w:r>
            <w:r w:rsidR="00437C85">
              <w:t>třední proud</w:t>
            </w:r>
          </w:p>
          <w:p w14:paraId="14465C81" w14:textId="77777777" w:rsidR="00437C85" w:rsidRDefault="00437C85" w:rsidP="00CC4A8F">
            <w:pPr>
              <w:pStyle w:val="odrka"/>
            </w:pPr>
            <w:r>
              <w:t>např. R. Wagner – Židovstvo v hudbě</w:t>
            </w:r>
          </w:p>
          <w:p w14:paraId="6A576B92" w14:textId="77777777" w:rsidR="00437C85" w:rsidRDefault="00D13188" w:rsidP="00CC4A8F">
            <w:pPr>
              <w:pStyle w:val="odrka"/>
            </w:pPr>
            <w:r>
              <w:t>p</w:t>
            </w:r>
            <w:r w:rsidR="00437C85">
              <w:t>rotestsongy</w:t>
            </w:r>
          </w:p>
          <w:p w14:paraId="36C6AE69" w14:textId="77777777" w:rsidR="00437C85" w:rsidRPr="00F9495C" w:rsidRDefault="00437C85" w:rsidP="00CC4A8F">
            <w:pPr>
              <w:pStyle w:val="odrka"/>
            </w:pPr>
            <w:r>
              <w:t>neonacistické metalové kapely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BAF9" w14:textId="77777777" w:rsidR="00437C85" w:rsidRPr="003A5E3A" w:rsidRDefault="00437C85" w:rsidP="003F66E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3A5E3A"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VMEGS</w:t>
            </w:r>
          </w:p>
          <w:p w14:paraId="329AD194" w14:textId="77777777" w:rsidR="00437C85" w:rsidRPr="00762FAA" w:rsidRDefault="00437C85" w:rsidP="00762FAA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/>
                <w:b/>
                <w:bCs/>
              </w:rPr>
            </w:pPr>
            <w:r w:rsidRPr="00762FAA">
              <w:rPr>
                <w:rFonts w:ascii="Book Antiqua" w:hAnsi="Book Antiqua"/>
                <w:b/>
                <w:bCs/>
              </w:rPr>
              <w:t>Vzdělávání v Evropě a ve světě</w:t>
            </w:r>
          </w:p>
          <w:p w14:paraId="7866DCA0" w14:textId="77777777" w:rsidR="00437C85" w:rsidRPr="00762FAA" w:rsidRDefault="00E76026" w:rsidP="00762FAA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 w:rsidRPr="00762FAA">
              <w:rPr>
                <w:rFonts w:ascii="Book Antiqua" w:hAnsi="Book Antiqua" w:cs="Arial"/>
                <w:sz w:val="20"/>
              </w:rPr>
              <w:t>(</w:t>
            </w:r>
            <w:r w:rsidR="00437C85" w:rsidRPr="00762FAA">
              <w:rPr>
                <w:rFonts w:ascii="Book Antiqua" w:hAnsi="Book Antiqua" w:cs="Arial"/>
                <w:sz w:val="20"/>
              </w:rPr>
              <w:t>poznávání hudby různých slohových období</w:t>
            </w:r>
            <w:r w:rsidRPr="00762FAA">
              <w:rPr>
                <w:rFonts w:ascii="Book Antiqua" w:hAnsi="Book Antiqua" w:cs="Arial"/>
                <w:sz w:val="20"/>
              </w:rPr>
              <w:t>)</w:t>
            </w:r>
          </w:p>
          <w:p w14:paraId="1D2AD95E" w14:textId="77777777" w:rsidR="00437C85" w:rsidRPr="00762FAA" w:rsidRDefault="00437C85" w:rsidP="00762FAA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</w:p>
          <w:p w14:paraId="0FE1ACB7" w14:textId="77777777" w:rsidR="00437C85" w:rsidRDefault="00437C85" w:rsidP="00CC6D2C">
            <w:pPr>
              <w:pStyle w:val="Zkladntext2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PT MKV + MV</w:t>
            </w:r>
          </w:p>
          <w:p w14:paraId="5FAB997B" w14:textId="77777777" w:rsidR="00437C85" w:rsidRDefault="00437C85" w:rsidP="00CC6D2C">
            <w:pPr>
              <w:pStyle w:val="Nadpis8"/>
              <w:rPr>
                <w:rFonts w:ascii="Book Antiqua" w:hAnsi="Book Antiqua"/>
                <w:sz w:val="20"/>
              </w:rPr>
            </w:pPr>
            <w:r>
              <w:rPr>
                <w:rFonts w:ascii="Book Antiqua" w:hAnsi="Book Antiqua"/>
                <w:sz w:val="20"/>
              </w:rPr>
              <w:t>Multikulturní a mediální výchova</w:t>
            </w:r>
          </w:p>
          <w:p w14:paraId="552BFBF1" w14:textId="77777777" w:rsidR="00E76026" w:rsidRPr="00762FAA" w:rsidRDefault="00E76026" w:rsidP="00762FAA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</w:rPr>
            </w:pPr>
            <w:r w:rsidRPr="00762FAA">
              <w:rPr>
                <w:rFonts w:ascii="Book Antiqua" w:hAnsi="Book Antiqua" w:cs="Arial"/>
                <w:sz w:val="20"/>
              </w:rPr>
              <w:t>(aktivní účast moderátorská a interpretační,</w:t>
            </w:r>
          </w:p>
          <w:p w14:paraId="136D3AD9" w14:textId="77777777" w:rsidR="00E76026" w:rsidRDefault="00E76026" w:rsidP="00CC6D2C">
            <w:r>
              <w:rPr>
                <w:rFonts w:ascii="Book Antiqua" w:hAnsi="Book Antiqua" w:cs="Arial"/>
                <w:sz w:val="20"/>
              </w:rPr>
              <w:t>spolupráce s místní TV,</w:t>
            </w:r>
          </w:p>
          <w:p w14:paraId="607758B1" w14:textId="77777777" w:rsidR="00E76026" w:rsidRDefault="00E76026" w:rsidP="00CC6D2C">
            <w:pPr>
              <w:rPr>
                <w:rFonts w:ascii="Book Antiqua" w:hAnsi="Book Antiqua" w:cs="Arial"/>
                <w:sz w:val="20"/>
              </w:rPr>
            </w:pPr>
            <w:r>
              <w:rPr>
                <w:rFonts w:ascii="Book Antiqua" w:hAnsi="Book Antiqua" w:cs="Arial"/>
                <w:sz w:val="20"/>
              </w:rPr>
              <w:t>využívání CD, DVD, videa,</w:t>
            </w:r>
          </w:p>
          <w:p w14:paraId="5D92718A" w14:textId="77777777" w:rsidR="00E76026" w:rsidRDefault="00E76026" w:rsidP="00CC6D2C">
            <w:pPr>
              <w:pStyle w:val="nadpisy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internet jako zdroj informací,</w:t>
            </w:r>
          </w:p>
          <w:p w14:paraId="561AA2E8" w14:textId="77777777" w:rsidR="00E76026" w:rsidRDefault="00E76026" w:rsidP="00CC6D2C">
            <w:pPr>
              <w:pStyle w:val="nadpisy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vliv médií na kultivování osobnosti)</w:t>
            </w:r>
          </w:p>
          <w:p w14:paraId="56E88E13" w14:textId="77777777" w:rsidR="00437C85" w:rsidRDefault="00437C85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14:paraId="329F490B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</w:t>
            </w:r>
            <w:r>
              <w:rPr>
                <w:rFonts w:ascii="Book Antiqua" w:hAnsi="Book Antiqua"/>
                <w:sz w:val="20"/>
                <w:szCs w:val="20"/>
              </w:rPr>
              <w:t>J</w:t>
            </w:r>
            <w:r w:rsidR="006D541C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umění novověku</w:t>
            </w:r>
          </w:p>
          <w:p w14:paraId="23C1F22E" w14:textId="77777777" w:rsidR="00D13188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6D541C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dějiny novověku</w:t>
            </w:r>
          </w:p>
          <w:p w14:paraId="6274979D" w14:textId="77777777" w:rsidR="00D13188" w:rsidRPr="003A5E3A" w:rsidRDefault="00D13188" w:rsidP="00D1318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2DE95820" w14:textId="77777777" w:rsidR="00D13188" w:rsidRDefault="00D13188" w:rsidP="003F66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4FAE088" w14:textId="77777777" w:rsidR="00437C85" w:rsidRDefault="00437C85" w:rsidP="001C308C">
      <w:pPr>
        <w:pStyle w:val="odrka2"/>
        <w:numPr>
          <w:ilvl w:val="0"/>
          <w:numId w:val="0"/>
        </w:numPr>
      </w:pPr>
    </w:p>
    <w:sectPr w:rsidR="00437C85" w:rsidSect="005B3396">
      <w:headerReference w:type="default" r:id="rId10"/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51741" w14:textId="77777777" w:rsidR="00114B3E" w:rsidRDefault="00114B3E">
      <w:r>
        <w:separator/>
      </w:r>
    </w:p>
  </w:endnote>
  <w:endnote w:type="continuationSeparator" w:id="0">
    <w:p w14:paraId="6CB9B110" w14:textId="77777777" w:rsidR="00114B3E" w:rsidRDefault="0011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2FD62" w14:textId="77777777" w:rsidR="00264A7A" w:rsidRDefault="00DA40FD" w:rsidP="00264A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64A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2F62C8" w14:textId="77777777" w:rsidR="00264A7A" w:rsidRDefault="00264A7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56172" w14:textId="77777777" w:rsidR="00264A7A" w:rsidRDefault="00DA40FD" w:rsidP="00264A7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64A7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83B87">
      <w:rPr>
        <w:rStyle w:val="slostrnky"/>
        <w:noProof/>
      </w:rPr>
      <w:t>176</w:t>
    </w:r>
    <w:r>
      <w:rPr>
        <w:rStyle w:val="slostrnky"/>
      </w:rPr>
      <w:fldChar w:fldCharType="end"/>
    </w:r>
  </w:p>
  <w:p w14:paraId="6658456D" w14:textId="77777777" w:rsidR="00264A7A" w:rsidRDefault="00264A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3EB46C" w14:textId="77777777" w:rsidR="00114B3E" w:rsidRDefault="00114B3E">
      <w:r>
        <w:separator/>
      </w:r>
    </w:p>
  </w:footnote>
  <w:footnote w:type="continuationSeparator" w:id="0">
    <w:p w14:paraId="2350AC3E" w14:textId="77777777" w:rsidR="00114B3E" w:rsidRDefault="00114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F2E82" w14:textId="77777777" w:rsidR="00264A7A" w:rsidRDefault="00E73D0A" w:rsidP="00257E9F">
    <w:pPr>
      <w:pStyle w:val="zahlavi"/>
      <w:tabs>
        <w:tab w:val="right" w:pos="-3119"/>
        <w:tab w:val="right" w:pos="-2835"/>
        <w:tab w:val="right" w:pos="0"/>
        <w:tab w:val="right" w:pos="9072"/>
        <w:tab w:val="right" w:pos="13608"/>
      </w:tabs>
    </w:pPr>
    <w:r>
      <w:t>ŠVP GV – čtyřleté gymnázium</w:t>
    </w:r>
    <w:r>
      <w:tab/>
      <w:t xml:space="preserve">Svazek 2 – </w:t>
    </w:r>
    <w:r w:rsidR="00264A7A">
      <w:t xml:space="preserve">Učební osnovy Hudební výchova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5442C" w14:textId="77777777" w:rsidR="00264A7A" w:rsidRDefault="00E73D0A" w:rsidP="00AA12BD">
    <w:pPr>
      <w:pStyle w:val="zahlavi"/>
      <w:tabs>
        <w:tab w:val="right" w:pos="-3119"/>
        <w:tab w:val="right" w:pos="-2835"/>
        <w:tab w:val="right" w:pos="0"/>
        <w:tab w:val="left" w:pos="142"/>
        <w:tab w:val="right" w:pos="9072"/>
        <w:tab w:val="right" w:pos="14742"/>
      </w:tabs>
    </w:pPr>
    <w:r>
      <w:t>ŠVP GV – čtyřleté gymnázium</w:t>
    </w:r>
    <w:r>
      <w:tab/>
    </w:r>
    <w:r>
      <w:tab/>
      <w:t xml:space="preserve">Svazek 2 – </w:t>
    </w:r>
    <w:r w:rsidR="00264A7A">
      <w:t xml:space="preserve">Učební osnovy Hudební výchova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11DEF39E"/>
    <w:lvl w:ilvl="0">
      <w:start w:val="1"/>
      <w:numFmt w:val="bullet"/>
      <w:pStyle w:val="odrkatex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50064BE9"/>
    <w:multiLevelType w:val="multilevel"/>
    <w:tmpl w:val="0C6002E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8" w15:restartNumberingAfterBreak="0">
    <w:nsid w:val="71A4633A"/>
    <w:multiLevelType w:val="multilevel"/>
    <w:tmpl w:val="EBE0B2E2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9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77429303">
    <w:abstractNumId w:val="0"/>
  </w:num>
  <w:num w:numId="2" w16cid:durableId="1243026489">
    <w:abstractNumId w:val="5"/>
  </w:num>
  <w:num w:numId="3" w16cid:durableId="1174078501">
    <w:abstractNumId w:val="6"/>
  </w:num>
  <w:num w:numId="4" w16cid:durableId="793059676">
    <w:abstractNumId w:val="8"/>
  </w:num>
  <w:num w:numId="5" w16cid:durableId="1955864775">
    <w:abstractNumId w:val="7"/>
  </w:num>
  <w:num w:numId="6" w16cid:durableId="1982735617">
    <w:abstractNumId w:val="5"/>
  </w:num>
  <w:num w:numId="7" w16cid:durableId="79340177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5F5"/>
    <w:rsid w:val="00015E44"/>
    <w:rsid w:val="000F2D90"/>
    <w:rsid w:val="00114B3E"/>
    <w:rsid w:val="001761E4"/>
    <w:rsid w:val="001A4AFC"/>
    <w:rsid w:val="001C308C"/>
    <w:rsid w:val="001E2BF8"/>
    <w:rsid w:val="001E607A"/>
    <w:rsid w:val="002262C3"/>
    <w:rsid w:val="00257E9F"/>
    <w:rsid w:val="00264A7A"/>
    <w:rsid w:val="00283B87"/>
    <w:rsid w:val="002B16CB"/>
    <w:rsid w:val="003355F5"/>
    <w:rsid w:val="0035383F"/>
    <w:rsid w:val="003639C0"/>
    <w:rsid w:val="003A5E3A"/>
    <w:rsid w:val="003F66E4"/>
    <w:rsid w:val="00436620"/>
    <w:rsid w:val="00437C85"/>
    <w:rsid w:val="004507DE"/>
    <w:rsid w:val="004C5A2D"/>
    <w:rsid w:val="005213AC"/>
    <w:rsid w:val="0058338B"/>
    <w:rsid w:val="005B3396"/>
    <w:rsid w:val="005B4EBC"/>
    <w:rsid w:val="005F57CA"/>
    <w:rsid w:val="00635234"/>
    <w:rsid w:val="006A035B"/>
    <w:rsid w:val="006B2C71"/>
    <w:rsid w:val="006C798F"/>
    <w:rsid w:val="006D541C"/>
    <w:rsid w:val="007059E0"/>
    <w:rsid w:val="00730560"/>
    <w:rsid w:val="00762FAA"/>
    <w:rsid w:val="007A1155"/>
    <w:rsid w:val="007A5AD6"/>
    <w:rsid w:val="007C6C8D"/>
    <w:rsid w:val="007E1ADA"/>
    <w:rsid w:val="00836BC1"/>
    <w:rsid w:val="00842DCF"/>
    <w:rsid w:val="008513D1"/>
    <w:rsid w:val="008539D3"/>
    <w:rsid w:val="00862DE3"/>
    <w:rsid w:val="008C42C4"/>
    <w:rsid w:val="008F2B92"/>
    <w:rsid w:val="00913D50"/>
    <w:rsid w:val="0091573E"/>
    <w:rsid w:val="00933936"/>
    <w:rsid w:val="009D7E0E"/>
    <w:rsid w:val="009E6D97"/>
    <w:rsid w:val="009F12BD"/>
    <w:rsid w:val="00A4269D"/>
    <w:rsid w:val="00AA12BD"/>
    <w:rsid w:val="00BA78DA"/>
    <w:rsid w:val="00BB1B14"/>
    <w:rsid w:val="00BC46C9"/>
    <w:rsid w:val="00BD20C4"/>
    <w:rsid w:val="00BE24B1"/>
    <w:rsid w:val="00BE36A0"/>
    <w:rsid w:val="00C06B8E"/>
    <w:rsid w:val="00C679C7"/>
    <w:rsid w:val="00C67CD4"/>
    <w:rsid w:val="00CC4A8F"/>
    <w:rsid w:val="00CC6D2C"/>
    <w:rsid w:val="00CC7018"/>
    <w:rsid w:val="00CC7E47"/>
    <w:rsid w:val="00D13188"/>
    <w:rsid w:val="00D53953"/>
    <w:rsid w:val="00D601E7"/>
    <w:rsid w:val="00D74B5F"/>
    <w:rsid w:val="00D77C67"/>
    <w:rsid w:val="00DA40FD"/>
    <w:rsid w:val="00DC3FF9"/>
    <w:rsid w:val="00DC7A7A"/>
    <w:rsid w:val="00DD60C0"/>
    <w:rsid w:val="00DE7438"/>
    <w:rsid w:val="00E02A5F"/>
    <w:rsid w:val="00E25A93"/>
    <w:rsid w:val="00E43E5F"/>
    <w:rsid w:val="00E558F9"/>
    <w:rsid w:val="00E73D0A"/>
    <w:rsid w:val="00E76026"/>
    <w:rsid w:val="00E85F4D"/>
    <w:rsid w:val="00EA5ABA"/>
    <w:rsid w:val="00EA68E0"/>
    <w:rsid w:val="00ED2714"/>
    <w:rsid w:val="00ED4465"/>
    <w:rsid w:val="00F90A64"/>
    <w:rsid w:val="00F9495C"/>
    <w:rsid w:val="00FD315E"/>
    <w:rsid w:val="00FD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655E7E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A40FD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A40FD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A40FD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A40FD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A40FD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A40FD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A40FD"/>
    <w:pPr>
      <w:outlineLvl w:val="5"/>
    </w:pPr>
    <w:rPr>
      <w:rFonts w:ascii="Times New Roman" w:hAnsi="Times New Roman"/>
      <w:b/>
      <w:bCs/>
      <w:sz w:val="14"/>
      <w:szCs w:val="14"/>
    </w:rPr>
  </w:style>
  <w:style w:type="paragraph" w:styleId="Nadpis7">
    <w:name w:val="heading 7"/>
    <w:basedOn w:val="Normln"/>
    <w:next w:val="Normln"/>
    <w:qFormat/>
    <w:rsid w:val="00DA40FD"/>
    <w:pPr>
      <w:spacing w:before="240" w:after="60"/>
      <w:outlineLvl w:val="6"/>
    </w:pPr>
    <w:rPr>
      <w:rFonts w:cs="Times New Roman"/>
    </w:rPr>
  </w:style>
  <w:style w:type="paragraph" w:styleId="Nadpis8">
    <w:name w:val="heading 8"/>
    <w:basedOn w:val="Normln"/>
    <w:next w:val="Normln"/>
    <w:qFormat/>
    <w:rsid w:val="00DA40FD"/>
    <w:pPr>
      <w:keepNext/>
      <w:outlineLvl w:val="7"/>
    </w:pPr>
    <w:rPr>
      <w:rFonts w:ascii="Arial" w:hAnsi="Arial" w:cs="Arial"/>
      <w:b/>
      <w:bCs/>
      <w:sz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A40FD"/>
  </w:style>
  <w:style w:type="character" w:customStyle="1" w:styleId="Odrky">
    <w:name w:val="Odrážky"/>
    <w:rsid w:val="00DA40FD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A40FD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A40FD"/>
    <w:rPr>
      <w:rFonts w:ascii="Courier New" w:eastAsia="Courier New" w:hAnsi="Courier New" w:cs="Courier New"/>
    </w:rPr>
  </w:style>
  <w:style w:type="character" w:customStyle="1" w:styleId="RTFNum53">
    <w:name w:val="RTF_Num 5 3"/>
    <w:rsid w:val="00DA40FD"/>
    <w:rPr>
      <w:rFonts w:ascii="Wingdings" w:eastAsia="Wingdings" w:hAnsi="Wingdings" w:cs="Wingdings"/>
    </w:rPr>
  </w:style>
  <w:style w:type="character" w:customStyle="1" w:styleId="RTFNum54">
    <w:name w:val="RTF_Num 5 4"/>
    <w:rsid w:val="00DA40FD"/>
    <w:rPr>
      <w:rFonts w:ascii="Symbol" w:eastAsia="Symbol" w:hAnsi="Symbol" w:cs="Symbol"/>
    </w:rPr>
  </w:style>
  <w:style w:type="character" w:customStyle="1" w:styleId="RTFNum55">
    <w:name w:val="RTF_Num 5 5"/>
    <w:rsid w:val="00DA40FD"/>
    <w:rPr>
      <w:rFonts w:ascii="Courier New" w:eastAsia="Courier New" w:hAnsi="Courier New" w:cs="Courier New"/>
    </w:rPr>
  </w:style>
  <w:style w:type="character" w:customStyle="1" w:styleId="RTFNum56">
    <w:name w:val="RTF_Num 5 6"/>
    <w:rsid w:val="00DA40FD"/>
    <w:rPr>
      <w:rFonts w:ascii="Wingdings" w:eastAsia="Wingdings" w:hAnsi="Wingdings" w:cs="Wingdings"/>
    </w:rPr>
  </w:style>
  <w:style w:type="character" w:customStyle="1" w:styleId="RTFNum57">
    <w:name w:val="RTF_Num 5 7"/>
    <w:rsid w:val="00DA40FD"/>
    <w:rPr>
      <w:rFonts w:ascii="Symbol" w:eastAsia="Symbol" w:hAnsi="Symbol" w:cs="Symbol"/>
    </w:rPr>
  </w:style>
  <w:style w:type="character" w:customStyle="1" w:styleId="RTFNum58">
    <w:name w:val="RTF_Num 5 8"/>
    <w:rsid w:val="00DA40FD"/>
    <w:rPr>
      <w:rFonts w:ascii="Courier New" w:eastAsia="Courier New" w:hAnsi="Courier New" w:cs="Courier New"/>
    </w:rPr>
  </w:style>
  <w:style w:type="character" w:customStyle="1" w:styleId="RTFNum59">
    <w:name w:val="RTF_Num 5 9"/>
    <w:rsid w:val="00DA40FD"/>
    <w:rPr>
      <w:rFonts w:ascii="Wingdings" w:eastAsia="Wingdings" w:hAnsi="Wingdings" w:cs="Wingdings"/>
    </w:rPr>
  </w:style>
  <w:style w:type="character" w:customStyle="1" w:styleId="RTFNum510">
    <w:name w:val="RTF_Num 5 10"/>
    <w:rsid w:val="00DA40FD"/>
    <w:rPr>
      <w:rFonts w:ascii="Symbol" w:eastAsia="Symbol" w:hAnsi="Symbol" w:cs="Symbol"/>
    </w:rPr>
  </w:style>
  <w:style w:type="character" w:customStyle="1" w:styleId="RTFNum32">
    <w:name w:val="RTF_Num 3 2"/>
    <w:rsid w:val="00DA40FD"/>
    <w:rPr>
      <w:rFonts w:ascii="StarSymbol" w:eastAsia="StarSymbol" w:hAnsi="StarSymbol" w:cs="StarSymbol"/>
    </w:rPr>
  </w:style>
  <w:style w:type="character" w:customStyle="1" w:styleId="RTFNum33">
    <w:name w:val="RTF_Num 3 3"/>
    <w:rsid w:val="00DA40FD"/>
    <w:rPr>
      <w:rFonts w:ascii="StarSymbol" w:eastAsia="StarSymbol" w:hAnsi="StarSymbol" w:cs="StarSymbol"/>
    </w:rPr>
  </w:style>
  <w:style w:type="character" w:customStyle="1" w:styleId="RTFNum34">
    <w:name w:val="RTF_Num 3 4"/>
    <w:rsid w:val="00DA40FD"/>
    <w:rPr>
      <w:rFonts w:ascii="StarSymbol" w:eastAsia="StarSymbol" w:hAnsi="StarSymbol" w:cs="StarSymbol"/>
    </w:rPr>
  </w:style>
  <w:style w:type="character" w:customStyle="1" w:styleId="RTFNum35">
    <w:name w:val="RTF_Num 3 5"/>
    <w:rsid w:val="00DA40FD"/>
    <w:rPr>
      <w:rFonts w:ascii="StarSymbol" w:eastAsia="StarSymbol" w:hAnsi="StarSymbol" w:cs="StarSymbol"/>
    </w:rPr>
  </w:style>
  <w:style w:type="character" w:customStyle="1" w:styleId="RTFNum36">
    <w:name w:val="RTF_Num 3 6"/>
    <w:rsid w:val="00DA40FD"/>
    <w:rPr>
      <w:rFonts w:ascii="StarSymbol" w:eastAsia="StarSymbol" w:hAnsi="StarSymbol" w:cs="StarSymbol"/>
    </w:rPr>
  </w:style>
  <w:style w:type="character" w:customStyle="1" w:styleId="RTFNum37">
    <w:name w:val="RTF_Num 3 7"/>
    <w:rsid w:val="00DA40FD"/>
    <w:rPr>
      <w:rFonts w:ascii="StarSymbol" w:eastAsia="StarSymbol" w:hAnsi="StarSymbol" w:cs="StarSymbol"/>
    </w:rPr>
  </w:style>
  <w:style w:type="character" w:customStyle="1" w:styleId="RTFNum38">
    <w:name w:val="RTF_Num 3 8"/>
    <w:rsid w:val="00DA40FD"/>
    <w:rPr>
      <w:rFonts w:ascii="StarSymbol" w:eastAsia="StarSymbol" w:hAnsi="StarSymbol" w:cs="StarSymbol"/>
    </w:rPr>
  </w:style>
  <w:style w:type="character" w:customStyle="1" w:styleId="RTFNum39">
    <w:name w:val="RTF_Num 3 9"/>
    <w:rsid w:val="00DA40FD"/>
    <w:rPr>
      <w:rFonts w:ascii="StarSymbol" w:eastAsia="StarSymbol" w:hAnsi="StarSymbol" w:cs="StarSymbol"/>
    </w:rPr>
  </w:style>
  <w:style w:type="character" w:customStyle="1" w:styleId="RTFNum310">
    <w:name w:val="RTF_Num 3 10"/>
    <w:rsid w:val="00DA40FD"/>
    <w:rPr>
      <w:rFonts w:ascii="StarSymbol" w:eastAsia="StarSymbol" w:hAnsi="StarSymbol" w:cs="StarSymbol"/>
    </w:rPr>
  </w:style>
  <w:style w:type="character" w:customStyle="1" w:styleId="RTFNum22">
    <w:name w:val="RTF_Num 2 2"/>
    <w:rsid w:val="00DA40F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A40F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A40FD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A40F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A40F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A40FD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A40FD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A40FD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A40FD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A40FD"/>
    <w:rPr>
      <w:rFonts w:ascii="StarSymbol" w:eastAsia="StarSymbol" w:hAnsi="StarSymbol" w:cs="StarSymbol"/>
    </w:rPr>
  </w:style>
  <w:style w:type="character" w:customStyle="1" w:styleId="RTFNum43">
    <w:name w:val="RTF_Num 4 3"/>
    <w:rsid w:val="00DA40FD"/>
    <w:rPr>
      <w:rFonts w:ascii="StarSymbol" w:eastAsia="StarSymbol" w:hAnsi="StarSymbol" w:cs="StarSymbol"/>
    </w:rPr>
  </w:style>
  <w:style w:type="character" w:customStyle="1" w:styleId="RTFNum44">
    <w:name w:val="RTF_Num 4 4"/>
    <w:rsid w:val="00DA40FD"/>
    <w:rPr>
      <w:rFonts w:ascii="StarSymbol" w:eastAsia="StarSymbol" w:hAnsi="StarSymbol" w:cs="StarSymbol"/>
    </w:rPr>
  </w:style>
  <w:style w:type="character" w:customStyle="1" w:styleId="RTFNum45">
    <w:name w:val="RTF_Num 4 5"/>
    <w:rsid w:val="00DA40FD"/>
    <w:rPr>
      <w:rFonts w:ascii="StarSymbol" w:eastAsia="StarSymbol" w:hAnsi="StarSymbol" w:cs="StarSymbol"/>
    </w:rPr>
  </w:style>
  <w:style w:type="character" w:customStyle="1" w:styleId="RTFNum46">
    <w:name w:val="RTF_Num 4 6"/>
    <w:rsid w:val="00DA40FD"/>
    <w:rPr>
      <w:rFonts w:ascii="StarSymbol" w:eastAsia="StarSymbol" w:hAnsi="StarSymbol" w:cs="StarSymbol"/>
    </w:rPr>
  </w:style>
  <w:style w:type="character" w:customStyle="1" w:styleId="RTFNum47">
    <w:name w:val="RTF_Num 4 7"/>
    <w:rsid w:val="00DA40FD"/>
    <w:rPr>
      <w:rFonts w:ascii="StarSymbol" w:eastAsia="StarSymbol" w:hAnsi="StarSymbol" w:cs="StarSymbol"/>
    </w:rPr>
  </w:style>
  <w:style w:type="character" w:customStyle="1" w:styleId="RTFNum48">
    <w:name w:val="RTF_Num 4 8"/>
    <w:rsid w:val="00DA40FD"/>
    <w:rPr>
      <w:rFonts w:ascii="StarSymbol" w:eastAsia="StarSymbol" w:hAnsi="StarSymbol" w:cs="StarSymbol"/>
    </w:rPr>
  </w:style>
  <w:style w:type="character" w:customStyle="1" w:styleId="RTFNum49">
    <w:name w:val="RTF_Num 4 9"/>
    <w:rsid w:val="00DA40FD"/>
    <w:rPr>
      <w:rFonts w:ascii="StarSymbol" w:eastAsia="StarSymbol" w:hAnsi="StarSymbol" w:cs="StarSymbol"/>
    </w:rPr>
  </w:style>
  <w:style w:type="character" w:customStyle="1" w:styleId="RTFNum410">
    <w:name w:val="RTF_Num 4 10"/>
    <w:rsid w:val="00DA40FD"/>
    <w:rPr>
      <w:rFonts w:ascii="StarSymbol" w:eastAsia="StarSymbol" w:hAnsi="StarSymbol" w:cs="StarSymbol"/>
    </w:rPr>
  </w:style>
  <w:style w:type="character" w:customStyle="1" w:styleId="WW8Num5z0">
    <w:name w:val="WW8Num5z0"/>
    <w:rsid w:val="00DA40FD"/>
    <w:rPr>
      <w:rFonts w:ascii="Wingdings" w:hAnsi="Wingdings"/>
    </w:rPr>
  </w:style>
  <w:style w:type="character" w:customStyle="1" w:styleId="WW8Num5z1">
    <w:name w:val="WW8Num5z1"/>
    <w:rsid w:val="00DA40FD"/>
    <w:rPr>
      <w:rFonts w:ascii="Courier New" w:hAnsi="Courier New" w:cs="Courier New"/>
    </w:rPr>
  </w:style>
  <w:style w:type="character" w:customStyle="1" w:styleId="WW8Num5z3">
    <w:name w:val="WW8Num5z3"/>
    <w:rsid w:val="00DA40FD"/>
    <w:rPr>
      <w:rFonts w:ascii="Symbol" w:hAnsi="Symbol"/>
    </w:rPr>
  </w:style>
  <w:style w:type="character" w:customStyle="1" w:styleId="WW8Num4z0">
    <w:name w:val="WW8Num4z0"/>
    <w:rsid w:val="00DA40FD"/>
    <w:rPr>
      <w:rFonts w:ascii="Wingdings" w:hAnsi="Wingdings"/>
    </w:rPr>
  </w:style>
  <w:style w:type="character" w:customStyle="1" w:styleId="WW8Num4z1">
    <w:name w:val="WW8Num4z1"/>
    <w:rsid w:val="00DA40FD"/>
    <w:rPr>
      <w:rFonts w:ascii="Courier New" w:hAnsi="Courier New" w:cs="Courier New"/>
    </w:rPr>
  </w:style>
  <w:style w:type="character" w:customStyle="1" w:styleId="WW8Num4z3">
    <w:name w:val="WW8Num4z3"/>
    <w:rsid w:val="00DA40FD"/>
    <w:rPr>
      <w:rFonts w:ascii="Symbol" w:hAnsi="Symbol"/>
    </w:rPr>
  </w:style>
  <w:style w:type="character" w:customStyle="1" w:styleId="oznaovn">
    <w:name w:val="označování"/>
    <w:rsid w:val="00DA40FD"/>
    <w:rPr>
      <w:rFonts w:ascii="Book Antiqua" w:hAnsi="Book Antiqua"/>
      <w:i/>
    </w:rPr>
  </w:style>
  <w:style w:type="character" w:customStyle="1" w:styleId="WW8Num6z0">
    <w:name w:val="WW8Num6z0"/>
    <w:rsid w:val="00DA40F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A40F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A40F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A40F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A40F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A40F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A40F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A40FD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A40F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A40F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A40FD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A40FD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A40FD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A40FD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A40FD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A40FD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DA40FD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A40FD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A40FD"/>
  </w:style>
  <w:style w:type="paragraph" w:styleId="Zhlav">
    <w:name w:val="header"/>
    <w:basedOn w:val="Normln"/>
    <w:rsid w:val="00DA40FD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rsid w:val="00DA40FD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A40FD"/>
    <w:pPr>
      <w:suppressLineNumbers/>
    </w:pPr>
  </w:style>
  <w:style w:type="paragraph" w:customStyle="1" w:styleId="Nadpistabulky">
    <w:name w:val="Nadpis tabulky"/>
    <w:basedOn w:val="Obsahtabulky"/>
    <w:rsid w:val="00DA40FD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A40F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A40FD"/>
  </w:style>
  <w:style w:type="paragraph" w:customStyle="1" w:styleId="Rejstk">
    <w:name w:val="Rejstřík"/>
    <w:basedOn w:val="Normln"/>
    <w:rsid w:val="00DA40FD"/>
    <w:pPr>
      <w:suppressLineNumbers/>
    </w:pPr>
  </w:style>
  <w:style w:type="paragraph" w:styleId="Nadpisobsahu">
    <w:name w:val="TOC Heading"/>
    <w:basedOn w:val="Nadpis"/>
    <w:qFormat/>
    <w:rsid w:val="00DA40FD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A40FD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A40FD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A40FD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A40FD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DA40FD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DA40F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DA40FD"/>
    <w:rPr>
      <w:sz w:val="40"/>
    </w:rPr>
  </w:style>
  <w:style w:type="paragraph" w:customStyle="1" w:styleId="kapitolka">
    <w:name w:val="kapitolka"/>
    <w:basedOn w:val="nadpisy"/>
    <w:rsid w:val="00DA40FD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A40FD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DA40FD"/>
    <w:pPr>
      <w:pageBreakBefore/>
    </w:pPr>
  </w:style>
  <w:style w:type="paragraph" w:customStyle="1" w:styleId="tabulkanadpis">
    <w:name w:val="tabulkanadpis"/>
    <w:basedOn w:val="zklad"/>
    <w:rsid w:val="00DA40F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CC4A8F"/>
    <w:pPr>
      <w:tabs>
        <w:tab w:val="num" w:pos="340"/>
      </w:tabs>
      <w:spacing w:before="40" w:line="240" w:lineRule="auto"/>
      <w:ind w:left="340" w:hanging="227"/>
      <w:jc w:val="left"/>
    </w:pPr>
  </w:style>
  <w:style w:type="paragraph" w:customStyle="1" w:styleId="tabulkapredmet">
    <w:name w:val="tabulkapredmet"/>
    <w:basedOn w:val="kapitolka"/>
    <w:rsid w:val="00DA40FD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A40FD"/>
    <w:rPr>
      <w:sz w:val="24"/>
    </w:rPr>
  </w:style>
  <w:style w:type="paragraph" w:customStyle="1" w:styleId="odrkatext">
    <w:name w:val="odrážkatext"/>
    <w:basedOn w:val="textik"/>
    <w:rsid w:val="008F2B92"/>
    <w:pPr>
      <w:numPr>
        <w:numId w:val="2"/>
      </w:numPr>
      <w:tabs>
        <w:tab w:val="clear" w:pos="340"/>
        <w:tab w:val="num" w:pos="681"/>
      </w:tabs>
      <w:ind w:left="681"/>
    </w:pPr>
  </w:style>
  <w:style w:type="paragraph" w:customStyle="1" w:styleId="tabulkaoddl">
    <w:name w:val="tabulkaoddíl"/>
    <w:basedOn w:val="tabulkanadpis"/>
    <w:rsid w:val="00DA40FD"/>
    <w:pPr>
      <w:spacing w:before="57"/>
    </w:pPr>
  </w:style>
  <w:style w:type="paragraph" w:customStyle="1" w:styleId="odrka2">
    <w:name w:val="odrážka2"/>
    <w:basedOn w:val="odrka"/>
    <w:rsid w:val="00DA40FD"/>
    <w:pPr>
      <w:numPr>
        <w:numId w:val="3"/>
      </w:numPr>
    </w:pPr>
  </w:style>
  <w:style w:type="paragraph" w:customStyle="1" w:styleId="podkapitolka">
    <w:name w:val="podkapitolka"/>
    <w:basedOn w:val="kapitolka"/>
    <w:rsid w:val="00DA40FD"/>
    <w:rPr>
      <w:sz w:val="24"/>
    </w:rPr>
  </w:style>
  <w:style w:type="paragraph" w:customStyle="1" w:styleId="kompetence">
    <w:name w:val="kompetence"/>
    <w:basedOn w:val="textik"/>
    <w:next w:val="textik"/>
    <w:rsid w:val="003355F5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A40FD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A40FD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A40FD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A40FD"/>
  </w:style>
  <w:style w:type="paragraph" w:customStyle="1" w:styleId="vzdelobsahuo">
    <w:name w:val="vzdelobsahuo"/>
    <w:basedOn w:val="kapitolka"/>
    <w:rsid w:val="00DA40FD"/>
  </w:style>
  <w:style w:type="paragraph" w:customStyle="1" w:styleId="textik">
    <w:name w:val="textik"/>
    <w:basedOn w:val="zklad"/>
    <w:rsid w:val="00DA40FD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A40FD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A40FD"/>
    <w:pPr>
      <w:spacing w:before="0" w:after="0"/>
    </w:pPr>
  </w:style>
  <w:style w:type="paragraph" w:customStyle="1" w:styleId="zak">
    <w:name w:val="zak"/>
    <w:basedOn w:val="tabulkaoddl"/>
    <w:rsid w:val="00DA40FD"/>
    <w:rPr>
      <w:b w:val="0"/>
      <w:i w:val="0"/>
    </w:rPr>
  </w:style>
  <w:style w:type="paragraph" w:customStyle="1" w:styleId="odrrkaPT">
    <w:name w:val="odrrážkaPT"/>
    <w:basedOn w:val="odrka2"/>
    <w:rsid w:val="00DA40FD"/>
    <w:pPr>
      <w:ind w:left="0"/>
    </w:pPr>
  </w:style>
  <w:style w:type="character" w:styleId="slostrnky">
    <w:name w:val="page number"/>
    <w:basedOn w:val="Standardnpsmoodstavce"/>
    <w:rsid w:val="00DA40FD"/>
  </w:style>
  <w:style w:type="paragraph" w:styleId="Zkladntext2">
    <w:name w:val="Body Text 2"/>
    <w:basedOn w:val="Normln"/>
    <w:rsid w:val="00DA40FD"/>
    <w:rPr>
      <w:rFonts w:ascii="Arial" w:hAnsi="Arial" w:cs="Arial"/>
      <w:sz w:val="18"/>
    </w:rPr>
  </w:style>
  <w:style w:type="paragraph" w:styleId="FormtovanvHTML">
    <w:name w:val="HTML Preformatted"/>
    <w:basedOn w:val="Normln"/>
    <w:rsid w:val="001E607A"/>
    <w:rPr>
      <w:rFonts w:ascii="Courier New" w:hAnsi="Courier New" w:cs="Courier New"/>
      <w:sz w:val="20"/>
      <w:szCs w:val="20"/>
    </w:rPr>
  </w:style>
  <w:style w:type="paragraph" w:customStyle="1" w:styleId="nadpisve2sl">
    <w:name w:val="nadpis ve 2 sl"/>
    <w:basedOn w:val="Normln"/>
    <w:rsid w:val="00CC4A8F"/>
    <w:pPr>
      <w:tabs>
        <w:tab w:val="left" w:pos="587"/>
      </w:tabs>
      <w:snapToGrid w:val="0"/>
      <w:spacing w:before="60"/>
      <w:ind w:left="697" w:hanging="357"/>
    </w:pPr>
    <w:rPr>
      <w:rFonts w:ascii="Book Antiqua" w:hAnsi="Book Antiqua"/>
      <w:b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842DCF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3031</Words>
  <Characters>17884</Characters>
  <Application>Microsoft Office Word</Application>
  <DocSecurity>0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Hudební výchova</vt:lpstr>
    </vt:vector>
  </TitlesOfParts>
  <Company>GYKOVY</Company>
  <LinksUpToDate>false</LinksUpToDate>
  <CharactersWithSpaces>20874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Hudební výchova</dc:title>
  <dc:creator>orsagova</dc:creator>
  <cp:lastModifiedBy>Romana Orságová</cp:lastModifiedBy>
  <cp:revision>2</cp:revision>
  <cp:lastPrinted>2009-02-12T10:52:00Z</cp:lastPrinted>
  <dcterms:created xsi:type="dcterms:W3CDTF">2025-05-15T18:34:00Z</dcterms:created>
  <dcterms:modified xsi:type="dcterms:W3CDTF">2025-05-15T18:34:00Z</dcterms:modified>
</cp:coreProperties>
</file>