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E1B2824" w14:textId="77777777" w:rsidR="00EA3124" w:rsidRDefault="00EA3124">
      <w:pPr>
        <w:pStyle w:val="kapitola"/>
        <w:spacing w:before="0" w:after="0"/>
      </w:pPr>
      <w:r>
        <w:t>Dějepis</w:t>
      </w:r>
    </w:p>
    <w:p w14:paraId="42DFAC65" w14:textId="77777777" w:rsidR="00BF16E8" w:rsidRDefault="00BF16E8" w:rsidP="00BF16E8">
      <w:pPr>
        <w:pStyle w:val="kapitolka"/>
      </w:pPr>
      <w:r>
        <w:t>Charakteristika předmětu</w:t>
      </w:r>
    </w:p>
    <w:p w14:paraId="19E564D4" w14:textId="77777777" w:rsidR="00BF16E8" w:rsidRPr="00E14FE9" w:rsidRDefault="00BF16E8" w:rsidP="00BF16E8">
      <w:pPr>
        <w:pStyle w:val="podkapitolka"/>
      </w:pPr>
      <w:r>
        <w:t>Obsahové, časové a organizační vymezení</w:t>
      </w:r>
    </w:p>
    <w:p w14:paraId="1059CD18" w14:textId="77777777" w:rsidR="004B5321" w:rsidRDefault="00EA3124" w:rsidP="00BF16E8">
      <w:pPr>
        <w:pStyle w:val="textik"/>
      </w:pPr>
      <w:r>
        <w:t xml:space="preserve">Vyučovací předmět Dějepis vychází ze vzdělávacího obsahu vzdělávacího oboru </w:t>
      </w:r>
      <w:r w:rsidRPr="00A258A3">
        <w:t>Dějepis</w:t>
      </w:r>
      <w:r>
        <w:t>, který je součástí vzdělávací oblasti Člověk a společnost. V jejím rámci je vyučován jako samostatný předmět, a to v 1. až 3. ročníku</w:t>
      </w:r>
      <w:r w:rsidR="00AB77CF">
        <w:t xml:space="preserve"> čtyřletého cyklu</w:t>
      </w:r>
      <w:r>
        <w:t xml:space="preserve"> jako povinný, v maturitním ročníku je mu věnován volitelný seminář. Povinně vyučovaný </w:t>
      </w:r>
      <w:r w:rsidR="0075776F">
        <w:t>d</w:t>
      </w:r>
      <w:r>
        <w:t>ějepis je dotován 2 hodinami týdně, a to v</w:t>
      </w:r>
      <w:r w:rsidR="00E83979">
        <w:t> </w:t>
      </w:r>
      <w:r>
        <w:t>1</w:t>
      </w:r>
      <w:r w:rsidR="00E83979">
        <w:t>.</w:t>
      </w:r>
      <w:r w:rsidR="00E83979">
        <w:t> </w:t>
      </w:r>
      <w:r w:rsidR="00E83979">
        <w:t>–</w:t>
      </w:r>
      <w:r w:rsidR="00E83979">
        <w:t> </w:t>
      </w:r>
      <w:r>
        <w:t>3. ročníku čtyřletého gymnázia.</w:t>
      </w:r>
      <w:r w:rsidR="004B5321">
        <w:t xml:space="preserve"> Ve 4.</w:t>
      </w:r>
      <w:r w:rsidR="006D658A">
        <w:t> </w:t>
      </w:r>
      <w:r w:rsidR="004B5321">
        <w:t xml:space="preserve">ročníku je předmět Dějepis součástí volitelného bloku Občansko-humanitní týdenní dotací dvě hodiny. </w:t>
      </w:r>
      <w:r>
        <w:t xml:space="preserve"> </w:t>
      </w:r>
    </w:p>
    <w:p w14:paraId="601DCE69" w14:textId="77777777" w:rsidR="00FC6BA6" w:rsidRDefault="00EA3124" w:rsidP="00BF16E8">
      <w:pPr>
        <w:pStyle w:val="textik"/>
      </w:pPr>
      <w:r w:rsidRPr="00292D7E">
        <w:t xml:space="preserve">Hodiny </w:t>
      </w:r>
      <w:r w:rsidR="0075776F" w:rsidRPr="00292D7E">
        <w:t>d</w:t>
      </w:r>
      <w:r w:rsidRPr="00292D7E">
        <w:t>ějepisu jsou založeny na</w:t>
      </w:r>
      <w:r w:rsidR="00292D7E" w:rsidRPr="00292D7E">
        <w:t xml:space="preserve">: </w:t>
      </w:r>
    </w:p>
    <w:p w14:paraId="728470ED" w14:textId="77777777" w:rsidR="00FC6BA6" w:rsidRPr="00FC6BA6" w:rsidRDefault="00292D7E" w:rsidP="00FC6BA6">
      <w:pPr>
        <w:pStyle w:val="odrkatext"/>
        <w:tabs>
          <w:tab w:val="clear" w:pos="227"/>
          <w:tab w:val="num" w:pos="681"/>
        </w:tabs>
        <w:ind w:left="681"/>
        <w:rPr>
          <w:rFonts w:cs="Arial"/>
          <w:color w:val="000000"/>
        </w:rPr>
      </w:pPr>
      <w:r w:rsidRPr="00292D7E">
        <w:t>f</w:t>
      </w:r>
      <w:r w:rsidR="00EA3124" w:rsidRPr="00292D7E">
        <w:t xml:space="preserve">rontální výuce, </w:t>
      </w:r>
      <w:r w:rsidRPr="00292D7E">
        <w:t xml:space="preserve">kdy </w:t>
      </w:r>
      <w:r w:rsidR="00EA3124" w:rsidRPr="00292D7E">
        <w:t>převažuje výklad učitele</w:t>
      </w:r>
      <w:r w:rsidRPr="00292D7E">
        <w:t xml:space="preserve"> </w:t>
      </w:r>
      <w:r w:rsidR="00EC5A66">
        <w:t>(</w:t>
      </w:r>
      <w:r w:rsidR="00EA3124" w:rsidRPr="00292D7E">
        <w:t>doplněn promítáním dokumentů, prací s prameny, případně exkurzemi</w:t>
      </w:r>
      <w:r w:rsidR="00EC5A66">
        <w:t>)</w:t>
      </w:r>
    </w:p>
    <w:p w14:paraId="5DED2BAF" w14:textId="77777777" w:rsidR="00FC6BA6" w:rsidRPr="00FC6BA6" w:rsidRDefault="006B6E72" w:rsidP="00FC6BA6">
      <w:pPr>
        <w:pStyle w:val="odrkatext"/>
        <w:tabs>
          <w:tab w:val="clear" w:pos="227"/>
          <w:tab w:val="num" w:pos="681"/>
        </w:tabs>
        <w:ind w:left="681"/>
      </w:pPr>
      <w:r w:rsidRPr="00FC6BA6">
        <w:t>metodách vícesměnné komunikace (diskuse, debaty, besedy, situační metody)</w:t>
      </w:r>
    </w:p>
    <w:p w14:paraId="6EB1AE84" w14:textId="77777777" w:rsidR="00FC6BA6" w:rsidRPr="00FC6BA6" w:rsidRDefault="00292D7E" w:rsidP="00FC6BA6">
      <w:pPr>
        <w:pStyle w:val="odrkatext"/>
        <w:tabs>
          <w:tab w:val="clear" w:pos="227"/>
          <w:tab w:val="num" w:pos="681"/>
        </w:tabs>
        <w:ind w:left="681"/>
      </w:pPr>
      <w:proofErr w:type="spellStart"/>
      <w:r w:rsidRPr="00FC6BA6">
        <w:t>multiperspektivním</w:t>
      </w:r>
      <w:proofErr w:type="spellEnd"/>
      <w:r w:rsidRPr="00FC6BA6">
        <w:t xml:space="preserve"> přístupu</w:t>
      </w:r>
    </w:p>
    <w:p w14:paraId="3180E4E8" w14:textId="77777777" w:rsidR="00A01097" w:rsidRDefault="00292D7E" w:rsidP="00FC6BA6">
      <w:pPr>
        <w:pStyle w:val="odrkatext"/>
        <w:tabs>
          <w:tab w:val="clear" w:pos="227"/>
        </w:tabs>
        <w:ind w:left="681"/>
        <w:rPr>
          <w:rStyle w:val="apple-style-span"/>
          <w:rFonts w:cs="Arial"/>
          <w:color w:val="000000"/>
        </w:rPr>
      </w:pPr>
      <w:r w:rsidRPr="00FC6BA6">
        <w:t>projektovém</w:t>
      </w:r>
      <w:r w:rsidRPr="00292D7E">
        <w:rPr>
          <w:rStyle w:val="apple-style-span"/>
          <w:rFonts w:cs="Arial"/>
          <w:color w:val="000000"/>
        </w:rPr>
        <w:t xml:space="preserve"> vyučování</w:t>
      </w:r>
    </w:p>
    <w:p w14:paraId="38DA61F0" w14:textId="77777777" w:rsidR="00FC6BA6" w:rsidRDefault="00FC6BA6" w:rsidP="00FC6BA6">
      <w:pPr>
        <w:pStyle w:val="odrkatext"/>
        <w:numPr>
          <w:ilvl w:val="0"/>
          <w:numId w:val="0"/>
        </w:numPr>
        <w:ind w:left="681"/>
        <w:rPr>
          <w:rStyle w:val="apple-style-span"/>
          <w:rFonts w:cs="Arial"/>
          <w:color w:val="000000"/>
        </w:rPr>
      </w:pPr>
    </w:p>
    <w:p w14:paraId="2CEBFCDF" w14:textId="77777777" w:rsidR="00A258A3" w:rsidRDefault="00A01097" w:rsidP="00BF16E8">
      <w:pPr>
        <w:pStyle w:val="textik"/>
      </w:pPr>
      <w:r>
        <w:rPr>
          <w:rStyle w:val="apple-style-span"/>
          <w:rFonts w:cs="Arial"/>
          <w:color w:val="000000"/>
        </w:rPr>
        <w:t>V</w:t>
      </w:r>
      <w:r w:rsidR="006D658A">
        <w:t> p</w:t>
      </w:r>
      <w:r w:rsidR="00EA3124">
        <w:t xml:space="preserve">růběhu prvních 3 let </w:t>
      </w:r>
      <w:r w:rsidR="00CD46EE">
        <w:t>čtyřletého</w:t>
      </w:r>
      <w:r w:rsidR="00EA3124">
        <w:t xml:space="preserve"> gymnázia se dějepis soustředí zejména na klíčová období světových a evropských dějin, v jejichž kontextu je věnována velká pozornost i dějinám českým. Látka je soustředěna především na objasnění těch událostí, které mají přímou vazbu na současnou podobu světa. Záměrem výuky je podat ucelený přehled o nejdůležitějších epochách vývoje lidstva a o vývoji ve 20.</w:t>
      </w:r>
      <w:r w:rsidR="00150069">
        <w:t> </w:t>
      </w:r>
      <w:r w:rsidR="00EA3124">
        <w:t>století jako o</w:t>
      </w:r>
      <w:r w:rsidR="00A258A3">
        <w:t> </w:t>
      </w:r>
      <w:r w:rsidR="00EA3124">
        <w:t>výslednici historie předchozí, jako o</w:t>
      </w:r>
      <w:r w:rsidR="006D658A">
        <w:t> </w:t>
      </w:r>
      <w:r w:rsidR="00EA3124">
        <w:t>východisku pro hodnocení soudobých problémů. Celkové pojetí výuky vychází z</w:t>
      </w:r>
      <w:r w:rsidR="006D658A">
        <w:t> </w:t>
      </w:r>
      <w:r w:rsidR="00EA3124">
        <w:t>historie jako ze „zázemí dneška“. Výklad se tedy nesoustředí na izolovaná fakta, ale v celkovém pojetí se snaží hledat souvislosti, srovnávání, analogie, historické zákonitosti a principy tak, aby žák pochopil problémy</w:t>
      </w:r>
      <w:r w:rsidR="00BF16E8">
        <w:t xml:space="preserve"> </w:t>
      </w:r>
      <w:r w:rsidR="00EA3124">
        <w:t xml:space="preserve">dnešního světa. </w:t>
      </w:r>
    </w:p>
    <w:p w14:paraId="7450B1D4" w14:textId="77777777" w:rsidR="00EA3124" w:rsidRDefault="00EA3124" w:rsidP="00BF16E8">
      <w:pPr>
        <w:pStyle w:val="textik"/>
      </w:pPr>
      <w:r>
        <w:t>Do vyučovacího předmětu Dějepis jsou začleněna zejména tato průřezová témata:</w:t>
      </w:r>
    </w:p>
    <w:p w14:paraId="56C30268" w14:textId="77777777" w:rsidR="00EA3124" w:rsidRDefault="00EA3124" w:rsidP="00FC6BA6">
      <w:pPr>
        <w:pStyle w:val="odrkatext"/>
        <w:tabs>
          <w:tab w:val="clear" w:pos="227"/>
        </w:tabs>
        <w:ind w:left="681"/>
      </w:pPr>
      <w:r>
        <w:t>Výchova k myšlení v evropských a globálních souvislostech</w:t>
      </w:r>
    </w:p>
    <w:p w14:paraId="12403B4E" w14:textId="77777777" w:rsidR="00EA3124" w:rsidRDefault="00EA3124" w:rsidP="00FC6BA6">
      <w:pPr>
        <w:pStyle w:val="odrkatext"/>
        <w:tabs>
          <w:tab w:val="clear" w:pos="227"/>
        </w:tabs>
        <w:ind w:left="681"/>
      </w:pPr>
      <w:r>
        <w:t>Multikulturní výchova</w:t>
      </w:r>
    </w:p>
    <w:p w14:paraId="452FEBEA" w14:textId="77777777" w:rsidR="00BF16E8" w:rsidRDefault="00EA3124" w:rsidP="00FC6BA6">
      <w:pPr>
        <w:pStyle w:val="odrkatext"/>
        <w:tabs>
          <w:tab w:val="clear" w:pos="227"/>
        </w:tabs>
        <w:ind w:left="681"/>
      </w:pPr>
      <w:r>
        <w:t>Mediální výchova</w:t>
      </w:r>
    </w:p>
    <w:p w14:paraId="5A7A3BE9" w14:textId="77777777" w:rsidR="00EA3124" w:rsidRDefault="00EA3124" w:rsidP="00FC6BA6">
      <w:pPr>
        <w:pStyle w:val="odrkatext"/>
        <w:tabs>
          <w:tab w:val="clear" w:pos="227"/>
        </w:tabs>
        <w:ind w:left="681"/>
      </w:pPr>
      <w:r>
        <w:t>Osobnostní a sociální výchova</w:t>
      </w:r>
    </w:p>
    <w:p w14:paraId="1E593390" w14:textId="77777777" w:rsidR="00150069" w:rsidRDefault="00150069">
      <w:pPr>
        <w:widowControl/>
        <w:suppressAutoHyphens w:val="0"/>
        <w:rPr>
          <w:b/>
          <w:bCs/>
        </w:rPr>
      </w:pPr>
      <w:r>
        <w:rPr>
          <w:b/>
          <w:bCs/>
        </w:rPr>
        <w:br w:type="page"/>
      </w:r>
    </w:p>
    <w:p w14:paraId="5F1BCD96" w14:textId="77777777" w:rsidR="00E04B8B" w:rsidRDefault="00E04B8B">
      <w:pPr>
        <w:autoSpaceDE w:val="0"/>
        <w:autoSpaceDN w:val="0"/>
        <w:adjustRightInd w:val="0"/>
        <w:rPr>
          <w:b/>
          <w:bCs/>
        </w:rPr>
      </w:pPr>
    </w:p>
    <w:p w14:paraId="48AAEF20" w14:textId="77777777" w:rsidR="00EA3124" w:rsidRDefault="00EA3124" w:rsidP="00E04B8B">
      <w:pPr>
        <w:pStyle w:val="podkapitolka"/>
      </w:pPr>
      <w:r>
        <w:t>Výchovné a vzdělávací strategie</w:t>
      </w:r>
    </w:p>
    <w:p w14:paraId="60A46D39" w14:textId="77777777" w:rsidR="00E04B8B" w:rsidRDefault="00EA3124" w:rsidP="00E04B8B">
      <w:pPr>
        <w:pStyle w:val="kompetence"/>
      </w:pPr>
      <w:r>
        <w:t>Kompetence k</w:t>
      </w:r>
      <w:r w:rsidR="00E04B8B">
        <w:t> </w:t>
      </w:r>
      <w:r>
        <w:t>učení</w:t>
      </w:r>
    </w:p>
    <w:p w14:paraId="1EFF124E" w14:textId="77777777" w:rsidR="00EA3124" w:rsidRDefault="00EA1AED" w:rsidP="00E04B8B">
      <w:pPr>
        <w:pStyle w:val="textik"/>
      </w:pPr>
      <w:r>
        <w:t>U</w:t>
      </w:r>
      <w:r w:rsidR="00EA3124">
        <w:t>čitel:</w:t>
      </w:r>
    </w:p>
    <w:p w14:paraId="3A6DF1B5" w14:textId="77777777" w:rsidR="00EA3124" w:rsidRDefault="00EA3124" w:rsidP="00FC6BA6">
      <w:pPr>
        <w:pStyle w:val="odrkatext"/>
        <w:tabs>
          <w:tab w:val="clear" w:pos="227"/>
        </w:tabs>
        <w:ind w:left="681"/>
      </w:pPr>
      <w:r>
        <w:t xml:space="preserve"> vede žáky k používání vhodné literatury (atlasů, map, encyklopedií …) a internetu</w:t>
      </w:r>
    </w:p>
    <w:p w14:paraId="26DE8F83" w14:textId="77777777" w:rsidR="00EA3124" w:rsidRDefault="00EA3124" w:rsidP="00FC6BA6">
      <w:pPr>
        <w:pStyle w:val="odrkatext"/>
        <w:tabs>
          <w:tab w:val="clear" w:pos="227"/>
        </w:tabs>
        <w:ind w:left="681"/>
      </w:pPr>
      <w:r w:rsidRPr="00FC6BA6">
        <w:t xml:space="preserve"> </w:t>
      </w:r>
      <w:r>
        <w:t>pracuje se žáky tak, aby si osvojili důležitá historická fakta a na základě jejich znalostí dokázali vyložit dějinné procesy</w:t>
      </w:r>
    </w:p>
    <w:p w14:paraId="43345780" w14:textId="77777777" w:rsidR="00EA3124" w:rsidRDefault="00EA3124" w:rsidP="00FC6BA6">
      <w:pPr>
        <w:pStyle w:val="odrkatext"/>
        <w:tabs>
          <w:tab w:val="clear" w:pos="227"/>
        </w:tabs>
        <w:ind w:left="681"/>
      </w:pPr>
      <w:r w:rsidRPr="00FC6BA6">
        <w:t xml:space="preserve"> </w:t>
      </w:r>
      <w:r>
        <w:t>zadáváním samostatné práce podporuje v žácích schopnost vyhledávat a získávat informace</w:t>
      </w:r>
    </w:p>
    <w:p w14:paraId="4A0DAB35" w14:textId="77777777" w:rsidR="00EA3124" w:rsidRPr="00E83979" w:rsidRDefault="00EA3124" w:rsidP="00FC6BA6">
      <w:pPr>
        <w:pStyle w:val="odrkatext"/>
        <w:tabs>
          <w:tab w:val="clear" w:pos="227"/>
        </w:tabs>
        <w:ind w:left="681"/>
      </w:pPr>
      <w:r w:rsidRPr="00E83979">
        <w:t>organizuje exkurze na historicky významná místa, návštěvy muzeí apod.</w:t>
      </w:r>
      <w:r w:rsidR="00E83979">
        <w:t>,</w:t>
      </w:r>
      <w:r w:rsidRPr="00E83979">
        <w:t xml:space="preserve"> vede tak žáky k porovnávání teoreticky získaných znalostí s realitou</w:t>
      </w:r>
    </w:p>
    <w:p w14:paraId="096DE4B4" w14:textId="77777777" w:rsidR="00E04B8B" w:rsidRDefault="00EA3124" w:rsidP="00E04B8B">
      <w:pPr>
        <w:pStyle w:val="kompetence"/>
      </w:pPr>
      <w:r>
        <w:t>Kompetence k řešení problémů</w:t>
      </w:r>
    </w:p>
    <w:p w14:paraId="57EB75B3" w14:textId="77777777" w:rsidR="00EA3124" w:rsidRDefault="00EA1AED" w:rsidP="00E04B8B">
      <w:pPr>
        <w:pStyle w:val="textik"/>
      </w:pPr>
      <w:r>
        <w:t>U</w:t>
      </w:r>
      <w:r w:rsidR="00EA3124">
        <w:t>čitel:</w:t>
      </w:r>
    </w:p>
    <w:p w14:paraId="7F0F4996" w14:textId="77777777" w:rsidR="00EA3124" w:rsidRDefault="00EA3124" w:rsidP="00FC6BA6">
      <w:pPr>
        <w:pStyle w:val="odrkatext"/>
        <w:tabs>
          <w:tab w:val="clear" w:pos="227"/>
        </w:tabs>
        <w:ind w:left="681"/>
        <w:rPr>
          <w:rFonts w:ascii="TimesNewRomanPSMT" w:hAnsi="TimesNewRomanPSMT" w:cs="TimesNewRomanPSMT"/>
        </w:rPr>
      </w:pPr>
      <w:r>
        <w:t>zadáváním vyhledávání informací v historických pramenech učí žáky analyzovat, srovnávat, kriticky hodnotit získaná fakta a dospívat k samostatným závěrům</w:t>
      </w:r>
    </w:p>
    <w:p w14:paraId="0886FF79" w14:textId="77777777" w:rsidR="00E04B8B" w:rsidRDefault="00EA3124" w:rsidP="00E04B8B">
      <w:pPr>
        <w:pStyle w:val="kompetence"/>
      </w:pPr>
      <w:r>
        <w:t>Kompetence komunikativní</w:t>
      </w:r>
    </w:p>
    <w:p w14:paraId="3E0381B9" w14:textId="77777777" w:rsidR="00EA3124" w:rsidRDefault="00EA1AED" w:rsidP="00E04B8B">
      <w:pPr>
        <w:pStyle w:val="textik"/>
      </w:pPr>
      <w:r>
        <w:t>U</w:t>
      </w:r>
      <w:r w:rsidR="00EA3124">
        <w:t>čitel:</w:t>
      </w:r>
    </w:p>
    <w:p w14:paraId="27947BF6" w14:textId="77777777" w:rsidR="00EA3124" w:rsidRDefault="00EA3124" w:rsidP="00FC6BA6">
      <w:pPr>
        <w:pStyle w:val="odrkatext"/>
        <w:tabs>
          <w:tab w:val="clear" w:pos="227"/>
        </w:tabs>
        <w:ind w:left="681"/>
      </w:pPr>
      <w:r>
        <w:t>vede žáky, aby kvalitně prezentovali své znalosti</w:t>
      </w:r>
    </w:p>
    <w:p w14:paraId="06645979" w14:textId="77777777" w:rsidR="00E83979" w:rsidRDefault="00E83979" w:rsidP="00E83979">
      <w:pPr>
        <w:pStyle w:val="kompetence"/>
      </w:pPr>
      <w:r>
        <w:t>K</w:t>
      </w:r>
      <w:r w:rsidR="00EA3124">
        <w:t>ompetence občanské</w:t>
      </w:r>
    </w:p>
    <w:p w14:paraId="52C926E9" w14:textId="77777777" w:rsidR="00E83979" w:rsidRDefault="00E83979" w:rsidP="00E83979">
      <w:pPr>
        <w:pStyle w:val="textik"/>
      </w:pPr>
      <w:r>
        <w:t>Učitel:</w:t>
      </w:r>
    </w:p>
    <w:p w14:paraId="09E69C14" w14:textId="77777777" w:rsidR="00EA3124" w:rsidRDefault="00EA3124" w:rsidP="00FC6BA6">
      <w:pPr>
        <w:pStyle w:val="odrkatext"/>
        <w:tabs>
          <w:tab w:val="clear" w:pos="227"/>
        </w:tabs>
        <w:ind w:left="681"/>
      </w:pPr>
      <w:r>
        <w:t>důrazem na vybrané kapitoly z historie formuje v žácích občanské postoje,</w:t>
      </w:r>
      <w:r w:rsidR="004B5321">
        <w:t xml:space="preserve"> </w:t>
      </w:r>
      <w:r>
        <w:t>vede je k pochopení zásad života v občanské společnosti</w:t>
      </w:r>
    </w:p>
    <w:p w14:paraId="6EFE602A" w14:textId="77777777" w:rsidR="00EA3124" w:rsidRDefault="00EA3124" w:rsidP="00FC6BA6">
      <w:pPr>
        <w:pStyle w:val="odrkatext"/>
        <w:tabs>
          <w:tab w:val="clear" w:pos="227"/>
        </w:tabs>
        <w:ind w:left="681"/>
      </w:pPr>
      <w:r>
        <w:t>klade důraz na mezipředmětové vztahy a důsledky lidských činností</w:t>
      </w:r>
    </w:p>
    <w:p w14:paraId="2FBC0E3D" w14:textId="77777777" w:rsidR="00E04B8B" w:rsidRDefault="00EA3124" w:rsidP="00E04B8B">
      <w:pPr>
        <w:pStyle w:val="kompetence"/>
      </w:pPr>
      <w:r>
        <w:t>Kompetence k</w:t>
      </w:r>
      <w:r w:rsidR="00E04B8B">
        <w:t> </w:t>
      </w:r>
      <w:r>
        <w:t>podnikavosti</w:t>
      </w:r>
    </w:p>
    <w:p w14:paraId="5C7B120D" w14:textId="77777777" w:rsidR="00EA3124" w:rsidRPr="00EA1AED" w:rsidRDefault="00EA1AED" w:rsidP="00EA1AED">
      <w:pPr>
        <w:pStyle w:val="textik"/>
      </w:pPr>
      <w:r>
        <w:t>U</w:t>
      </w:r>
      <w:r w:rsidR="00EA3124" w:rsidRPr="00EA1AED">
        <w:t>čitel:</w:t>
      </w:r>
    </w:p>
    <w:p w14:paraId="78705908" w14:textId="77777777" w:rsidR="00EA3124" w:rsidRDefault="00EA3124" w:rsidP="00FC6BA6">
      <w:pPr>
        <w:pStyle w:val="odrkatext"/>
        <w:tabs>
          <w:tab w:val="clear" w:pos="227"/>
        </w:tabs>
        <w:ind w:left="681"/>
      </w:pPr>
      <w:r>
        <w:t>důrazem na vybrané momenty světových a českých dějin (kalvínský protestantismus, známé osobnosti podnikatelů v moderních dějinách – Ford, Baťa</w:t>
      </w:r>
      <w:r w:rsidR="00E83979">
        <w:t xml:space="preserve"> </w:t>
      </w:r>
      <w:r>
        <w:t xml:space="preserve">atd.) formuje v žácích vědomí o důležitosti samostatnosti, osobní iniciativy a podnikavosti </w:t>
      </w:r>
    </w:p>
    <w:p w14:paraId="6044E8C9" w14:textId="77777777" w:rsidR="002E26F2" w:rsidRPr="002E26F2" w:rsidRDefault="002E26F2" w:rsidP="002E26F2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2E26F2">
        <w:rPr>
          <w:rFonts w:ascii="Book Antiqua" w:eastAsia="Book Antiqua" w:hAnsi="Book Antiqua" w:cs="Book Antiqua"/>
          <w:b/>
          <w:color w:val="000000"/>
        </w:rPr>
        <w:t>Kompetence</w:t>
      </w:r>
      <w:r w:rsidRPr="002E26F2">
        <w:rPr>
          <w:rFonts w:ascii="Book Antiqua" w:eastAsia="Book Antiqua" w:hAnsi="Book Antiqua" w:cs="Book Antiqua"/>
          <w:b/>
        </w:rPr>
        <w:t xml:space="preserve"> digitální</w:t>
      </w:r>
    </w:p>
    <w:p w14:paraId="4EA33F36" w14:textId="77777777" w:rsidR="002E26F2" w:rsidRPr="002E26F2" w:rsidRDefault="002E26F2" w:rsidP="002E26F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2E26F2">
        <w:rPr>
          <w:rFonts w:ascii="Book Antiqua" w:eastAsia="Book Antiqua" w:hAnsi="Book Antiqua" w:cs="Book Antiqua"/>
        </w:rPr>
        <w:t xml:space="preserve">Učitel vede </w:t>
      </w:r>
      <w:r w:rsidRPr="002E26F2">
        <w:rPr>
          <w:rFonts w:ascii="Book Antiqua" w:eastAsia="Book Antiqua" w:hAnsi="Book Antiqua" w:cs="Book Antiqua"/>
          <w:color w:val="000000"/>
        </w:rPr>
        <w:t>žáka</w:t>
      </w:r>
      <w:r w:rsidRPr="002E26F2">
        <w:rPr>
          <w:rFonts w:ascii="Book Antiqua" w:eastAsia="Book Antiqua" w:hAnsi="Book Antiqua" w:cs="Book Antiqua"/>
        </w:rPr>
        <w:t xml:space="preserve"> tak, že žák:</w:t>
      </w:r>
    </w:p>
    <w:p w14:paraId="67BCCC70" w14:textId="77777777" w:rsidR="002E26F2" w:rsidRPr="002E26F2" w:rsidRDefault="002E26F2" w:rsidP="002E26F2">
      <w:pPr>
        <w:pStyle w:val="odrkatext"/>
        <w:tabs>
          <w:tab w:val="clear" w:pos="227"/>
        </w:tabs>
        <w:ind w:left="681"/>
      </w:pPr>
      <w:r w:rsidRPr="002E26F2">
        <w:t xml:space="preserve">ovládá potřebnou sadu digitálních zařízení, aplikací a služeb, využívá je při školní práci i při zapojení do veřejného života; digitální technologie a způsob </w:t>
      </w:r>
      <w:r w:rsidRPr="002E26F2">
        <w:lastRenderedPageBreak/>
        <w:t>jejich použití nastavuje a mění podle toho, jak se vyvíjejí dostupné možnosti a jak se mění jeho vlastní potřeby;</w:t>
      </w:r>
    </w:p>
    <w:p w14:paraId="50FBCC03" w14:textId="77777777" w:rsidR="002E26F2" w:rsidRPr="002E26F2" w:rsidRDefault="002E26F2" w:rsidP="002E26F2">
      <w:pPr>
        <w:pStyle w:val="odrkatext"/>
        <w:tabs>
          <w:tab w:val="clear" w:pos="227"/>
        </w:tabs>
        <w:ind w:left="681"/>
      </w:pPr>
      <w:r w:rsidRPr="002E26F2">
        <w:t>získává, posuzuje, spravuje, sdílí a sděluje data, informace a digitální obsah v různých formátech; k tomu volí efektivní postupy, strategie a způsoby, které odpovídají konkrétní situaci a účelu;</w:t>
      </w:r>
    </w:p>
    <w:p w14:paraId="66CE7B6F" w14:textId="77777777" w:rsidR="002E26F2" w:rsidRPr="002E26F2" w:rsidRDefault="002E26F2" w:rsidP="002E26F2">
      <w:pPr>
        <w:pStyle w:val="odrkatext"/>
        <w:tabs>
          <w:tab w:val="clear" w:pos="227"/>
        </w:tabs>
        <w:ind w:left="681"/>
      </w:pPr>
      <w:r w:rsidRPr="002E26F2">
        <w:t>vytváří, vylepšuje a propojuje digitální obsah v různých formátech; vyjadřuje se za pomoci digitálních prostředků;</w:t>
      </w:r>
    </w:p>
    <w:p w14:paraId="1A624431" w14:textId="77777777" w:rsidR="002E26F2" w:rsidRPr="002E26F2" w:rsidRDefault="002E26F2" w:rsidP="002E26F2">
      <w:pPr>
        <w:pStyle w:val="odrkatext"/>
        <w:tabs>
          <w:tab w:val="clear" w:pos="227"/>
        </w:tabs>
        <w:ind w:left="681"/>
      </w:pPr>
      <w:r w:rsidRPr="002E26F2">
        <w:t>navrhuje prostřednictvím digitálních technologií taková řešení, která mu pomohou vylepšit postupy či technologie; dokáže poradit s technickými problémy;</w:t>
      </w:r>
    </w:p>
    <w:p w14:paraId="46DED0BC" w14:textId="77777777" w:rsidR="002E26F2" w:rsidRPr="002E26F2" w:rsidRDefault="002E26F2" w:rsidP="002E26F2">
      <w:pPr>
        <w:pStyle w:val="odrkatext"/>
        <w:tabs>
          <w:tab w:val="clear" w:pos="227"/>
        </w:tabs>
        <w:ind w:left="681"/>
      </w:pPr>
      <w:r w:rsidRPr="002E26F2">
        <w:t>vyrovnává se s proměnlivostí digitálních technologií a posuzuje, jak vývoj technologií ovlivňuje různé aspekty života jedince a společnosti a životní prostředí, zvažuje rizika a přínosy;</w:t>
      </w:r>
    </w:p>
    <w:p w14:paraId="6CFA9A54" w14:textId="77777777" w:rsidR="002E26F2" w:rsidRPr="002E26F2" w:rsidRDefault="002E26F2" w:rsidP="002E26F2">
      <w:pPr>
        <w:pStyle w:val="odrkatext"/>
        <w:tabs>
          <w:tab w:val="clear" w:pos="227"/>
        </w:tabs>
        <w:ind w:left="681"/>
      </w:pPr>
      <w:r w:rsidRPr="002E26F2">
        <w:t>předchází situacím ohrožujícím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1B9D9D85" w14:textId="285D3B71" w:rsidR="002E26F2" w:rsidRPr="002E26F2" w:rsidRDefault="002E26F2" w:rsidP="006236E6">
      <w:pPr>
        <w:pStyle w:val="odrkatext"/>
        <w:tabs>
          <w:tab w:val="clear" w:pos="227"/>
          <w:tab w:val="left" w:pos="1455"/>
        </w:tabs>
        <w:ind w:left="681"/>
      </w:pPr>
      <w:r w:rsidRPr="002E26F2"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09147FB8" w14:textId="08B0CA7E" w:rsidR="002E26F2" w:rsidRPr="002E26F2" w:rsidRDefault="002E26F2" w:rsidP="002E26F2">
      <w:pPr>
        <w:tabs>
          <w:tab w:val="left" w:pos="1455"/>
        </w:tabs>
        <w:sectPr w:rsidR="002E26F2" w:rsidRPr="002E26F2" w:rsidSect="002E26F2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73"/>
          <w:cols w:space="708"/>
        </w:sectPr>
      </w:pPr>
      <w:r>
        <w:tab/>
      </w:r>
    </w:p>
    <w:p w14:paraId="72747A66" w14:textId="77777777" w:rsidR="00EA3124" w:rsidRDefault="00EA3124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A3124" w14:paraId="09E1177B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988A2F9" w14:textId="77777777" w:rsidR="00EA3124" w:rsidRDefault="00EA3124">
            <w:pPr>
              <w:pStyle w:val="kapitolkaosnovy"/>
              <w:tabs>
                <w:tab w:val="right" w:pos="14687"/>
              </w:tabs>
            </w:pPr>
            <w:r>
              <w:t>Dějepis</w:t>
            </w:r>
            <w:r>
              <w:tab/>
              <w:t>1.</w:t>
            </w:r>
            <w:r w:rsidR="005703DA">
              <w:t xml:space="preserve"> </w:t>
            </w:r>
            <w:r>
              <w:t>ročník čtyřletého gymnázia</w:t>
            </w:r>
          </w:p>
        </w:tc>
      </w:tr>
      <w:tr w:rsidR="00EA3124" w14:paraId="1EEC9E1E" w14:textId="77777777">
        <w:tc>
          <w:tcPr>
            <w:tcW w:w="5103" w:type="dxa"/>
            <w:vAlign w:val="center"/>
          </w:tcPr>
          <w:p w14:paraId="1B4E8840" w14:textId="77777777" w:rsidR="00EA3124" w:rsidRDefault="00EA312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ECDCC6D" w14:textId="77777777" w:rsidR="00EA3124" w:rsidRDefault="00EA312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28284EE3" w14:textId="77777777" w:rsidR="00EA3124" w:rsidRDefault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2D671369" w14:textId="77777777" w:rsidR="00EA3124" w:rsidRDefault="00EA3124">
            <w:pPr>
              <w:pStyle w:val="tabulkanadpis"/>
              <w:snapToGrid w:val="0"/>
            </w:pPr>
            <w:r>
              <w:t>Mezipředmětové vztahy,</w:t>
            </w:r>
          </w:p>
          <w:p w14:paraId="66607EC8" w14:textId="77777777" w:rsidR="00EA3124" w:rsidRDefault="00EA3124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EA3124" w14:paraId="0C476753" w14:textId="77777777">
        <w:trPr>
          <w:cantSplit/>
        </w:trPr>
        <w:tc>
          <w:tcPr>
            <w:tcW w:w="5103" w:type="dxa"/>
          </w:tcPr>
          <w:p w14:paraId="767AA81B" w14:textId="77777777" w:rsidR="00EA3124" w:rsidRDefault="00EA3124">
            <w:pPr>
              <w:pStyle w:val="odrka"/>
            </w:pPr>
            <w:r>
              <w:t>rozlišuje různé zdroje historických informací, způsob jejich získávání a úskalí jejich interpretace</w:t>
            </w:r>
          </w:p>
          <w:p w14:paraId="5A901163" w14:textId="77777777" w:rsidR="00EA3124" w:rsidRDefault="00EA3124">
            <w:pPr>
              <w:pStyle w:val="odrka"/>
            </w:pPr>
            <w:r>
              <w:t>charakterizuje smysl historického poznání a jeho povahu jako poznání neuzavřeného a proměnlivého</w:t>
            </w:r>
          </w:p>
          <w:p w14:paraId="63F7ED49" w14:textId="77777777" w:rsidR="00EA3124" w:rsidRDefault="00EA3124">
            <w:pPr>
              <w:pStyle w:val="odrka"/>
            </w:pPr>
            <w:r>
              <w:t>vymezí základní pojmosloví (historie-dějepis)</w:t>
            </w:r>
          </w:p>
          <w:p w14:paraId="3957000F" w14:textId="77777777" w:rsidR="00EA3124" w:rsidRDefault="00EA3124">
            <w:pPr>
              <w:pStyle w:val="odrka"/>
            </w:pPr>
            <w:r>
              <w:t>vysvětlí metody práce historika</w:t>
            </w:r>
          </w:p>
          <w:p w14:paraId="59AA0090" w14:textId="77777777" w:rsidR="00EA3124" w:rsidRDefault="00EA3124">
            <w:pPr>
              <w:pStyle w:val="odrka"/>
            </w:pPr>
            <w:r>
              <w:t>uvede typy historických pramenů</w:t>
            </w:r>
          </w:p>
          <w:p w14:paraId="69E4683B" w14:textId="77777777" w:rsidR="00EA3124" w:rsidRDefault="00EA3124">
            <w:pPr>
              <w:pStyle w:val="odrka"/>
            </w:pPr>
            <w:r>
              <w:t>objasní hlavní mezníky v periodizaci dějin</w:t>
            </w:r>
          </w:p>
        </w:tc>
        <w:tc>
          <w:tcPr>
            <w:tcW w:w="5103" w:type="dxa"/>
          </w:tcPr>
          <w:p w14:paraId="7A7F8A0E" w14:textId="77777777" w:rsidR="00EA3124" w:rsidRDefault="00EA3124">
            <w:pPr>
              <w:pStyle w:val="nadpisodrky"/>
            </w:pPr>
            <w:r>
              <w:t>Úvod do studia historie</w:t>
            </w:r>
          </w:p>
          <w:p w14:paraId="09E02723" w14:textId="77777777" w:rsidR="00EA3124" w:rsidRDefault="00516CA6">
            <w:pPr>
              <w:pStyle w:val="odrka"/>
            </w:pPr>
            <w:r>
              <w:t>v</w:t>
            </w:r>
            <w:r w:rsidR="00EA3124">
              <w:t>ýznam historického poznání pro současnost</w:t>
            </w:r>
          </w:p>
          <w:p w14:paraId="774A1A7D" w14:textId="77777777" w:rsidR="00EA3124" w:rsidRDefault="00516CA6">
            <w:pPr>
              <w:pStyle w:val="odrka"/>
            </w:pPr>
            <w:r>
              <w:t>h</w:t>
            </w:r>
            <w:r w:rsidR="00EA3124">
              <w:t>istorické prameny</w:t>
            </w:r>
          </w:p>
          <w:p w14:paraId="70E73720" w14:textId="77777777" w:rsidR="00EA3124" w:rsidRDefault="00516CA6">
            <w:pPr>
              <w:pStyle w:val="odrka"/>
            </w:pPr>
            <w:r>
              <w:t>p</w:t>
            </w:r>
            <w:r w:rsidR="00EA3124">
              <w:t>ráce historika – metody, pomocné vědy historické, archeologie</w:t>
            </w:r>
          </w:p>
          <w:p w14:paraId="713AC16E" w14:textId="77777777" w:rsidR="00EA3124" w:rsidRDefault="00516CA6">
            <w:pPr>
              <w:pStyle w:val="odrka"/>
            </w:pPr>
            <w:r>
              <w:t>h</w:t>
            </w:r>
            <w:r w:rsidR="00EA3124">
              <w:t>istorická pracoviště v regionu</w:t>
            </w:r>
          </w:p>
          <w:p w14:paraId="761B8E12" w14:textId="77777777" w:rsidR="00EA3124" w:rsidRDefault="0022169E">
            <w:pPr>
              <w:pStyle w:val="odrka"/>
            </w:pPr>
            <w:r>
              <w:t>p</w:t>
            </w:r>
            <w:r w:rsidR="00EA3124">
              <w:t>eriodizace dějin</w:t>
            </w:r>
          </w:p>
        </w:tc>
        <w:tc>
          <w:tcPr>
            <w:tcW w:w="4678" w:type="dxa"/>
            <w:vMerge w:val="restart"/>
          </w:tcPr>
          <w:p w14:paraId="1A264526" w14:textId="77777777" w:rsidR="00EA3124" w:rsidRDefault="00EA312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93778FA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ěda, klasifikace věd, vědecké </w:t>
            </w:r>
            <w:proofErr w:type="spellStart"/>
            <w:r w:rsidRPr="004965BD">
              <w:rPr>
                <w:rFonts w:ascii="Book Antiqua" w:hAnsi="Book Antiqua"/>
                <w:sz w:val="20"/>
                <w:szCs w:val="20"/>
              </w:rPr>
              <w:t>discipliny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7028F52B" w14:textId="77777777"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>člověk jakožto sociální bytost</w:t>
            </w:r>
          </w:p>
          <w:p w14:paraId="6E527777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CBE1261" w14:textId="77777777" w:rsidR="00EA3124" w:rsidRPr="004965BD" w:rsidRDefault="00E04B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t xml:space="preserve"> přínos starověké literatury pro evropsko</w:t>
            </w:r>
            <w:r w:rsidR="0075776F">
              <w:rPr>
                <w:rFonts w:ascii="Book Antiqua" w:hAnsi="Book Antiqua"/>
                <w:sz w:val="20"/>
                <w:szCs w:val="20"/>
              </w:rPr>
              <w:t>u civilizaci</w:t>
            </w:r>
            <w:r w:rsidR="00EA3124"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14:paraId="52D400B5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p</w:t>
            </w:r>
            <w:r w:rsidRPr="004965BD">
              <w:rPr>
                <w:rFonts w:ascii="Book Antiqua" w:hAnsi="Book Antiqua"/>
                <w:sz w:val="20"/>
                <w:szCs w:val="20"/>
              </w:rPr>
              <w:t>olitická teorie a státoprávní problemati</w:t>
            </w:r>
            <w:r w:rsidR="00CD46EE">
              <w:rPr>
                <w:rFonts w:ascii="Book Antiqua" w:hAnsi="Book Antiqua"/>
                <w:sz w:val="20"/>
                <w:szCs w:val="20"/>
              </w:rPr>
              <w:t xml:space="preserve">ka, počátky filozofie M, F, </w:t>
            </w:r>
            <w:proofErr w:type="spellStart"/>
            <w:r w:rsidR="00CD46EE">
              <w:rPr>
                <w:rFonts w:ascii="Book Antiqua" w:hAnsi="Book Antiqua"/>
                <w:sz w:val="20"/>
                <w:szCs w:val="20"/>
              </w:rPr>
              <w:t>Bi</w:t>
            </w:r>
            <w:proofErr w:type="spellEnd"/>
            <w:r w:rsidRPr="004965BD">
              <w:rPr>
                <w:rFonts w:ascii="Book Antiqua" w:hAnsi="Book Antiqua"/>
                <w:sz w:val="20"/>
                <w:szCs w:val="20"/>
              </w:rPr>
              <w:br/>
            </w:r>
          </w:p>
          <w:p w14:paraId="2A2C0821" w14:textId="77777777" w:rsidR="00EA3124" w:rsidRP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E04B8B" w:rsidRPr="004965BD">
              <w:rPr>
                <w:rFonts w:ascii="Book Antiqua" w:hAnsi="Book Antiqua"/>
                <w:sz w:val="20"/>
                <w:szCs w:val="20"/>
              </w:rPr>
              <w:t>–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516CA6">
              <w:rPr>
                <w:rFonts w:ascii="Book Antiqua" w:hAnsi="Book Antiqua"/>
                <w:sz w:val="20"/>
                <w:szCs w:val="20"/>
              </w:rPr>
              <w:t>s</w:t>
            </w:r>
            <w:r w:rsidRPr="004965BD">
              <w:rPr>
                <w:rFonts w:ascii="Book Antiqua" w:hAnsi="Book Antiqua"/>
                <w:sz w:val="20"/>
                <w:szCs w:val="20"/>
              </w:rPr>
              <w:t>tarověké umění</w:t>
            </w:r>
          </w:p>
          <w:p w14:paraId="7640B4CC" w14:textId="77777777" w:rsidR="00EA3124" w:rsidRDefault="00EA3124">
            <w:pPr>
              <w:autoSpaceDE w:val="0"/>
              <w:autoSpaceDN w:val="0"/>
              <w:adjustRightInd w:val="0"/>
            </w:pPr>
          </w:p>
          <w:p w14:paraId="2B64FC02" w14:textId="77777777" w:rsidR="00E04B8B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5C24A2FB" w14:textId="77777777" w:rsidR="004965BD" w:rsidRPr="004965BD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EA3124" w:rsidRPr="004965B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14:paraId="048D5140" w14:textId="77777777" w:rsidR="004965BD" w:rsidRDefault="004965B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14:paraId="3C72C477" w14:textId="77777777" w:rsidR="004965BD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MKV</w:t>
            </w:r>
          </w:p>
          <w:p w14:paraId="19E7D642" w14:textId="77777777" w:rsidR="00EA3124" w:rsidRPr="004965BD" w:rsidRDefault="004965BD">
            <w:pPr>
              <w:autoSpaceDE w:val="0"/>
              <w:autoSpaceDN w:val="0"/>
              <w:adjustRightInd w:val="0"/>
              <w:rPr>
                <w:b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EA3124" w:rsidRPr="004965BD">
              <w:rPr>
                <w:rFonts w:ascii="Book Antiqua" w:hAnsi="Book Antiqua"/>
                <w:b/>
                <w:sz w:val="20"/>
                <w:szCs w:val="20"/>
              </w:rPr>
              <w:t>ákladní problémy sociokulturních rozdílů</w:t>
            </w:r>
          </w:p>
          <w:p w14:paraId="6E137153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7AEF64B3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CF7286E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0D6D21D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A3124" w14:paraId="6B1CBB46" w14:textId="77777777">
        <w:trPr>
          <w:cantSplit/>
        </w:trPr>
        <w:tc>
          <w:tcPr>
            <w:tcW w:w="5103" w:type="dxa"/>
          </w:tcPr>
          <w:p w14:paraId="2A5384E4" w14:textId="77777777" w:rsidR="00EA3124" w:rsidRDefault="00EA3124">
            <w:pPr>
              <w:pStyle w:val="odrka"/>
            </w:pPr>
            <w:r>
              <w:t>objasní ve shodě s aktuálními vědeckými poznatky materiální a duchovní život lidské společnosti v jednotlivých vývojových etapách pravěku; charakterizuje pojem archeologická kultura</w:t>
            </w:r>
          </w:p>
          <w:p w14:paraId="611DD8F9" w14:textId="77777777" w:rsidR="00EA3124" w:rsidRDefault="00EA3124">
            <w:pPr>
              <w:pStyle w:val="odrka"/>
            </w:pPr>
            <w:r>
              <w:t>vysvětlí zásadní zlom ve vývoji lidstva v důsledku cílevědomé zemědělské řemeslné činnosti</w:t>
            </w:r>
          </w:p>
          <w:p w14:paraId="5119A07F" w14:textId="77777777" w:rsidR="00EA3124" w:rsidRDefault="00EA3124">
            <w:pPr>
              <w:pStyle w:val="odrka"/>
            </w:pPr>
            <w:r>
              <w:t xml:space="preserve">zařadí časově a prostorově hlavní archeologické kultury pravěku  </w:t>
            </w:r>
          </w:p>
          <w:p w14:paraId="5F2F1262" w14:textId="77777777" w:rsidR="00EA3124" w:rsidRDefault="00EA3124">
            <w:pPr>
              <w:pStyle w:val="odrka"/>
            </w:pPr>
            <w:r>
              <w:t>vyloží specifika důležitých epoch a objevů</w:t>
            </w:r>
          </w:p>
          <w:p w14:paraId="2BE1292C" w14:textId="77777777" w:rsidR="00EA3124" w:rsidRDefault="00EA3124">
            <w:pPr>
              <w:pStyle w:val="odrka"/>
            </w:pPr>
            <w:r>
              <w:t>uvede oblasti s významnými památkami</w:t>
            </w:r>
          </w:p>
        </w:tc>
        <w:tc>
          <w:tcPr>
            <w:tcW w:w="5103" w:type="dxa"/>
          </w:tcPr>
          <w:p w14:paraId="77F54237" w14:textId="77777777" w:rsidR="00EA3124" w:rsidRDefault="00EA3124">
            <w:pPr>
              <w:pStyle w:val="nadpisodrky"/>
            </w:pPr>
            <w:r>
              <w:t>Pravěk</w:t>
            </w:r>
          </w:p>
          <w:p w14:paraId="16FA31E4" w14:textId="77777777" w:rsidR="00EA3124" w:rsidRDefault="0022169E">
            <w:pPr>
              <w:pStyle w:val="odrka"/>
            </w:pPr>
            <w:r>
              <w:t>d</w:t>
            </w:r>
            <w:r w:rsidR="00EA3124">
              <w:t>oba kamenná a její etapy</w:t>
            </w:r>
          </w:p>
          <w:p w14:paraId="1758BFB0" w14:textId="77777777" w:rsidR="00EA3124" w:rsidRDefault="0022169E">
            <w:pPr>
              <w:pStyle w:val="odrka"/>
            </w:pPr>
            <w:r>
              <w:t>d</w:t>
            </w:r>
            <w:r w:rsidR="00EA3124">
              <w:t>oba bronzová</w:t>
            </w:r>
          </w:p>
          <w:p w14:paraId="42BE7DD5" w14:textId="77777777" w:rsidR="00EA3124" w:rsidRDefault="0022169E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d</w:t>
            </w:r>
            <w:r w:rsidR="00EA3124">
              <w:t>oba železná</w:t>
            </w:r>
          </w:p>
        </w:tc>
        <w:tc>
          <w:tcPr>
            <w:tcW w:w="4678" w:type="dxa"/>
            <w:vMerge/>
          </w:tcPr>
          <w:p w14:paraId="20EE2561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 w14:paraId="022C0BA8" w14:textId="77777777">
        <w:trPr>
          <w:cantSplit/>
        </w:trPr>
        <w:tc>
          <w:tcPr>
            <w:tcW w:w="5103" w:type="dxa"/>
          </w:tcPr>
          <w:p w14:paraId="48495FBF" w14:textId="77777777" w:rsidR="00EA3124" w:rsidRDefault="00EA3124">
            <w:pPr>
              <w:pStyle w:val="odrka"/>
            </w:pPr>
            <w:r>
              <w:lastRenderedPageBreak/>
              <w:t>zdůvodní civilizační přínos vybraných starověkých společenství, antiky a křesťanství jako základních fenoménů, z nichž vyrůstá evropská civilizace</w:t>
            </w:r>
          </w:p>
          <w:p w14:paraId="41EAEAD8" w14:textId="77777777" w:rsidR="00EA3124" w:rsidRDefault="00EA3124">
            <w:pPr>
              <w:pStyle w:val="odrka"/>
            </w:pPr>
            <w:r>
              <w:t>popíše určující procesy a události, uvede významné osobnosti starověkých dějin</w:t>
            </w:r>
          </w:p>
          <w:p w14:paraId="6C402CBE" w14:textId="77777777" w:rsidR="00EA3124" w:rsidRDefault="00EA3124">
            <w:pPr>
              <w:pStyle w:val="odrka"/>
            </w:pPr>
            <w:r>
              <w:t>na příkladech staroorientálních států, Řecka a Říma vyloží formy státu a důvody jejich proměn</w:t>
            </w:r>
          </w:p>
          <w:p w14:paraId="750171C7" w14:textId="77777777" w:rsidR="00EA3124" w:rsidRDefault="00EA3124" w:rsidP="00150069">
            <w:pPr>
              <w:pStyle w:val="odrka"/>
            </w:pPr>
            <w:r>
              <w:t xml:space="preserve">uvede konkrétní příklady, jimiž starověká společenství obohatila moderní civilizaci v oblasti vědy a duchovní i hmotné kultury  </w:t>
            </w:r>
          </w:p>
        </w:tc>
        <w:tc>
          <w:tcPr>
            <w:tcW w:w="5103" w:type="dxa"/>
          </w:tcPr>
          <w:p w14:paraId="5376C9C4" w14:textId="77777777" w:rsidR="00EA3124" w:rsidRDefault="00EA3124">
            <w:pPr>
              <w:pStyle w:val="nadpisodrky"/>
            </w:pPr>
            <w:r>
              <w:t>Starověk</w:t>
            </w:r>
          </w:p>
          <w:p w14:paraId="0F274264" w14:textId="77777777" w:rsidR="00EA3124" w:rsidRDefault="0022169E">
            <w:pPr>
              <w:pStyle w:val="odrka"/>
            </w:pPr>
            <w:r>
              <w:t>s</w:t>
            </w:r>
            <w:r w:rsidR="00EA3124">
              <w:t>taroorientální státy (základní rysy, typické příklady, přínos</w:t>
            </w:r>
          </w:p>
          <w:p w14:paraId="702AB62A" w14:textId="77777777" w:rsidR="00EA3124" w:rsidRDefault="00E83979">
            <w:pPr>
              <w:pStyle w:val="odrka"/>
            </w:pPr>
            <w:r>
              <w:t>a</w:t>
            </w:r>
            <w:r w:rsidR="00EA3124">
              <w:t>ntické Řecko</w:t>
            </w:r>
          </w:p>
          <w:p w14:paraId="319B602C" w14:textId="77777777" w:rsidR="00EA3124" w:rsidRDefault="00E83979">
            <w:pPr>
              <w:pStyle w:val="odrka"/>
            </w:pPr>
            <w:r>
              <w:t>a</w:t>
            </w:r>
            <w:r w:rsidR="00EA3124">
              <w:t>ntický Řím</w:t>
            </w:r>
          </w:p>
          <w:p w14:paraId="30C535A7" w14:textId="77777777" w:rsidR="00EA3124" w:rsidRDefault="0022169E">
            <w:pPr>
              <w:pStyle w:val="odrka"/>
            </w:pPr>
            <w:r>
              <w:t>o</w:t>
            </w:r>
            <w:r w:rsidR="00EA3124">
              <w:t xml:space="preserve">statní Evropa v době římské se zvláštním zřetelem k našemu území, archeologické nálezy </w:t>
            </w:r>
          </w:p>
        </w:tc>
        <w:tc>
          <w:tcPr>
            <w:tcW w:w="4678" w:type="dxa"/>
            <w:vMerge/>
          </w:tcPr>
          <w:p w14:paraId="18A80DF4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EA3124" w14:paraId="468701F8" w14:textId="77777777">
        <w:trPr>
          <w:cantSplit/>
        </w:trPr>
        <w:tc>
          <w:tcPr>
            <w:tcW w:w="5103" w:type="dxa"/>
          </w:tcPr>
          <w:p w14:paraId="6EC7E07B" w14:textId="77777777" w:rsidR="00EA3124" w:rsidRDefault="00EA3124">
            <w:pPr>
              <w:pStyle w:val="odrka"/>
            </w:pPr>
            <w:r>
              <w:t xml:space="preserve">objasní proces christianizace a její vliv na konstituování raně středověkých států v Evropě; vysvětlí podstatu vztahu mezi světskou </w:t>
            </w:r>
            <w:r w:rsidR="00E83979">
              <w:t xml:space="preserve">a </w:t>
            </w:r>
            <w:r>
              <w:t>církevní mocí v západním a východním kulturním okruhu</w:t>
            </w:r>
            <w:r w:rsidR="00E83979">
              <w:t>,</w:t>
            </w:r>
            <w:r>
              <w:t xml:space="preserve"> projev</w:t>
            </w:r>
            <w:r w:rsidR="00E83979">
              <w:t>y</w:t>
            </w:r>
            <w:r>
              <w:t xml:space="preserve"> vlivu náboženství a církve ve středověké společnosti</w:t>
            </w:r>
          </w:p>
          <w:p w14:paraId="04FBAE39" w14:textId="77777777" w:rsidR="00EA3124" w:rsidRDefault="00EA3124">
            <w:pPr>
              <w:pStyle w:val="odrka"/>
            </w:pPr>
            <w:r>
              <w:t>definuje proměny politického uspořádání i hospodářství středověké společnosti v obdobích raného a vrcholného středověku</w:t>
            </w:r>
          </w:p>
          <w:p w14:paraId="46577B87" w14:textId="77777777" w:rsidR="00EA3124" w:rsidRDefault="00EA3124">
            <w:pPr>
              <w:pStyle w:val="odrka"/>
            </w:pPr>
            <w:r>
              <w:t>charakterizuje základní rysy vývoje na našem území v obdobích raného a vrcholného středověku</w:t>
            </w:r>
          </w:p>
          <w:p w14:paraId="252AB413" w14:textId="77777777" w:rsidR="00EA3124" w:rsidRDefault="00EA3124">
            <w:pPr>
              <w:pStyle w:val="odrka"/>
            </w:pPr>
            <w:r>
              <w:t xml:space="preserve">vymezí specifika východní Evropy   </w:t>
            </w:r>
          </w:p>
          <w:p w14:paraId="724B020F" w14:textId="77777777" w:rsidR="00EA3124" w:rsidRDefault="00EA3124">
            <w:pPr>
              <w:pStyle w:val="odrka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t>vymezí specifika islámské oblasti</w:t>
            </w:r>
          </w:p>
        </w:tc>
        <w:tc>
          <w:tcPr>
            <w:tcW w:w="5103" w:type="dxa"/>
          </w:tcPr>
          <w:p w14:paraId="429AEC64" w14:textId="77777777" w:rsidR="00EA3124" w:rsidRDefault="00EA3124">
            <w:pPr>
              <w:pStyle w:val="nadpisodrky"/>
            </w:pPr>
            <w:r>
              <w:t>Raný a vrcholný středověk</w:t>
            </w:r>
          </w:p>
          <w:p w14:paraId="4C6B8461" w14:textId="77777777" w:rsidR="00EA3124" w:rsidRDefault="00EA3124">
            <w:pPr>
              <w:pStyle w:val="odrka"/>
            </w:pPr>
            <w:r>
              <w:t>stěhování národů, utváření středověké Evropy (Francká říše, významné státní celky na území západní, střední a východní Evropy)</w:t>
            </w:r>
          </w:p>
          <w:p w14:paraId="53C26517" w14:textId="77777777" w:rsidR="00EA3124" w:rsidRDefault="00EA3124">
            <w:pPr>
              <w:pStyle w:val="odrka"/>
            </w:pPr>
            <w:r>
              <w:t>role křesťanství, papežství a císařství – spor o</w:t>
            </w:r>
            <w:r w:rsidR="00E83979">
              <w:t> </w:t>
            </w:r>
            <w:r>
              <w:t>investituru, křížové výpravy</w:t>
            </w:r>
          </w:p>
          <w:p w14:paraId="63ACF3C0" w14:textId="77777777" w:rsidR="00EA3124" w:rsidRDefault="00EA3124">
            <w:pPr>
              <w:pStyle w:val="odrka"/>
            </w:pPr>
            <w:r>
              <w:t>zemědělství, řemesla, obchod, kolonizace, urbanizace</w:t>
            </w:r>
          </w:p>
          <w:p w14:paraId="7D100921" w14:textId="77777777" w:rsidR="00EA3124" w:rsidRDefault="00EA3124">
            <w:pPr>
              <w:pStyle w:val="odrka"/>
            </w:pPr>
            <w:r>
              <w:t>umění</w:t>
            </w:r>
          </w:p>
          <w:p w14:paraId="6B3B24E8" w14:textId="77777777" w:rsidR="00EA3124" w:rsidRDefault="00EA3124">
            <w:pPr>
              <w:pStyle w:val="odrka"/>
            </w:pPr>
            <w:r>
              <w:t>přemyslovská a lucemburská etapa české státnosti</w:t>
            </w:r>
          </w:p>
        </w:tc>
        <w:tc>
          <w:tcPr>
            <w:tcW w:w="4678" w:type="dxa"/>
            <w:vMerge/>
          </w:tcPr>
          <w:p w14:paraId="5703C41A" w14:textId="77777777" w:rsidR="00EA3124" w:rsidRDefault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44636FD8" w14:textId="77777777" w:rsidR="00EA3124" w:rsidRDefault="00EA3124">
      <w:pPr>
        <w:pStyle w:val="kapitolka"/>
        <w:jc w:val="both"/>
      </w:pPr>
    </w:p>
    <w:p w14:paraId="35C688C3" w14:textId="77777777" w:rsidR="005510FD" w:rsidRPr="005703DA" w:rsidRDefault="00EA3124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5510FD" w14:paraId="7928309E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1C796BC5" w14:textId="77777777" w:rsidR="005510FD" w:rsidRDefault="005510FD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2.</w:t>
            </w:r>
            <w:r w:rsidR="005703DA">
              <w:t xml:space="preserve"> </w:t>
            </w:r>
            <w:r>
              <w:t>ročník čtyřletého gymnázia</w:t>
            </w:r>
          </w:p>
        </w:tc>
      </w:tr>
      <w:tr w:rsidR="005510FD" w14:paraId="153D217F" w14:textId="77777777">
        <w:tc>
          <w:tcPr>
            <w:tcW w:w="5103" w:type="dxa"/>
            <w:vAlign w:val="center"/>
          </w:tcPr>
          <w:p w14:paraId="15DE0541" w14:textId="77777777" w:rsidR="005510FD" w:rsidRDefault="005510FD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017C38CD" w14:textId="77777777" w:rsidR="005510FD" w:rsidRDefault="005510FD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159BCE11" w14:textId="77777777" w:rsidR="005510FD" w:rsidRDefault="005510FD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5510FD" w14:paraId="35C5EAFD" w14:textId="77777777">
        <w:tc>
          <w:tcPr>
            <w:tcW w:w="5103" w:type="dxa"/>
          </w:tcPr>
          <w:p w14:paraId="653AB068" w14:textId="77777777" w:rsidR="005510FD" w:rsidRDefault="005510FD" w:rsidP="005510FD">
            <w:pPr>
              <w:pStyle w:val="odrka"/>
            </w:pPr>
            <w:r>
              <w:t>vymezí podstatu husitského hnutí a orientuje se v událostech tohoto období</w:t>
            </w:r>
          </w:p>
          <w:p w14:paraId="178E6EDF" w14:textId="77777777" w:rsidR="005510FD" w:rsidRDefault="005510FD" w:rsidP="005510FD">
            <w:pPr>
              <w:pStyle w:val="odrka"/>
            </w:pPr>
            <w:r>
              <w:t>porozumí důsledkům zámořských objevů, jež vedly k podstatným hospodářským i mocensko-politickým změnám</w:t>
            </w:r>
          </w:p>
          <w:p w14:paraId="4E401E27" w14:textId="77777777" w:rsidR="005510FD" w:rsidRDefault="005510FD" w:rsidP="005510FD">
            <w:pPr>
              <w:pStyle w:val="odrka"/>
            </w:pPr>
            <w:r>
              <w:t>popíše základní rysy reformace a katolické reformace (ve starší literatuře zvané protireformace), vysvětlí důsledky pro další evropský i světový vývoj</w:t>
            </w:r>
          </w:p>
          <w:p w14:paraId="0CD1A067" w14:textId="77777777" w:rsidR="005510FD" w:rsidRDefault="005510FD" w:rsidP="005510FD">
            <w:pPr>
              <w:pStyle w:val="odrka"/>
            </w:pPr>
            <w:r>
              <w:t>vymezí základní znaky stavovství a absolutismu, uvede konkrétní projevy v jednotlivých zemích</w:t>
            </w:r>
          </w:p>
          <w:p w14:paraId="610347EA" w14:textId="77777777" w:rsidR="005510FD" w:rsidRDefault="005510FD" w:rsidP="005510FD">
            <w:pPr>
              <w:pStyle w:val="odrka"/>
            </w:pPr>
            <w:r>
              <w:t>posoudí postavení českého státu uvnitř habsburského soustátí a analyzuje jeho sociální, politické a kulturní poměry</w:t>
            </w:r>
          </w:p>
          <w:p w14:paraId="55EAB433" w14:textId="77777777" w:rsidR="005510FD" w:rsidRDefault="005510FD" w:rsidP="005510FD">
            <w:pPr>
              <w:pStyle w:val="odrka"/>
            </w:pPr>
            <w:r>
              <w:t>vysvětlí vnitřní a mezinárodní složitosti poděbrad</w:t>
            </w:r>
            <w:r>
              <w:softHyphen/>
              <w:t>ského a jagellonského a období v našich zemích, jakož i okolnosti panování prvních Habsburků</w:t>
            </w:r>
          </w:p>
          <w:p w14:paraId="280FDA5A" w14:textId="77777777" w:rsidR="005510FD" w:rsidRDefault="005510FD" w:rsidP="005510FD">
            <w:pPr>
              <w:pStyle w:val="odrka"/>
            </w:pPr>
            <w:r>
              <w:t>orientuje se v pojmosloví (renesance, humanismus, baroko), dokáže provést komparaci s předchozími obdobími</w:t>
            </w:r>
          </w:p>
          <w:p w14:paraId="03386FAA" w14:textId="77777777" w:rsidR="005510FD" w:rsidRDefault="005510FD" w:rsidP="005510FD">
            <w:pPr>
              <w:pStyle w:val="odrka"/>
            </w:pPr>
            <w:r>
              <w:t>popíše nejdůležitější zámořské objevy a uvede jejich hlavní představitele</w:t>
            </w:r>
          </w:p>
          <w:p w14:paraId="27206C61" w14:textId="77777777" w:rsidR="005510FD" w:rsidRDefault="005510FD" w:rsidP="005510FD">
            <w:pPr>
              <w:pStyle w:val="odrka"/>
            </w:pPr>
            <w:r>
              <w:t xml:space="preserve">objasní podstatu vzniku </w:t>
            </w:r>
            <w:r w:rsidR="00E83979">
              <w:t>t</w:t>
            </w:r>
            <w:r>
              <w:t>řicetileté války a orientuje se v jejím průběhu</w:t>
            </w:r>
          </w:p>
        </w:tc>
        <w:tc>
          <w:tcPr>
            <w:tcW w:w="5103" w:type="dxa"/>
          </w:tcPr>
          <w:p w14:paraId="21EA91BF" w14:textId="77777777" w:rsidR="005510FD" w:rsidRDefault="005510FD" w:rsidP="005510FD">
            <w:pPr>
              <w:pStyle w:val="nadpisodrky"/>
            </w:pPr>
            <w:r>
              <w:t>Pozdní středověk a počátky novověku</w:t>
            </w:r>
          </w:p>
          <w:p w14:paraId="3EE601F6" w14:textId="77777777" w:rsidR="005510FD" w:rsidRDefault="0022169E" w:rsidP="005510FD">
            <w:pPr>
              <w:pStyle w:val="odrka"/>
            </w:pPr>
            <w:r>
              <w:t>h</w:t>
            </w:r>
            <w:r w:rsidR="005510FD">
              <w:t xml:space="preserve">usitství </w:t>
            </w:r>
            <w:r w:rsidR="00E83979">
              <w:t>a</w:t>
            </w:r>
            <w:r w:rsidR="005510FD">
              <w:t xml:space="preserve"> jeho důsledky, doba poděbradská a jagellonská</w:t>
            </w:r>
          </w:p>
          <w:p w14:paraId="18E60F57" w14:textId="77777777" w:rsidR="005510FD" w:rsidRDefault="0022169E" w:rsidP="005510FD">
            <w:pPr>
              <w:pStyle w:val="odrka"/>
            </w:pPr>
            <w:r>
              <w:t>r</w:t>
            </w:r>
            <w:r w:rsidR="005510FD">
              <w:t>enesance, humanismus</w:t>
            </w:r>
          </w:p>
          <w:p w14:paraId="4CE72F55" w14:textId="77777777" w:rsidR="005510FD" w:rsidRDefault="0022169E" w:rsidP="005510FD">
            <w:pPr>
              <w:pStyle w:val="odrka"/>
            </w:pPr>
            <w:r>
              <w:t>z</w:t>
            </w:r>
            <w:r w:rsidR="005510FD">
              <w:t>ámořské objevy</w:t>
            </w:r>
          </w:p>
          <w:p w14:paraId="5C0FA898" w14:textId="77777777" w:rsidR="005510FD" w:rsidRDefault="0022169E" w:rsidP="005510FD">
            <w:pPr>
              <w:pStyle w:val="odrka"/>
            </w:pPr>
            <w:r>
              <w:t>r</w:t>
            </w:r>
            <w:r w:rsidR="005510FD">
              <w:t>eformace a katolická reformace (protireformace)</w:t>
            </w:r>
          </w:p>
          <w:p w14:paraId="5FC3AB74" w14:textId="77777777" w:rsidR="005510FD" w:rsidRDefault="0022169E" w:rsidP="005510FD">
            <w:pPr>
              <w:pStyle w:val="odrka"/>
            </w:pPr>
            <w:r>
              <w:t>p</w:t>
            </w:r>
            <w:r w:rsidR="005510FD">
              <w:t xml:space="preserve">rvní buržoazní revoluce (Nizozemí, Anglie) </w:t>
            </w:r>
          </w:p>
          <w:p w14:paraId="709571FB" w14:textId="77777777" w:rsidR="005510FD" w:rsidRDefault="0022169E" w:rsidP="005510FD">
            <w:pPr>
              <w:pStyle w:val="odrka"/>
            </w:pPr>
            <w:r>
              <w:t>s</w:t>
            </w:r>
            <w:r w:rsidR="005510FD">
              <w:t>polupráce i rivalita evropských mocností, třicetiletá válka</w:t>
            </w:r>
          </w:p>
          <w:p w14:paraId="30429927" w14:textId="77777777" w:rsidR="005510FD" w:rsidRDefault="0022169E" w:rsidP="005510FD">
            <w:pPr>
              <w:pStyle w:val="odrka"/>
            </w:pPr>
            <w:r>
              <w:t>b</w:t>
            </w:r>
            <w:r w:rsidR="005510FD">
              <w:t>aroko</w:t>
            </w:r>
          </w:p>
        </w:tc>
        <w:tc>
          <w:tcPr>
            <w:tcW w:w="4678" w:type="dxa"/>
          </w:tcPr>
          <w:p w14:paraId="05FA4776" w14:textId="77777777"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 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renesanční a barokní slovesné i výtvarné umění</w:t>
            </w:r>
          </w:p>
          <w:p w14:paraId="6D94289F" w14:textId="77777777"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n</w:t>
            </w:r>
            <w:r w:rsidRPr="004965BD">
              <w:rPr>
                <w:rFonts w:ascii="Book Antiqua" w:hAnsi="Book Antiqua"/>
                <w:sz w:val="20"/>
                <w:szCs w:val="20"/>
              </w:rPr>
              <w:t>áboženská tolerance</w:t>
            </w:r>
          </w:p>
          <w:p w14:paraId="67E742C9" w14:textId="77777777"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 w:rsidRPr="004965BD">
              <w:rPr>
                <w:rFonts w:ascii="Book Antiqua" w:hAnsi="Book Antiqua"/>
                <w:sz w:val="20"/>
                <w:szCs w:val="20"/>
              </w:rPr>
              <w:t>ontakty Evropy a mimoevropských oblastí z hlediska zámořských objevů, nové poznatky v geografii</w:t>
            </w:r>
          </w:p>
          <w:p w14:paraId="2DFA0FEF" w14:textId="77777777" w:rsidR="00A87891" w:rsidRP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D42016A" w14:textId="77777777"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183D2530" w14:textId="77777777" w:rsid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14:paraId="7CC868A4" w14:textId="77777777" w:rsidR="004965BD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2F636359" w14:textId="77777777" w:rsidR="004965BD" w:rsidRPr="004965BD" w:rsidRDefault="00A87891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14:paraId="12E72C45" w14:textId="77777777" w:rsidR="00A87891" w:rsidRPr="004965BD" w:rsidRDefault="004965BD" w:rsidP="00A87891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A87891" w:rsidRPr="004965BD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14:paraId="499A0BDD" w14:textId="77777777"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510FD" w14:paraId="52521C4E" w14:textId="77777777">
        <w:trPr>
          <w:cantSplit/>
        </w:trPr>
        <w:tc>
          <w:tcPr>
            <w:tcW w:w="5103" w:type="dxa"/>
          </w:tcPr>
          <w:p w14:paraId="04D4AD40" w14:textId="77777777" w:rsidR="005510FD" w:rsidRDefault="005510FD" w:rsidP="005510FD">
            <w:pPr>
              <w:pStyle w:val="odrka"/>
            </w:pPr>
            <w:r>
              <w:lastRenderedPageBreak/>
              <w:t>určí a zhodnotí hlavní myšlenky a principy osvícenství</w:t>
            </w:r>
          </w:p>
          <w:p w14:paraId="6E0732B5" w14:textId="77777777" w:rsidR="005510FD" w:rsidRDefault="005510FD" w:rsidP="005510FD">
            <w:pPr>
              <w:pStyle w:val="odrka"/>
            </w:pPr>
            <w:r>
              <w:t>na konkrétních příkladech jednotlivých států demonstruje postupný rozklad, zánik a proměny dosavadních systémů přes úsilí mocenských struktur o jejich udržení</w:t>
            </w:r>
          </w:p>
          <w:p w14:paraId="25314E61" w14:textId="77777777" w:rsidR="005510FD" w:rsidRDefault="005510FD" w:rsidP="005510FD">
            <w:pPr>
              <w:pStyle w:val="odrka"/>
            </w:pPr>
            <w:r>
              <w:t>vysvětlí emancipační úsilí národů i společenských vrstev; vymezí místo utváření novodobého českého národa v tomto procesu včetně jeho specifických rysů</w:t>
            </w:r>
          </w:p>
          <w:p w14:paraId="6F98A631" w14:textId="77777777" w:rsidR="005510FD" w:rsidRDefault="005510FD" w:rsidP="005510FD">
            <w:pPr>
              <w:pStyle w:val="odrka"/>
            </w:pPr>
            <w:r>
              <w:t>vysvětlí rozdílné podmínky a rozdílné zájmy jednotlivých sociálních skupin v revoluci 1848 v různých evropských zemích, dokáže definovat výsledky revoluce a jejich význam pro následující období</w:t>
            </w:r>
          </w:p>
        </w:tc>
        <w:tc>
          <w:tcPr>
            <w:tcW w:w="5103" w:type="dxa"/>
          </w:tcPr>
          <w:p w14:paraId="4E2CA687" w14:textId="77777777" w:rsidR="00A87891" w:rsidRDefault="00A87891" w:rsidP="00A87891">
            <w:pPr>
              <w:pStyle w:val="nadpisodrky"/>
            </w:pPr>
            <w:r>
              <w:t>Osvícenství, revoluce a idea svobody, modernizace společnosti</w:t>
            </w:r>
          </w:p>
          <w:p w14:paraId="21FD6548" w14:textId="77777777" w:rsidR="00A87891" w:rsidRDefault="0022169E" w:rsidP="00A87891">
            <w:pPr>
              <w:pStyle w:val="odrka"/>
            </w:pPr>
            <w:r>
              <w:t>o</w:t>
            </w:r>
            <w:r w:rsidR="00A87891">
              <w:t>svícenství</w:t>
            </w:r>
          </w:p>
          <w:p w14:paraId="112345A3" w14:textId="77777777" w:rsidR="00A87891" w:rsidRDefault="0022169E" w:rsidP="00A87891">
            <w:pPr>
              <w:pStyle w:val="odrka"/>
            </w:pPr>
            <w:r>
              <w:t>a</w:t>
            </w:r>
            <w:r w:rsidR="00A87891">
              <w:t xml:space="preserve">merická a francouzská buržoazní revoluce </w:t>
            </w:r>
          </w:p>
          <w:p w14:paraId="113346D3" w14:textId="77777777" w:rsidR="00A87891" w:rsidRDefault="00A87891" w:rsidP="00A87891">
            <w:pPr>
              <w:pStyle w:val="odrka"/>
            </w:pPr>
            <w:r>
              <w:t xml:space="preserve">Evropa za </w:t>
            </w:r>
            <w:r w:rsidR="00E83979">
              <w:t>n</w:t>
            </w:r>
            <w:r>
              <w:t xml:space="preserve">apoleonských válek a po </w:t>
            </w:r>
            <w:r w:rsidR="00E83979">
              <w:t>v</w:t>
            </w:r>
            <w:r>
              <w:t xml:space="preserve">ídeňském kongresu </w:t>
            </w:r>
          </w:p>
          <w:p w14:paraId="7730C080" w14:textId="77777777" w:rsidR="005510FD" w:rsidRDefault="0022169E" w:rsidP="00A8789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r</w:t>
            </w:r>
            <w:r w:rsidR="00A87891">
              <w:t>ok 1848/49 v</w:t>
            </w:r>
            <w:r w:rsidR="00516CA6">
              <w:t> </w:t>
            </w:r>
            <w:r w:rsidR="00A87891">
              <w:t>Evropě</w:t>
            </w:r>
          </w:p>
        </w:tc>
        <w:tc>
          <w:tcPr>
            <w:tcW w:w="4678" w:type="dxa"/>
            <w:vMerge w:val="restart"/>
          </w:tcPr>
          <w:p w14:paraId="2455E304" w14:textId="77777777"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o</w:t>
            </w:r>
            <w:r>
              <w:rPr>
                <w:rFonts w:ascii="Book Antiqua" w:hAnsi="Book Antiqua"/>
                <w:sz w:val="20"/>
                <w:szCs w:val="20"/>
              </w:rPr>
              <w:t>svícenské a romantické myšlen</w:t>
            </w:r>
            <w:r w:rsidR="00CD46EE">
              <w:rPr>
                <w:rFonts w:ascii="Book Antiqua" w:hAnsi="Book Antiqua"/>
                <w:sz w:val="20"/>
                <w:szCs w:val="20"/>
              </w:rPr>
              <w:t>í a jeho vrcholní představitelé</w:t>
            </w:r>
          </w:p>
          <w:p w14:paraId="0DF2D551" w14:textId="77777777"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7EE3521" w14:textId="77777777"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A87891">
              <w:rPr>
                <w:rFonts w:ascii="Book Antiqua" w:hAnsi="Book Antiqua"/>
                <w:sz w:val="20"/>
                <w:szCs w:val="20"/>
              </w:rPr>
              <w:t>Politologické pojmosloví – parlamentarismus a související pojmy konzervatismus, liberalis</w:t>
            </w:r>
            <w:r>
              <w:rPr>
                <w:rFonts w:ascii="Book Antiqua" w:hAnsi="Book Antiqua"/>
                <w:sz w:val="20"/>
                <w:szCs w:val="20"/>
              </w:rPr>
              <w:t xml:space="preserve">mus, nacionalismus, šovinismus. </w:t>
            </w:r>
            <w:r w:rsidR="00A87891">
              <w:rPr>
                <w:rFonts w:ascii="Book Antiqua" w:hAnsi="Book Antiqua"/>
                <w:sz w:val="20"/>
                <w:szCs w:val="20"/>
              </w:rPr>
              <w:t>Moderní nacionalismus – jeden z pil</w:t>
            </w:r>
            <w:r w:rsidR="00E83979">
              <w:rPr>
                <w:rFonts w:ascii="Book Antiqua" w:hAnsi="Book Antiqua"/>
                <w:sz w:val="20"/>
                <w:szCs w:val="20"/>
              </w:rPr>
              <w:t>ířů moderní Evropy</w:t>
            </w:r>
            <w:r w:rsidR="00A87891">
              <w:rPr>
                <w:rFonts w:ascii="Book Antiqua" w:hAnsi="Book Antiqua"/>
                <w:sz w:val="20"/>
                <w:szCs w:val="20"/>
              </w:rPr>
              <w:t xml:space="preserve"> stojící na počátku novodobých národů.</w:t>
            </w:r>
          </w:p>
          <w:p w14:paraId="48790F60" w14:textId="77777777" w:rsidR="004965BD" w:rsidRDefault="004965BD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674FAE4A" w14:textId="77777777"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ČJ,VV, HV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k</w:t>
            </w:r>
            <w:r>
              <w:rPr>
                <w:rFonts w:ascii="Book Antiqua" w:hAnsi="Book Antiqua"/>
                <w:sz w:val="20"/>
                <w:szCs w:val="20"/>
              </w:rPr>
              <w:t xml:space="preserve">lasicistní, osvícenské a romantické umění slovesné, výtvarné a hudební a jeho vrcholní představitelé,  často politicky činní </w:t>
            </w:r>
            <w:r w:rsidR="00CD46EE">
              <w:rPr>
                <w:rFonts w:ascii="Book Antiqua" w:hAnsi="Book Antiqua"/>
                <w:sz w:val="20"/>
                <w:szCs w:val="20"/>
              </w:rPr>
              <w:t>a takto zasahující do historie</w:t>
            </w:r>
          </w:p>
          <w:p w14:paraId="76DE339B" w14:textId="77777777" w:rsidR="00156811" w:rsidRDefault="00156811" w:rsidP="00A87891">
            <w:pPr>
              <w:rPr>
                <w:rFonts w:ascii="Book Antiqua" w:hAnsi="Book Antiqua"/>
                <w:sz w:val="20"/>
                <w:szCs w:val="20"/>
              </w:rPr>
            </w:pPr>
          </w:p>
          <w:p w14:paraId="456EC2A3" w14:textId="77777777" w:rsidR="004965BD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156811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4965BD" w:rsidRPr="00156811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r</w:t>
            </w:r>
            <w:r w:rsidRPr="004965BD">
              <w:rPr>
                <w:rFonts w:ascii="Book Antiqua" w:hAnsi="Book Antiqua"/>
                <w:sz w:val="20"/>
                <w:szCs w:val="20"/>
              </w:rPr>
              <w:t xml:space="preserve">elevantní změny na mapě Evropy a světa, zejména po jednotlivých </w:t>
            </w:r>
            <w:r w:rsidR="00E83979">
              <w:rPr>
                <w:rFonts w:ascii="Book Antiqua" w:hAnsi="Book Antiqua"/>
                <w:sz w:val="20"/>
                <w:szCs w:val="20"/>
              </w:rPr>
              <w:t>revolucích a v</w:t>
            </w:r>
            <w:r w:rsidR="00CD46EE">
              <w:rPr>
                <w:rFonts w:ascii="Book Antiqua" w:hAnsi="Book Antiqua"/>
                <w:sz w:val="20"/>
                <w:szCs w:val="20"/>
              </w:rPr>
              <w:t>ídeňském kongresu</w:t>
            </w:r>
          </w:p>
          <w:p w14:paraId="452DAE79" w14:textId="77777777" w:rsidR="004965BD" w:rsidRDefault="004965BD" w:rsidP="00A87891">
            <w:pPr>
              <w:rPr>
                <w:b/>
                <w:i/>
                <w:szCs w:val="20"/>
              </w:rPr>
            </w:pPr>
          </w:p>
          <w:p w14:paraId="048B27D6" w14:textId="77777777"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6983E1FB" w14:textId="77777777" w:rsid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Globalizační a rozvojové procesy</w:t>
            </w:r>
          </w:p>
          <w:p w14:paraId="03813E97" w14:textId="77777777" w:rsidR="004965BD" w:rsidRPr="004965BD" w:rsidRDefault="004965BD" w:rsidP="004965BD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104AE99F" w14:textId="77777777" w:rsidR="00A87891" w:rsidRDefault="00A87891" w:rsidP="00A87891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CD46E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 xml:space="preserve">olitologické pojmosloví – poddanství, parlamentarismus a související pojmy </w:t>
            </w:r>
            <w:r w:rsidR="00E83979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>konzervatismus, liberalismus, nacionalismus, šovinism</w:t>
            </w:r>
            <w:r w:rsidR="00CD46EE">
              <w:rPr>
                <w:rFonts w:ascii="Book Antiqua" w:hAnsi="Book Antiqua"/>
                <w:sz w:val="20"/>
                <w:szCs w:val="20"/>
              </w:rPr>
              <w:t>us, politické strany</w:t>
            </w:r>
            <w:r w:rsidR="00E83979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24F1262C" w14:textId="77777777"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5510FD" w14:paraId="688AED19" w14:textId="77777777">
        <w:trPr>
          <w:cantSplit/>
        </w:trPr>
        <w:tc>
          <w:tcPr>
            <w:tcW w:w="5103" w:type="dxa"/>
          </w:tcPr>
          <w:p w14:paraId="3314D0A0" w14:textId="77777777" w:rsidR="00A87891" w:rsidRDefault="00A87891" w:rsidP="00A87891">
            <w:pPr>
              <w:pStyle w:val="odrka"/>
            </w:pPr>
            <w:r>
              <w:t>charakterizuje proces modernizace, vysvětlí průběh industrializace a její ekonomické, sociální a politické důsledky;  určí základní příčiny asymetrického vývoje Evropy a světa v důsledku rozdílného tempa modernizace</w:t>
            </w:r>
          </w:p>
          <w:p w14:paraId="4094605E" w14:textId="77777777" w:rsidR="00A87891" w:rsidRDefault="00A87891" w:rsidP="00A87891">
            <w:pPr>
              <w:pStyle w:val="odrka"/>
            </w:pPr>
            <w:r>
              <w:t>vymezí relevantní události procesu emancipace důležitých složek české společnosti ve 2. polovině 19. století, objasní význam těchto událostí, dokáže rozpoznat politické „tábory“, které se během nich konstituovaly, a uvede jejich hlavní představitele</w:t>
            </w:r>
          </w:p>
          <w:p w14:paraId="1741D29D" w14:textId="77777777" w:rsidR="005510FD" w:rsidRDefault="00A87891" w:rsidP="00A87891">
            <w:pPr>
              <w:pStyle w:val="odrka"/>
            </w:pPr>
            <w:r>
              <w:t>vymezí relevantní události emancipace novodobého německého a italského národa ve 2. polovině 19. století, objasní jejich význam, uvede nejdůležitější politické osobnosti těchto procesů</w:t>
            </w:r>
          </w:p>
        </w:tc>
        <w:tc>
          <w:tcPr>
            <w:tcW w:w="5103" w:type="dxa"/>
          </w:tcPr>
          <w:p w14:paraId="53398A0E" w14:textId="77777777" w:rsidR="00A87891" w:rsidRDefault="00A87891" w:rsidP="00A87891">
            <w:pPr>
              <w:pStyle w:val="nadpisodrky"/>
            </w:pPr>
            <w:r>
              <w:t>Modernizace společnosti. Liberalismus a nové myšlenkové proudy, které z něj vycházejí I.</w:t>
            </w:r>
          </w:p>
          <w:p w14:paraId="61721DB1" w14:textId="77777777" w:rsidR="00A87891" w:rsidRDefault="0022169E" w:rsidP="00A87891">
            <w:pPr>
              <w:pStyle w:val="odrka"/>
            </w:pPr>
            <w:r>
              <w:t>r</w:t>
            </w:r>
            <w:r w:rsidR="00A87891">
              <w:t>ozvoj vědy a výroby, industrializace, změny v sociální struktuře</w:t>
            </w:r>
          </w:p>
          <w:p w14:paraId="71E9EAA3" w14:textId="77777777" w:rsidR="00A87891" w:rsidRDefault="00A87891" w:rsidP="00A87891">
            <w:pPr>
              <w:pStyle w:val="odrka"/>
            </w:pPr>
            <w:r>
              <w:t xml:space="preserve">utváření novodobých národů, zejména v podmínkách českých, německých a italských; vývoj společnosti ve Francii </w:t>
            </w:r>
          </w:p>
          <w:p w14:paraId="35DB592A" w14:textId="77777777" w:rsidR="005510FD" w:rsidRDefault="00A87891" w:rsidP="00A8789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>
              <w:t>česká společnost v 2. půli  19. století a pokusy o</w:t>
            </w:r>
            <w:r w:rsidR="004B5321">
              <w:t> </w:t>
            </w:r>
            <w:r>
              <w:t>česko-rakouské vyrovnání</w:t>
            </w:r>
          </w:p>
        </w:tc>
        <w:tc>
          <w:tcPr>
            <w:tcW w:w="4678" w:type="dxa"/>
            <w:vMerge/>
          </w:tcPr>
          <w:p w14:paraId="3AF8741A" w14:textId="77777777" w:rsidR="005510FD" w:rsidRDefault="005510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34B6C840" w14:textId="77777777" w:rsidR="005510FD" w:rsidRDefault="005510FD" w:rsidP="005510FD">
      <w:pPr>
        <w:pStyle w:val="kapitolka"/>
        <w:snapToGrid w:val="0"/>
      </w:pPr>
    </w:p>
    <w:p w14:paraId="632D15DE" w14:textId="77777777" w:rsidR="003C59C3" w:rsidRPr="005703DA" w:rsidRDefault="005510FD" w:rsidP="005703DA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3C59C3" w14:paraId="251871A3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3ACBE96" w14:textId="77777777" w:rsidR="003C59C3" w:rsidRDefault="003C59C3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Dějepis</w:t>
            </w:r>
            <w:r>
              <w:tab/>
              <w:t>3.</w:t>
            </w:r>
            <w:r w:rsidR="005703DA">
              <w:t xml:space="preserve"> </w:t>
            </w:r>
            <w:r>
              <w:t>ročník čtyřletého gymnázia</w:t>
            </w:r>
          </w:p>
        </w:tc>
      </w:tr>
      <w:tr w:rsidR="003C59C3" w14:paraId="3013E4ED" w14:textId="77777777">
        <w:tc>
          <w:tcPr>
            <w:tcW w:w="5103" w:type="dxa"/>
            <w:vAlign w:val="center"/>
          </w:tcPr>
          <w:p w14:paraId="35CC3855" w14:textId="77777777" w:rsidR="003C59C3" w:rsidRDefault="003C59C3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7699DE9B" w14:textId="77777777" w:rsidR="003C59C3" w:rsidRDefault="003C59C3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07FDD653" w14:textId="77777777" w:rsidR="003C59C3" w:rsidRDefault="003C59C3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B3FDF" w14:paraId="75BE3C57" w14:textId="77777777">
        <w:tc>
          <w:tcPr>
            <w:tcW w:w="5103" w:type="dxa"/>
          </w:tcPr>
          <w:p w14:paraId="06422979" w14:textId="77777777" w:rsidR="006B3FDF" w:rsidRDefault="006B3FDF" w:rsidP="006B3FDF">
            <w:pPr>
              <w:pStyle w:val="odrka"/>
            </w:pPr>
            <w:r>
              <w:t>vysvětlí expanzivní záměry velmocí v okrajových částech Evropy i v mimoevropském světě, jež byly příčinou četných střetů a konfliktů daného období</w:t>
            </w:r>
          </w:p>
          <w:p w14:paraId="333DC479" w14:textId="77777777" w:rsidR="006B3FDF" w:rsidRDefault="006B3FDF" w:rsidP="006B3FDF">
            <w:pPr>
              <w:pStyle w:val="odrka"/>
              <w:rPr>
                <w:szCs w:val="20"/>
              </w:rPr>
            </w:pPr>
            <w:r>
              <w:t>charakterizuje základní momenty dějinného vývoje světových velmocí 2. poloviny 19. a počátku 20. stol. a uvede nejdůležitější představitele jejich politiky</w:t>
            </w:r>
          </w:p>
          <w:p w14:paraId="63A734AA" w14:textId="77777777" w:rsidR="006B3FDF" w:rsidRDefault="006B3FDF" w:rsidP="006B3FDF">
            <w:pPr>
              <w:pStyle w:val="odrka"/>
            </w:pPr>
            <w:r>
              <w:t>vysvětlí vliv proměn politiky, vědy a kultury na životní styl různých vrstev evropské společnosti</w:t>
            </w:r>
          </w:p>
          <w:p w14:paraId="209C4E61" w14:textId="77777777" w:rsidR="006B3FDF" w:rsidRDefault="006B3FDF" w:rsidP="006B3FDF">
            <w:pPr>
              <w:pStyle w:val="odrka"/>
            </w:pPr>
            <w:r>
              <w:t>charakterizuje dvě světové války, dokumentuje sociální, hospodářské a politické důsledky</w:t>
            </w:r>
          </w:p>
          <w:p w14:paraId="277792F1" w14:textId="77777777" w:rsidR="006B3FDF" w:rsidRDefault="006B3FDF" w:rsidP="006B3FDF">
            <w:pPr>
              <w:pStyle w:val="odrka"/>
            </w:pPr>
            <w:r>
              <w:t>uvede příčiny a projevy politického a mocenského obrazu světa, který byl určen vyčerpáním tradičních evropských velmocí, vzestupem USA nastolením bolševické moci v Rusku</w:t>
            </w:r>
          </w:p>
          <w:p w14:paraId="314CE7C4" w14:textId="77777777" w:rsidR="006B3FDF" w:rsidRDefault="006B3FDF" w:rsidP="006B3FDF">
            <w:pPr>
              <w:pStyle w:val="odrka"/>
            </w:pPr>
            <w:r>
              <w:t>vymezí základní znaky hlavních totalitních ideologií a dovede je srovnat se zásadami demokracie; objasní příčiny a podstatu agresivní politiky a neschopnosti potenciálních obětí jí čelit</w:t>
            </w:r>
          </w:p>
          <w:p w14:paraId="6E64173A" w14:textId="77777777" w:rsidR="006B3FDF" w:rsidRDefault="006B3FDF" w:rsidP="006B3FDF">
            <w:pPr>
              <w:pStyle w:val="odrka"/>
            </w:pPr>
            <w:r>
              <w:t>vysvětlí souvislost mezi světovou hospodářskou krizí a vyhrocením politických problémů, které byly provázeny radikalizací pravicových i levicových protidemokratických sil</w:t>
            </w:r>
          </w:p>
        </w:tc>
        <w:tc>
          <w:tcPr>
            <w:tcW w:w="5103" w:type="dxa"/>
          </w:tcPr>
          <w:p w14:paraId="10DC01C9" w14:textId="77777777" w:rsidR="006B3FDF" w:rsidRDefault="006B3FDF" w:rsidP="006B3FDF">
            <w:pPr>
              <w:pStyle w:val="nadpisodrky"/>
            </w:pPr>
            <w:r>
              <w:t>Modernizace společnosti. Liberalismus a nové myšlenkové proudy, které z něj vycházejí II.</w:t>
            </w:r>
          </w:p>
          <w:p w14:paraId="633D3D48" w14:textId="77777777" w:rsidR="006B3FDF" w:rsidRDefault="0022169E" w:rsidP="006B3FDF">
            <w:pPr>
              <w:pStyle w:val="odrka"/>
            </w:pPr>
            <w:r>
              <w:t>p</w:t>
            </w:r>
            <w:r w:rsidR="006B3FDF">
              <w:t xml:space="preserve">ředpoklady a projevy imperiální (mocenské a koloniální) politiky velmocí </w:t>
            </w:r>
          </w:p>
          <w:p w14:paraId="3F64D503" w14:textId="77777777" w:rsidR="006B3FDF" w:rsidRDefault="006B3FDF" w:rsidP="006B3FDF">
            <w:pPr>
              <w:pStyle w:val="odrka"/>
            </w:pPr>
            <w:r>
              <w:t xml:space="preserve">Velká Británie, Francie, Rusko, USA – jejich vnitřní vývoj a aktivity v předvečer I. světové války </w:t>
            </w:r>
          </w:p>
          <w:p w14:paraId="1A4CB679" w14:textId="77777777" w:rsidR="006B3FDF" w:rsidRDefault="0022169E" w:rsidP="006B3FDF">
            <w:pPr>
              <w:pStyle w:val="odrka"/>
            </w:pPr>
            <w:r>
              <w:t>m</w:t>
            </w:r>
            <w:r w:rsidR="006B3FDF">
              <w:t xml:space="preserve">imoevropská ohniska koloniálních konfliktů </w:t>
            </w:r>
          </w:p>
          <w:p w14:paraId="0C010665" w14:textId="77777777" w:rsidR="006B3FDF" w:rsidRDefault="0022169E" w:rsidP="006B3FDF">
            <w:pPr>
              <w:pStyle w:val="odrka"/>
              <w:rPr>
                <w:szCs w:val="20"/>
              </w:rPr>
            </w:pPr>
            <w:r>
              <w:t>p</w:t>
            </w:r>
            <w:r w:rsidR="006B3FDF">
              <w:t xml:space="preserve">roměny životního stylu, vzdělanosti a umění přelomu </w:t>
            </w:r>
            <w:smartTag w:uri="urn:schemas-microsoft-com:office:smarttags" w:element="metricconverter">
              <w:smartTagPr>
                <w:attr w:name="ProductID" w:val="19. a"/>
              </w:smartTagPr>
              <w:r w:rsidR="006B3FDF">
                <w:t>19. a</w:t>
              </w:r>
            </w:smartTag>
            <w:r w:rsidR="006B3FDF">
              <w:t xml:space="preserve"> 20. století </w:t>
            </w:r>
          </w:p>
          <w:p w14:paraId="1E5EFA47" w14:textId="77777777" w:rsidR="006B3FDF" w:rsidRDefault="006B3FDF" w:rsidP="006B3FDF">
            <w:pPr>
              <w:pStyle w:val="nadpisodrky"/>
              <w:rPr>
                <w:szCs w:val="20"/>
              </w:rPr>
            </w:pPr>
            <w:r>
              <w:t>Moderní doba 1914-1945 – dvě světové války a meziválečné dějiny</w:t>
            </w:r>
          </w:p>
          <w:p w14:paraId="3CB4485D" w14:textId="77777777" w:rsidR="006B3FDF" w:rsidRDefault="006B3FDF" w:rsidP="006B3FDF">
            <w:pPr>
              <w:pStyle w:val="odrka"/>
            </w:pPr>
            <w:r>
              <w:t xml:space="preserve">I. světová válka, české země v jejím období, český protirakouský odboj </w:t>
            </w:r>
          </w:p>
          <w:p w14:paraId="6B48F811" w14:textId="77777777" w:rsidR="006B3FDF" w:rsidRDefault="0022169E" w:rsidP="006B3FDF">
            <w:pPr>
              <w:pStyle w:val="odrka"/>
            </w:pPr>
            <w:r>
              <w:t>s</w:t>
            </w:r>
            <w:r w:rsidR="006B3FDF">
              <w:t>ituac</w:t>
            </w:r>
            <w:r w:rsidR="002357A4">
              <w:t xml:space="preserve">e v Rusku, nástup bolševismu </w:t>
            </w:r>
          </w:p>
          <w:p w14:paraId="69618DAC" w14:textId="77777777" w:rsidR="006B3FDF" w:rsidRDefault="002357A4" w:rsidP="006B3FDF">
            <w:pPr>
              <w:pStyle w:val="odrka"/>
            </w:pPr>
            <w:r>
              <w:t>v</w:t>
            </w:r>
            <w:r w:rsidR="006B3FDF">
              <w:t>ersai</w:t>
            </w:r>
            <w:r>
              <w:t xml:space="preserve">lleský systém a jeho rozpory </w:t>
            </w:r>
          </w:p>
          <w:p w14:paraId="5E84F618" w14:textId="77777777" w:rsidR="006B3FDF" w:rsidRDefault="0022169E" w:rsidP="006B3FDF">
            <w:pPr>
              <w:pStyle w:val="odrka"/>
            </w:pPr>
            <w:r>
              <w:t>s</w:t>
            </w:r>
            <w:r w:rsidR="006B3FDF">
              <w:t>vět, Evropa a Československo v meziválečném období, pro</w:t>
            </w:r>
            <w:r w:rsidR="002357A4">
              <w:t xml:space="preserve">jevy hospodářské krize </w:t>
            </w:r>
          </w:p>
          <w:p w14:paraId="2DE1E52A" w14:textId="77777777" w:rsidR="006B3FDF" w:rsidRDefault="0022169E" w:rsidP="006B3FDF">
            <w:pPr>
              <w:pStyle w:val="odrka"/>
            </w:pPr>
            <w:r>
              <w:t>f</w:t>
            </w:r>
            <w:r w:rsidR="002357A4">
              <w:t xml:space="preserve">ašismus, nacismus </w:t>
            </w:r>
          </w:p>
          <w:p w14:paraId="4E214C0E" w14:textId="77777777" w:rsidR="006B3FDF" w:rsidRDefault="002357A4" w:rsidP="006B3FDF">
            <w:pPr>
              <w:pStyle w:val="odrka"/>
            </w:pPr>
            <w:r>
              <w:t>m</w:t>
            </w:r>
            <w:r w:rsidR="006B3FDF">
              <w:t>nichovská krize a její důsledky</w:t>
            </w:r>
          </w:p>
          <w:p w14:paraId="6E6FA015" w14:textId="77777777" w:rsidR="006B3FDF" w:rsidRDefault="0022169E" w:rsidP="006B3FDF">
            <w:pPr>
              <w:pStyle w:val="odrka"/>
            </w:pPr>
            <w:r>
              <w:t>m</w:t>
            </w:r>
            <w:r w:rsidR="006B3FDF">
              <w:t>eziválečná věda, kultura, ekonomika, životní styl</w:t>
            </w:r>
          </w:p>
          <w:p w14:paraId="4B5D2E27" w14:textId="77777777" w:rsidR="002357A4" w:rsidRDefault="006476A7" w:rsidP="002E106A">
            <w:pPr>
              <w:pStyle w:val="odrka"/>
            </w:pPr>
            <w:r w:rsidRPr="006476A7">
              <w:t xml:space="preserve">II. světová válka, její charakter, průběh, válečné zločiny a genocida Židů, Romů, Slovanů atd. </w:t>
            </w:r>
          </w:p>
          <w:p w14:paraId="50C076FE" w14:textId="77777777" w:rsidR="005703DA" w:rsidRDefault="005703DA" w:rsidP="005703DA">
            <w:pPr>
              <w:pStyle w:val="odrka"/>
            </w:pPr>
            <w:r>
              <w:rPr>
                <w:szCs w:val="20"/>
              </w:rPr>
              <w:t>Protektorát Čechy a Morava,</w:t>
            </w:r>
            <w:r w:rsidR="002357A4">
              <w:rPr>
                <w:szCs w:val="20"/>
              </w:rPr>
              <w:t xml:space="preserve"> český protinacistický odboj </w:t>
            </w:r>
          </w:p>
          <w:p w14:paraId="02A1CC8A" w14:textId="77777777" w:rsidR="005703DA" w:rsidRDefault="005703DA" w:rsidP="005703DA">
            <w:pPr>
              <w:pStyle w:val="odrka"/>
            </w:pPr>
            <w:r w:rsidRPr="005703DA">
              <w:t>konec války, p</w:t>
            </w:r>
            <w:r w:rsidR="002357A4">
              <w:t xml:space="preserve">očátek obnovy Československa </w:t>
            </w:r>
          </w:p>
          <w:p w14:paraId="14306A94" w14:textId="77777777" w:rsidR="00150069" w:rsidRPr="005703DA" w:rsidRDefault="00150069" w:rsidP="00150069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</w:tcPr>
          <w:p w14:paraId="20757C32" w14:textId="77777777"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olitologické   pojmosloví – fašismus, nacismus, bo</w:t>
            </w:r>
            <w:r w:rsidR="00CD46EE">
              <w:rPr>
                <w:rFonts w:ascii="Book Antiqua" w:hAnsi="Book Antiqua"/>
                <w:sz w:val="20"/>
                <w:szCs w:val="20"/>
              </w:rPr>
              <w:t>lševismus, demokracie, totalita</w:t>
            </w:r>
          </w:p>
          <w:p w14:paraId="562A5F22" w14:textId="77777777"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 w:rsidR="006B3FDF">
              <w:rPr>
                <w:rFonts w:ascii="Book Antiqua" w:hAnsi="Book Antiqua"/>
                <w:sz w:val="20"/>
                <w:szCs w:val="20"/>
              </w:rPr>
              <w:t>eziválečné ekonomické teorie; rozdíl mezi plánovaným</w:t>
            </w:r>
            <w:r w:rsidR="002357A4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6B3FDF">
              <w:rPr>
                <w:rFonts w:ascii="Book Antiqua" w:hAnsi="Book Antiqua"/>
                <w:sz w:val="20"/>
                <w:szCs w:val="20"/>
              </w:rPr>
              <w:t>a tržním hospodářstvím</w:t>
            </w:r>
          </w:p>
          <w:p w14:paraId="32907471" w14:textId="77777777" w:rsidR="004965B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 w:rsidR="006B3FDF">
              <w:rPr>
                <w:rFonts w:ascii="Book Antiqua" w:hAnsi="Book Antiqua"/>
                <w:sz w:val="20"/>
                <w:szCs w:val="20"/>
              </w:rPr>
              <w:t>rob</w:t>
            </w:r>
            <w:r w:rsidR="00CD46EE">
              <w:rPr>
                <w:rFonts w:ascii="Book Antiqua" w:hAnsi="Book Antiqua"/>
                <w:sz w:val="20"/>
                <w:szCs w:val="20"/>
              </w:rPr>
              <w:t>lematika kolektivní bezpečnosti</w:t>
            </w:r>
          </w:p>
          <w:p w14:paraId="6ACFEBC3" w14:textId="77777777" w:rsidR="005510FD" w:rsidRDefault="004965BD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e</w:t>
            </w:r>
            <w:r w:rsidR="005510FD">
              <w:rPr>
                <w:rFonts w:ascii="Book Antiqua" w:hAnsi="Book Antiqua"/>
                <w:sz w:val="20"/>
                <w:szCs w:val="20"/>
              </w:rPr>
              <w:t>konomické a politické modely současného světa – volný trh, sociální stát, diktatura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 w:rsidR="0022169E">
              <w:rPr>
                <w:rFonts w:ascii="Book Antiqua" w:hAnsi="Book Antiqua"/>
                <w:sz w:val="20"/>
                <w:szCs w:val="20"/>
              </w:rPr>
              <w:t xml:space="preserve"> – p</w:t>
            </w:r>
            <w:r w:rsidR="005510FD">
              <w:rPr>
                <w:rFonts w:ascii="Book Antiqua" w:hAnsi="Book Antiqua"/>
                <w:sz w:val="20"/>
                <w:szCs w:val="20"/>
              </w:rPr>
              <w:t>ro a proti evropské integrace</w:t>
            </w:r>
          </w:p>
          <w:p w14:paraId="45949A71" w14:textId="77777777" w:rsidR="005510FD" w:rsidRDefault="006B3FDF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CC038E" w:rsidRPr="004965B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>
              <w:rPr>
                <w:rFonts w:ascii="Book Antiqua" w:hAnsi="Book Antiqua"/>
                <w:sz w:val="20"/>
                <w:szCs w:val="20"/>
              </w:rPr>
              <w:t>měny na mapě s</w:t>
            </w:r>
            <w:r w:rsidR="004965BD">
              <w:rPr>
                <w:rFonts w:ascii="Book Antiqua" w:hAnsi="Book Antiqua"/>
                <w:sz w:val="20"/>
                <w:szCs w:val="20"/>
              </w:rPr>
              <w:t>věta po obou světových válkách</w:t>
            </w:r>
            <w:r w:rsidR="004965B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p</w:t>
            </w:r>
            <w:r>
              <w:rPr>
                <w:rFonts w:ascii="Book Antiqua" w:hAnsi="Book Antiqua"/>
                <w:sz w:val="20"/>
                <w:szCs w:val="20"/>
              </w:rPr>
              <w:t>ojmosloví – národ, národnostní menšina</w:t>
            </w:r>
            <w:r w:rsidR="005510FD">
              <w:rPr>
                <w:rFonts w:ascii="Book Antiqua" w:hAnsi="Book Antiqua"/>
                <w:sz w:val="20"/>
                <w:szCs w:val="20"/>
              </w:rPr>
              <w:br/>
            </w:r>
            <w:r w:rsidR="004965BD" w:rsidRPr="004965BD">
              <w:rPr>
                <w:rFonts w:ascii="Book Antiqua" w:hAnsi="Book Antiqua"/>
                <w:b/>
                <w:sz w:val="20"/>
                <w:szCs w:val="20"/>
              </w:rPr>
              <w:t xml:space="preserve">ZE 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– </w:t>
            </w:r>
            <w:r w:rsidR="0022169E">
              <w:rPr>
                <w:rFonts w:ascii="Book Antiqua" w:hAnsi="Book Antiqua"/>
                <w:sz w:val="20"/>
                <w:szCs w:val="20"/>
              </w:rPr>
              <w:t>z</w:t>
            </w:r>
            <w:r w:rsidR="005510FD">
              <w:rPr>
                <w:rFonts w:ascii="Book Antiqua" w:hAnsi="Book Antiqua"/>
                <w:sz w:val="20"/>
                <w:szCs w:val="20"/>
              </w:rPr>
              <w:t>měny na mapě světa v souvislosti s rozpadem koloniální soustavy</w:t>
            </w:r>
          </w:p>
          <w:p w14:paraId="70F5AB9A" w14:textId="77777777" w:rsidR="006B3FDF" w:rsidRDefault="006B3FDF" w:rsidP="006B3FDF">
            <w:pPr>
              <w:rPr>
                <w:rFonts w:ascii="Book Antiqua" w:hAnsi="Book Antiqua"/>
                <w:sz w:val="20"/>
                <w:szCs w:val="20"/>
              </w:rPr>
            </w:pPr>
            <w:r w:rsidRPr="004965BD">
              <w:rPr>
                <w:rFonts w:ascii="Book Antiqua" w:hAnsi="Book Antiqua"/>
                <w:b/>
                <w:sz w:val="20"/>
                <w:szCs w:val="20"/>
              </w:rPr>
              <w:t>ČJ,</w:t>
            </w:r>
            <w:r w:rsidR="00156811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VV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s</w:t>
            </w:r>
            <w:r>
              <w:rPr>
                <w:rFonts w:ascii="Book Antiqua" w:hAnsi="Book Antiqua"/>
                <w:sz w:val="20"/>
                <w:szCs w:val="20"/>
              </w:rPr>
              <w:t>lovesné i výtvarné umění přelomu meziváleč</w:t>
            </w:r>
            <w:r w:rsidR="002357A4">
              <w:rPr>
                <w:rFonts w:ascii="Book Antiqua" w:hAnsi="Book Antiqua"/>
                <w:sz w:val="20"/>
                <w:szCs w:val="20"/>
              </w:rPr>
              <w:t>ného období, válka v literatuře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4965B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oderní olympijské hry a jejich případné využívání k politickým účelům</w:t>
            </w:r>
            <w:r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ú</w:t>
            </w:r>
            <w:r>
              <w:rPr>
                <w:rFonts w:ascii="Book Antiqua" w:hAnsi="Book Antiqua"/>
                <w:sz w:val="20"/>
                <w:szCs w:val="20"/>
              </w:rPr>
              <w:t>spěchy meziválečného československého sportu na olympiádách, mistrovstvích světa a Evropy, v důle</w:t>
            </w:r>
            <w:r w:rsidR="00A108CD">
              <w:rPr>
                <w:rFonts w:ascii="Book Antiqua" w:hAnsi="Book Antiqua"/>
                <w:sz w:val="20"/>
                <w:szCs w:val="20"/>
              </w:rPr>
              <w:t>žitých mezinárodních soutěžích</w:t>
            </w:r>
            <w:r w:rsidR="00A108CD">
              <w:rPr>
                <w:rFonts w:ascii="Book Antiqua" w:hAnsi="Book Antiqua"/>
                <w:sz w:val="20"/>
                <w:szCs w:val="20"/>
              </w:rPr>
              <w:br/>
            </w:r>
            <w:r w:rsidR="00A108CD" w:rsidRPr="004965BD">
              <w:rPr>
                <w:rFonts w:ascii="Book Antiqua" w:hAnsi="Book Antiqua"/>
                <w:b/>
                <w:sz w:val="20"/>
                <w:szCs w:val="20"/>
              </w:rPr>
              <w:t>TV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m</w:t>
            </w:r>
            <w:r>
              <w:rPr>
                <w:rFonts w:ascii="Book Antiqua" w:hAnsi="Book Antiqua"/>
                <w:sz w:val="20"/>
                <w:szCs w:val="20"/>
              </w:rPr>
              <w:t>asová tělovýchova a její organizace v meziválečném Československu a v Evropě</w:t>
            </w:r>
          </w:p>
          <w:p w14:paraId="1BC528E3" w14:textId="77777777" w:rsidR="006B3FDF" w:rsidRDefault="006B3FDF" w:rsidP="003E223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C59C3" w14:paraId="7BC2CCB9" w14:textId="77777777">
        <w:tc>
          <w:tcPr>
            <w:tcW w:w="5103" w:type="dxa"/>
          </w:tcPr>
          <w:p w14:paraId="1E1DD86F" w14:textId="77777777" w:rsidR="005703DA" w:rsidRDefault="005703DA" w:rsidP="005703DA">
            <w:pPr>
              <w:pStyle w:val="odrka"/>
            </w:pPr>
            <w:r>
              <w:lastRenderedPageBreak/>
              <w:t>charakterizuje vznik, vývoj a rozpad bipolárního světa, jeho vojenská a hospodářská seskupení</w:t>
            </w:r>
          </w:p>
          <w:p w14:paraId="7A04D37E" w14:textId="77777777" w:rsidR="005703DA" w:rsidRDefault="005703DA" w:rsidP="005703DA">
            <w:pPr>
              <w:pStyle w:val="odrka"/>
            </w:pPr>
            <w:r>
              <w:t>vysvětlí základní problémy vnitřního vývoje území západního východního bloku; zejména se zaměří na pochopení vnitřního vývoje a vzájemných vztahů supervelmocí USA-SSSR a na situaci ve střední Evropě a naší zemi</w:t>
            </w:r>
          </w:p>
          <w:p w14:paraId="26327951" w14:textId="77777777" w:rsidR="005703DA" w:rsidRDefault="005703DA" w:rsidP="005703DA">
            <w:pPr>
              <w:pStyle w:val="odrka"/>
            </w:pPr>
            <w:r>
              <w:t>porovná a vysvětlí způsob života a chování v nedemokratických společnostech a demokraciích</w:t>
            </w:r>
          </w:p>
          <w:p w14:paraId="7964EBAB" w14:textId="77777777" w:rsidR="005703DA" w:rsidRDefault="005703DA" w:rsidP="005703DA">
            <w:pPr>
              <w:pStyle w:val="odrka"/>
            </w:pPr>
            <w:r>
              <w:t xml:space="preserve">popíše mechanismy a prostředky postupného sjednocování Evropy </w:t>
            </w:r>
          </w:p>
          <w:p w14:paraId="2FB1F7C2" w14:textId="77777777" w:rsidR="005703DA" w:rsidRDefault="005703DA" w:rsidP="005703DA">
            <w:pPr>
              <w:pStyle w:val="odrka"/>
            </w:pPr>
            <w:r>
              <w:t>objasní hlavní problémy specifické cesty vývoje rozvojových zemí</w:t>
            </w:r>
          </w:p>
          <w:p w14:paraId="597A9209" w14:textId="77777777" w:rsidR="005703DA" w:rsidRDefault="005703DA" w:rsidP="005703DA">
            <w:pPr>
              <w:pStyle w:val="odrka"/>
            </w:pPr>
            <w:r>
              <w:t>vymezí základní problémy soudobého světa a možnosti jeho dalšího vývoje</w:t>
            </w:r>
          </w:p>
          <w:p w14:paraId="4E4144D3" w14:textId="77777777" w:rsidR="003C59C3" w:rsidRDefault="003C59C3" w:rsidP="002357A4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38FA3F86" w14:textId="77777777" w:rsidR="005703DA" w:rsidRDefault="005703DA" w:rsidP="005703DA">
            <w:pPr>
              <w:pStyle w:val="nadpisodrky"/>
            </w:pPr>
            <w:r>
              <w:t>Svět a Evropa po II. světové válce, soudobé dějiny</w:t>
            </w:r>
          </w:p>
          <w:p w14:paraId="7363CE98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s</w:t>
            </w:r>
            <w:r w:rsidR="00381EF2">
              <w:rPr>
                <w:szCs w:val="20"/>
              </w:rPr>
              <w:t>tudená válka, „železná opona“, v</w:t>
            </w:r>
            <w:r w:rsidR="005703DA">
              <w:rPr>
                <w:szCs w:val="20"/>
              </w:rPr>
              <w:t xml:space="preserve">ýchodní blok a jeho organizace a smluvní seskupení, jeho vývoj; SSSR jako velmoc </w:t>
            </w:r>
          </w:p>
          <w:p w14:paraId="56F99208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oválečné Československo do příchodu normalizace</w:t>
            </w:r>
          </w:p>
          <w:p w14:paraId="3F641DA4" w14:textId="77777777" w:rsidR="005703DA" w:rsidRDefault="00381EF2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v</w:t>
            </w:r>
            <w:r w:rsidR="005703DA">
              <w:rPr>
                <w:szCs w:val="20"/>
              </w:rPr>
              <w:t xml:space="preserve">ývoj demokratických zemí Evropy a USA </w:t>
            </w:r>
          </w:p>
          <w:p w14:paraId="7ED1E328" w14:textId="77777777" w:rsidR="005703DA" w:rsidRDefault="005703DA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Československo v době normalizace</w:t>
            </w:r>
          </w:p>
          <w:p w14:paraId="550479C7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t</w:t>
            </w:r>
            <w:r w:rsidR="005703DA">
              <w:rPr>
                <w:szCs w:val="20"/>
              </w:rPr>
              <w:t xml:space="preserve">řetí svět a jeho problémy </w:t>
            </w:r>
          </w:p>
          <w:p w14:paraId="27C0B810" w14:textId="77777777" w:rsidR="005703DA" w:rsidRDefault="0022169E" w:rsidP="005703DA">
            <w:pPr>
              <w:pStyle w:val="odrka"/>
              <w:rPr>
                <w:szCs w:val="20"/>
              </w:rPr>
            </w:pPr>
            <w:r>
              <w:rPr>
                <w:szCs w:val="20"/>
              </w:rPr>
              <w:t>p</w:t>
            </w:r>
            <w:r w:rsidR="005703DA">
              <w:rPr>
                <w:szCs w:val="20"/>
              </w:rPr>
              <w:t>ád komunismu a jeho důsledky, pokusy o</w:t>
            </w:r>
            <w:r w:rsidR="006D658A">
              <w:rPr>
                <w:szCs w:val="20"/>
              </w:rPr>
              <w:t> </w:t>
            </w:r>
            <w:r w:rsidR="005703DA">
              <w:rPr>
                <w:szCs w:val="20"/>
              </w:rPr>
              <w:t xml:space="preserve">evropskou integraci, ohniska nestability v Evropě </w:t>
            </w:r>
          </w:p>
          <w:p w14:paraId="2761FF74" w14:textId="77777777" w:rsidR="003C59C3" w:rsidRDefault="0022169E" w:rsidP="005703DA">
            <w:pPr>
              <w:pStyle w:val="odrka"/>
            </w:pPr>
            <w:r>
              <w:rPr>
                <w:szCs w:val="20"/>
              </w:rPr>
              <w:t>g</w:t>
            </w:r>
            <w:r w:rsidR="005703DA">
              <w:rPr>
                <w:szCs w:val="20"/>
              </w:rPr>
              <w:t xml:space="preserve">lobální problémy moderního světa  </w:t>
            </w:r>
          </w:p>
        </w:tc>
        <w:tc>
          <w:tcPr>
            <w:tcW w:w="4678" w:type="dxa"/>
          </w:tcPr>
          <w:p w14:paraId="7591BD1C" w14:textId="77777777" w:rsidR="00CC038E" w:rsidRDefault="00CC038E" w:rsidP="002E106A">
            <w:pPr>
              <w:rPr>
                <w:rFonts w:ascii="Book Antiqua" w:hAnsi="Book Antiqua"/>
                <w:sz w:val="20"/>
                <w:szCs w:val="20"/>
              </w:rPr>
            </w:pPr>
          </w:p>
          <w:p w14:paraId="7310CF4F" w14:textId="77777777" w:rsidR="005510FD" w:rsidRDefault="005510FD" w:rsidP="002E106A">
            <w:pPr>
              <w:rPr>
                <w:rFonts w:ascii="Book Antiqua" w:hAnsi="Book Antiqua"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FY,</w:t>
            </w:r>
            <w:r w:rsidR="00A108CD" w:rsidRPr="00A108CD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CH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v</w:t>
            </w:r>
            <w:r>
              <w:rPr>
                <w:rFonts w:ascii="Book Antiqua" w:hAnsi="Book Antiqua"/>
                <w:sz w:val="20"/>
                <w:szCs w:val="20"/>
              </w:rPr>
              <w:t>ěda zneužívaná pro válečné účely, výv</w:t>
            </w:r>
            <w:r w:rsidR="00381EF2">
              <w:rPr>
                <w:rFonts w:ascii="Book Antiqua" w:hAnsi="Book Antiqua"/>
                <w:sz w:val="20"/>
                <w:szCs w:val="20"/>
              </w:rPr>
              <w:t>oj atomové bomby a její použití</w:t>
            </w:r>
            <w:r w:rsidR="002357A4">
              <w:rPr>
                <w:rFonts w:ascii="Book Antiqua" w:hAnsi="Book Antiqua"/>
                <w:sz w:val="20"/>
                <w:szCs w:val="20"/>
              </w:rPr>
              <w:t>, p</w:t>
            </w:r>
            <w:r>
              <w:rPr>
                <w:rFonts w:ascii="Book Antiqua" w:hAnsi="Book Antiqua"/>
                <w:sz w:val="20"/>
                <w:szCs w:val="20"/>
              </w:rPr>
              <w:t>oužití chemických zbraní ve světových válkách</w:t>
            </w:r>
            <w:r w:rsidR="002357A4">
              <w:rPr>
                <w:rFonts w:ascii="Book Antiqua" w:hAnsi="Book Antiqua"/>
                <w:sz w:val="20"/>
                <w:szCs w:val="20"/>
              </w:rPr>
              <w:t>,</w:t>
            </w:r>
            <w:r>
              <w:rPr>
                <w:rFonts w:ascii="Book Antiqua" w:hAnsi="Book Antiqua"/>
                <w:sz w:val="20"/>
                <w:szCs w:val="20"/>
              </w:rPr>
              <w:t xml:space="preserve"> rychlé poválečné tempo zbrojní výroby, vývoj zbraní hromadného ničení</w:t>
            </w:r>
          </w:p>
          <w:p w14:paraId="66EDF884" w14:textId="77777777" w:rsidR="002E106A" w:rsidRDefault="002E106A" w:rsidP="002E106A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B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I</w:t>
            </w:r>
            <w:r w:rsidR="00A108CD"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22169E">
              <w:rPr>
                <w:rFonts w:ascii="Book Antiqua" w:hAnsi="Book Antiqua"/>
                <w:sz w:val="20"/>
                <w:szCs w:val="20"/>
              </w:rPr>
              <w:t>u</w:t>
            </w:r>
            <w:r>
              <w:rPr>
                <w:rFonts w:ascii="Book Antiqua" w:hAnsi="Book Antiqua"/>
                <w:sz w:val="20"/>
                <w:szCs w:val="20"/>
              </w:rPr>
              <w:t>čení o rasách, jejich deformace a zneužití v některých totalitních ideologiích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br/>
            </w:r>
          </w:p>
          <w:p w14:paraId="5263D2AB" w14:textId="77777777" w:rsidR="00A108CD" w:rsidRDefault="002E106A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b/>
                <w:sz w:val="20"/>
                <w:szCs w:val="20"/>
              </w:rPr>
              <w:t>OSV</w:t>
            </w:r>
          </w:p>
          <w:p w14:paraId="5A95C77B" w14:textId="77777777" w:rsid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S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 xml:space="preserve">eberegulace, organizační dovednosti a efektivní řešení problémů </w:t>
            </w:r>
          </w:p>
          <w:p w14:paraId="3F129FF6" w14:textId="77777777" w:rsidR="00A108CD" w:rsidRDefault="002E106A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</w:t>
            </w:r>
            <w:r w:rsidR="00CD46EE">
              <w:rPr>
                <w:rFonts w:ascii="Book Antiqua" w:hAnsi="Book Antiqua"/>
                <w:sz w:val="20"/>
                <w:szCs w:val="20"/>
              </w:rPr>
              <w:t>kladu T. G. Masaryka a E. Beneše v </w:t>
            </w:r>
            <w:r>
              <w:rPr>
                <w:rFonts w:ascii="Book Antiqua" w:hAnsi="Book Antiqua"/>
                <w:sz w:val="20"/>
                <w:szCs w:val="20"/>
              </w:rPr>
              <w:t>protirakouském odboji a na příkladech bojovníků proti nacismu)</w:t>
            </w:r>
          </w:p>
          <w:p w14:paraId="488F77E2" w14:textId="77777777" w:rsidR="00A108CD" w:rsidRDefault="00156811" w:rsidP="00CC038E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M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orálka všedního dne</w:t>
            </w:r>
            <w:r w:rsidR="002E106A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42F6F8EF" w14:textId="77777777" w:rsidR="00A108CD" w:rsidRDefault="002E106A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(na příkladu Masarykových názorů na roli občana – propagování „drobné“ každodenní práce)</w:t>
            </w:r>
            <w:r>
              <w:rPr>
                <w:rFonts w:ascii="Book Antiqua" w:hAnsi="Book Antiqua"/>
                <w:b/>
                <w:i/>
                <w:sz w:val="20"/>
                <w:szCs w:val="20"/>
              </w:rPr>
              <w:t xml:space="preserve"> </w:t>
            </w:r>
          </w:p>
          <w:p w14:paraId="17B8CEE1" w14:textId="77777777" w:rsidR="00A108CD" w:rsidRDefault="00A108CD" w:rsidP="00CC038E">
            <w:pPr>
              <w:rPr>
                <w:rFonts w:ascii="Book Antiqua" w:hAnsi="Book Antiqua"/>
                <w:b/>
                <w:i/>
                <w:sz w:val="20"/>
                <w:szCs w:val="20"/>
              </w:rPr>
            </w:pPr>
          </w:p>
          <w:p w14:paraId="27E5505A" w14:textId="77777777" w:rsidR="00A108CD" w:rsidRDefault="002E106A" w:rsidP="00CC03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VMEGS</w:t>
            </w:r>
          </w:p>
          <w:p w14:paraId="23485288" w14:textId="77777777" w:rsid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lobalizační a rozvojové procesy</w:t>
            </w:r>
          </w:p>
          <w:p w14:paraId="2892E9F9" w14:textId="77777777" w:rsidR="00CC038E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G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lobální problémy, jejich příčiny a důsledky</w:t>
            </w:r>
            <w:r w:rsidR="00CC038E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</w:p>
          <w:p w14:paraId="2726C2A3" w14:textId="77777777" w:rsidR="00A108CD" w:rsidRDefault="00A108CD" w:rsidP="00CC038E">
            <w:pPr>
              <w:rPr>
                <w:b/>
                <w:sz w:val="20"/>
                <w:szCs w:val="20"/>
              </w:rPr>
            </w:pPr>
          </w:p>
          <w:p w14:paraId="15059E24" w14:textId="77777777" w:rsidR="00A108CD" w:rsidRDefault="002E106A" w:rsidP="00CC038E">
            <w:pPr>
              <w:rPr>
                <w:b/>
                <w:sz w:val="20"/>
                <w:szCs w:val="20"/>
              </w:rPr>
            </w:pPr>
            <w:r w:rsidRPr="00CC038E">
              <w:rPr>
                <w:b/>
                <w:sz w:val="20"/>
                <w:szCs w:val="20"/>
              </w:rPr>
              <w:t>PT MKV</w:t>
            </w:r>
          </w:p>
          <w:p w14:paraId="13908407" w14:textId="77777777" w:rsidR="00A108CD" w:rsidRP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Z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ákladní p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roblémy so</w:t>
            </w:r>
            <w:r w:rsidR="002357A4">
              <w:rPr>
                <w:rFonts w:ascii="Book Antiqua" w:hAnsi="Book Antiqua"/>
                <w:b/>
                <w:sz w:val="20"/>
                <w:szCs w:val="20"/>
              </w:rPr>
              <w:t>c</w:t>
            </w:r>
            <w:r w:rsidRPr="00A108CD">
              <w:rPr>
                <w:rFonts w:ascii="Book Antiqua" w:hAnsi="Book Antiqua"/>
                <w:b/>
                <w:sz w:val="20"/>
                <w:szCs w:val="20"/>
              </w:rPr>
              <w:t>iokulturních rozdílů</w:t>
            </w:r>
          </w:p>
          <w:p w14:paraId="2A25B5D2" w14:textId="77777777" w:rsidR="00A108CD" w:rsidRPr="00A108CD" w:rsidRDefault="00A108CD" w:rsidP="00CC038E">
            <w:pPr>
              <w:rPr>
                <w:rFonts w:ascii="Book Antiqua" w:hAnsi="Book Antiqua"/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14:paraId="03BCF263" w14:textId="77777777" w:rsidR="002E106A" w:rsidRPr="00A108CD" w:rsidRDefault="00A108CD" w:rsidP="00CC038E">
            <w:pPr>
              <w:rPr>
                <w:b/>
                <w:sz w:val="20"/>
                <w:szCs w:val="20"/>
              </w:rPr>
            </w:pPr>
            <w:r w:rsidRPr="00A108CD">
              <w:rPr>
                <w:rFonts w:ascii="Book Antiqua" w:hAnsi="Book Antiqua"/>
                <w:b/>
                <w:sz w:val="20"/>
                <w:szCs w:val="20"/>
              </w:rPr>
              <w:t>V</w:t>
            </w:r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 xml:space="preserve">ztah k  </w:t>
            </w:r>
            <w:proofErr w:type="spellStart"/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>multilingvní</w:t>
            </w:r>
            <w:proofErr w:type="spellEnd"/>
            <w:r w:rsidR="00CC038E" w:rsidRPr="00A108CD">
              <w:rPr>
                <w:rFonts w:ascii="Book Antiqua" w:hAnsi="Book Antiqua"/>
                <w:b/>
                <w:sz w:val="20"/>
                <w:szCs w:val="20"/>
              </w:rPr>
              <w:t xml:space="preserve"> situaci a ke spolupráci mezi lidmi z různého kulturního prostředí</w:t>
            </w:r>
          </w:p>
          <w:p w14:paraId="02AB832E" w14:textId="77777777" w:rsidR="00A108CD" w:rsidRDefault="00A108CD" w:rsidP="002E106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14:paraId="08D42C91" w14:textId="77777777" w:rsidR="00A108CD" w:rsidRDefault="002E106A" w:rsidP="002E106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E106A">
              <w:rPr>
                <w:b/>
                <w:sz w:val="20"/>
                <w:szCs w:val="20"/>
              </w:rPr>
              <w:t>PT MV</w:t>
            </w:r>
            <w:r w:rsidR="00A108CD">
              <w:rPr>
                <w:b/>
                <w:sz w:val="20"/>
                <w:szCs w:val="20"/>
              </w:rPr>
              <w:t xml:space="preserve"> </w:t>
            </w:r>
          </w:p>
          <w:p w14:paraId="4EBE7AA3" w14:textId="77777777" w:rsidR="002E106A" w:rsidRPr="00A108CD" w:rsidRDefault="00A108CD" w:rsidP="002E106A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</w:t>
            </w:r>
            <w:r w:rsidR="002E106A" w:rsidRPr="00A108CD">
              <w:rPr>
                <w:rFonts w:ascii="Book Antiqua" w:hAnsi="Book Antiqua"/>
                <w:b/>
                <w:sz w:val="20"/>
                <w:szCs w:val="20"/>
              </w:rPr>
              <w:t>ole médií v moderních dějinách</w:t>
            </w:r>
          </w:p>
          <w:p w14:paraId="7C73A661" w14:textId="77777777" w:rsidR="003C59C3" w:rsidRDefault="003C59C3" w:rsidP="005510F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B34CE37" w14:textId="77777777" w:rsidR="00EA3124" w:rsidRDefault="00EA3124">
      <w:pPr>
        <w:pStyle w:val="kapitolka"/>
        <w:snapToGrid w:val="0"/>
      </w:pPr>
    </w:p>
    <w:sectPr w:rsidR="00EA3124" w:rsidSect="003F26DC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86DCC" w14:textId="77777777" w:rsidR="003001BE" w:rsidRDefault="003001BE">
      <w:r>
        <w:separator/>
      </w:r>
    </w:p>
  </w:endnote>
  <w:endnote w:type="continuationSeparator" w:id="0">
    <w:p w14:paraId="2569FA9D" w14:textId="77777777" w:rsidR="003001BE" w:rsidRDefault="0030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14A9E" w14:textId="77777777" w:rsidR="00A258A3" w:rsidRDefault="003F26DC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58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F1854DB" w14:textId="77777777" w:rsidR="00A258A3" w:rsidRDefault="00A258A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3B483" w14:textId="77777777" w:rsidR="00A258A3" w:rsidRDefault="003F26DC" w:rsidP="007C09B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258A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4EEC">
      <w:rPr>
        <w:rStyle w:val="slostrnky"/>
        <w:noProof/>
      </w:rPr>
      <w:t>165</w:t>
    </w:r>
    <w:r>
      <w:rPr>
        <w:rStyle w:val="slostrnky"/>
      </w:rPr>
      <w:fldChar w:fldCharType="end"/>
    </w:r>
  </w:p>
  <w:p w14:paraId="5C10BAA3" w14:textId="77777777" w:rsidR="00EA3124" w:rsidRDefault="00EA3124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2E766" w14:textId="77777777" w:rsidR="00EA3124" w:rsidRDefault="00A3299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A83435">
      <w:rPr>
        <w:noProof/>
      </w:rPr>
      <w:t>172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132B2" w14:textId="77777777" w:rsidR="003001BE" w:rsidRDefault="003001BE">
      <w:r>
        <w:separator/>
      </w:r>
    </w:p>
  </w:footnote>
  <w:footnote w:type="continuationSeparator" w:id="0">
    <w:p w14:paraId="61E7B357" w14:textId="77777777" w:rsidR="003001BE" w:rsidRDefault="0030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D2FC4" w14:textId="77777777" w:rsidR="00EA3124" w:rsidRDefault="00EA3124" w:rsidP="0022169E">
    <w:pPr>
      <w:pStyle w:val="zahlavi"/>
      <w:tabs>
        <w:tab w:val="right" w:pos="9072"/>
      </w:tabs>
    </w:pPr>
    <w:r>
      <w:t xml:space="preserve">ŠVP </w:t>
    </w:r>
    <w:r w:rsidR="00FC6BA6">
      <w:t xml:space="preserve">GV </w:t>
    </w:r>
    <w:r w:rsidR="0075776F">
      <w:t>–</w:t>
    </w:r>
    <w:r>
      <w:t xml:space="preserve"> </w:t>
    </w:r>
    <w:r w:rsidR="00FC6BA6">
      <w:t>čtyřleté gymnázium</w:t>
    </w:r>
    <w:r>
      <w:tab/>
    </w:r>
    <w:r w:rsidR="00FC6BA6">
      <w:t xml:space="preserve">Svazek 2 – </w:t>
    </w:r>
    <w:r w:rsidR="00E83979">
      <w:t xml:space="preserve">Učební osnovy </w:t>
    </w:r>
    <w:r>
      <w:t>Dějepis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D17EC" w14:textId="77777777" w:rsidR="00EA3124" w:rsidRDefault="00FC6BA6">
    <w:pPr>
      <w:pStyle w:val="zahlavi"/>
      <w:tabs>
        <w:tab w:val="right" w:pos="14884"/>
      </w:tabs>
    </w:pPr>
    <w:r>
      <w:t>ŠVP GV – čtyřleté gymnázium</w:t>
    </w:r>
    <w:r>
      <w:tab/>
      <w:t xml:space="preserve">Svazek 2 – </w:t>
    </w:r>
    <w:r w:rsidR="00EA3124">
      <w:t xml:space="preserve">Učební osnovy </w:t>
    </w:r>
    <w:r w:rsidR="00516CA6">
      <w:t>Dějepis</w:t>
    </w:r>
    <w:r w:rsidR="00EA312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131C6462"/>
    <w:name w:val="Seznam 1"/>
    <w:lvl w:ilvl="0">
      <w:start w:val="1"/>
      <w:numFmt w:val="bullet"/>
      <w:pStyle w:val="odrkatex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287EBE76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02971A09"/>
    <w:multiLevelType w:val="hybridMultilevel"/>
    <w:tmpl w:val="ECF887F8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3" w15:restartNumberingAfterBreak="0">
    <w:nsid w:val="14C575F5"/>
    <w:multiLevelType w:val="hybridMultilevel"/>
    <w:tmpl w:val="38DCA78C"/>
    <w:lvl w:ilvl="0" w:tplc="5BB6E1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Lucida Sans Unicode" w:hAnsi="Book Antiqu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DE0060"/>
    <w:multiLevelType w:val="hybridMultilevel"/>
    <w:tmpl w:val="B5342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6" w15:restartNumberingAfterBreak="0">
    <w:nsid w:val="2B662CAE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7" w15:restartNumberingAfterBreak="0">
    <w:nsid w:val="5EBA4BA9"/>
    <w:multiLevelType w:val="hybridMultilevel"/>
    <w:tmpl w:val="A218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12C16"/>
    <w:multiLevelType w:val="hybridMultilevel"/>
    <w:tmpl w:val="E08280D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 w15:restartNumberingAfterBreak="0">
    <w:nsid w:val="6723024E"/>
    <w:multiLevelType w:val="hybridMultilevel"/>
    <w:tmpl w:val="643CB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6FD92603"/>
    <w:multiLevelType w:val="multilevel"/>
    <w:tmpl w:val="701EC2E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681"/>
        </w:tabs>
        <w:ind w:left="681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2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33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538198189">
    <w:abstractNumId w:val="0"/>
  </w:num>
  <w:num w:numId="2" w16cid:durableId="1011689051">
    <w:abstractNumId w:val="1"/>
  </w:num>
  <w:num w:numId="3" w16cid:durableId="126509102">
    <w:abstractNumId w:val="5"/>
  </w:num>
  <w:num w:numId="4" w16cid:durableId="911814571">
    <w:abstractNumId w:val="6"/>
  </w:num>
  <w:num w:numId="5" w16cid:durableId="748769503">
    <w:abstractNumId w:val="7"/>
  </w:num>
  <w:num w:numId="6" w16cid:durableId="140005845">
    <w:abstractNumId w:val="8"/>
  </w:num>
  <w:num w:numId="7" w16cid:durableId="881403821">
    <w:abstractNumId w:val="9"/>
  </w:num>
  <w:num w:numId="8" w16cid:durableId="1881549282">
    <w:abstractNumId w:val="10"/>
  </w:num>
  <w:num w:numId="9" w16cid:durableId="1402563513">
    <w:abstractNumId w:val="11"/>
  </w:num>
  <w:num w:numId="10" w16cid:durableId="808287509">
    <w:abstractNumId w:val="12"/>
  </w:num>
  <w:num w:numId="11" w16cid:durableId="1892497744">
    <w:abstractNumId w:val="13"/>
  </w:num>
  <w:num w:numId="12" w16cid:durableId="1978486154">
    <w:abstractNumId w:val="14"/>
  </w:num>
  <w:num w:numId="13" w16cid:durableId="943925706">
    <w:abstractNumId w:val="15"/>
  </w:num>
  <w:num w:numId="14" w16cid:durableId="1909850656">
    <w:abstractNumId w:val="16"/>
  </w:num>
  <w:num w:numId="15" w16cid:durableId="1840658452">
    <w:abstractNumId w:val="17"/>
  </w:num>
  <w:num w:numId="16" w16cid:durableId="1104376062">
    <w:abstractNumId w:val="18"/>
  </w:num>
  <w:num w:numId="17" w16cid:durableId="1048066038">
    <w:abstractNumId w:val="19"/>
  </w:num>
  <w:num w:numId="18" w16cid:durableId="131992305">
    <w:abstractNumId w:val="20"/>
  </w:num>
  <w:num w:numId="19" w16cid:durableId="1790932707">
    <w:abstractNumId w:val="32"/>
  </w:num>
  <w:num w:numId="20" w16cid:durableId="1015574987">
    <w:abstractNumId w:val="5"/>
  </w:num>
  <w:num w:numId="21" w16cid:durableId="1026054423">
    <w:abstractNumId w:val="22"/>
  </w:num>
  <w:num w:numId="22" w16cid:durableId="2138984816">
    <w:abstractNumId w:val="30"/>
  </w:num>
  <w:num w:numId="23" w16cid:durableId="501436301">
    <w:abstractNumId w:val="25"/>
  </w:num>
  <w:num w:numId="24" w16cid:durableId="611212287">
    <w:abstractNumId w:val="5"/>
  </w:num>
  <w:num w:numId="25" w16cid:durableId="890464161">
    <w:abstractNumId w:val="26"/>
  </w:num>
  <w:num w:numId="26" w16cid:durableId="1072508826">
    <w:abstractNumId w:val="31"/>
  </w:num>
  <w:num w:numId="27" w16cid:durableId="849759601">
    <w:abstractNumId w:val="2"/>
  </w:num>
  <w:num w:numId="28" w16cid:durableId="1920166493">
    <w:abstractNumId w:val="29"/>
  </w:num>
  <w:num w:numId="29" w16cid:durableId="1083188562">
    <w:abstractNumId w:val="27"/>
  </w:num>
  <w:num w:numId="30" w16cid:durableId="899754566">
    <w:abstractNumId w:val="24"/>
  </w:num>
  <w:num w:numId="31" w16cid:durableId="440415900">
    <w:abstractNumId w:val="23"/>
  </w:num>
  <w:num w:numId="32" w16cid:durableId="1246723061">
    <w:abstractNumId w:val="5"/>
  </w:num>
  <w:num w:numId="33" w16cid:durableId="1505820903">
    <w:abstractNumId w:val="5"/>
  </w:num>
  <w:num w:numId="34" w16cid:durableId="621152254">
    <w:abstractNumId w:val="5"/>
  </w:num>
  <w:num w:numId="35" w16cid:durableId="1650133042">
    <w:abstractNumId w:val="28"/>
  </w:num>
  <w:num w:numId="36" w16cid:durableId="1880164665">
    <w:abstractNumId w:val="21"/>
  </w:num>
  <w:num w:numId="37" w16cid:durableId="935282802">
    <w:abstractNumId w:val="1"/>
  </w:num>
  <w:num w:numId="38" w16cid:durableId="535894535">
    <w:abstractNumId w:val="1"/>
  </w:num>
  <w:num w:numId="39" w16cid:durableId="2096705873">
    <w:abstractNumId w:val="1"/>
  </w:num>
  <w:num w:numId="40" w16cid:durableId="2115244709">
    <w:abstractNumId w:val="1"/>
  </w:num>
  <w:num w:numId="41" w16cid:durableId="1712416343">
    <w:abstractNumId w:val="1"/>
  </w:num>
  <w:num w:numId="42" w16cid:durableId="1485270598">
    <w:abstractNumId w:val="1"/>
  </w:num>
  <w:num w:numId="43" w16cid:durableId="1710110401">
    <w:abstractNumId w:val="1"/>
  </w:num>
  <w:num w:numId="44" w16cid:durableId="725035239">
    <w:abstractNumId w:val="1"/>
  </w:num>
  <w:num w:numId="45" w16cid:durableId="793401775">
    <w:abstractNumId w:val="33"/>
  </w:num>
  <w:num w:numId="46" w16cid:durableId="612320788">
    <w:abstractNumId w:val="1"/>
  </w:num>
  <w:num w:numId="47" w16cid:durableId="1306160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C1"/>
    <w:rsid w:val="00002064"/>
    <w:rsid w:val="000F4102"/>
    <w:rsid w:val="00150069"/>
    <w:rsid w:val="00156811"/>
    <w:rsid w:val="0022169E"/>
    <w:rsid w:val="002357A4"/>
    <w:rsid w:val="00292D7E"/>
    <w:rsid w:val="002E106A"/>
    <w:rsid w:val="002E26F2"/>
    <w:rsid w:val="003001BE"/>
    <w:rsid w:val="0031245F"/>
    <w:rsid w:val="00381EF2"/>
    <w:rsid w:val="003C59C3"/>
    <w:rsid w:val="003E223A"/>
    <w:rsid w:val="003F26DC"/>
    <w:rsid w:val="0040046F"/>
    <w:rsid w:val="00424952"/>
    <w:rsid w:val="004965BD"/>
    <w:rsid w:val="004A127A"/>
    <w:rsid w:val="004B5321"/>
    <w:rsid w:val="00516CA6"/>
    <w:rsid w:val="005510FD"/>
    <w:rsid w:val="005703DA"/>
    <w:rsid w:val="006000AB"/>
    <w:rsid w:val="006476A7"/>
    <w:rsid w:val="006B3FDF"/>
    <w:rsid w:val="006B6E72"/>
    <w:rsid w:val="006D3B58"/>
    <w:rsid w:val="006D658A"/>
    <w:rsid w:val="00732A7F"/>
    <w:rsid w:val="0075776F"/>
    <w:rsid w:val="007C09B7"/>
    <w:rsid w:val="007E2976"/>
    <w:rsid w:val="00803523"/>
    <w:rsid w:val="0083280F"/>
    <w:rsid w:val="008E0226"/>
    <w:rsid w:val="008F61AB"/>
    <w:rsid w:val="00933936"/>
    <w:rsid w:val="009358D2"/>
    <w:rsid w:val="009C7DBC"/>
    <w:rsid w:val="009E2509"/>
    <w:rsid w:val="00A01097"/>
    <w:rsid w:val="00A108CD"/>
    <w:rsid w:val="00A258A3"/>
    <w:rsid w:val="00A32998"/>
    <w:rsid w:val="00A364EA"/>
    <w:rsid w:val="00A83435"/>
    <w:rsid w:val="00A87891"/>
    <w:rsid w:val="00AB77CF"/>
    <w:rsid w:val="00B8736F"/>
    <w:rsid w:val="00BC66E4"/>
    <w:rsid w:val="00BE0A1E"/>
    <w:rsid w:val="00BF16E8"/>
    <w:rsid w:val="00CC038E"/>
    <w:rsid w:val="00CD3B31"/>
    <w:rsid w:val="00CD46EE"/>
    <w:rsid w:val="00CD7FC1"/>
    <w:rsid w:val="00DE4EEC"/>
    <w:rsid w:val="00E04B8B"/>
    <w:rsid w:val="00E83979"/>
    <w:rsid w:val="00E87C53"/>
    <w:rsid w:val="00EA1AED"/>
    <w:rsid w:val="00EA3124"/>
    <w:rsid w:val="00EC5A66"/>
    <w:rsid w:val="00F51989"/>
    <w:rsid w:val="00F959FB"/>
    <w:rsid w:val="00FC0EFF"/>
    <w:rsid w:val="00FC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CE1112F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3F26DC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3F26DC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3F26DC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3F26DC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3F26DC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3F26DC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3F26DC"/>
  </w:style>
  <w:style w:type="character" w:customStyle="1" w:styleId="Odrky">
    <w:name w:val="Odrážky"/>
    <w:rsid w:val="003F26DC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3F26DC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3F26DC"/>
    <w:rPr>
      <w:rFonts w:ascii="Courier New" w:eastAsia="Courier New" w:hAnsi="Courier New" w:cs="Courier New"/>
    </w:rPr>
  </w:style>
  <w:style w:type="character" w:customStyle="1" w:styleId="RTFNum53">
    <w:name w:val="RTF_Num 5 3"/>
    <w:rsid w:val="003F26DC"/>
    <w:rPr>
      <w:rFonts w:ascii="Wingdings" w:eastAsia="Wingdings" w:hAnsi="Wingdings" w:cs="Wingdings"/>
    </w:rPr>
  </w:style>
  <w:style w:type="character" w:customStyle="1" w:styleId="RTFNum54">
    <w:name w:val="RTF_Num 5 4"/>
    <w:rsid w:val="003F26DC"/>
    <w:rPr>
      <w:rFonts w:ascii="Symbol" w:eastAsia="Symbol" w:hAnsi="Symbol" w:cs="Symbol"/>
    </w:rPr>
  </w:style>
  <w:style w:type="character" w:customStyle="1" w:styleId="RTFNum55">
    <w:name w:val="RTF_Num 5 5"/>
    <w:rsid w:val="003F26DC"/>
    <w:rPr>
      <w:rFonts w:ascii="Courier New" w:eastAsia="Courier New" w:hAnsi="Courier New" w:cs="Courier New"/>
    </w:rPr>
  </w:style>
  <w:style w:type="character" w:customStyle="1" w:styleId="RTFNum56">
    <w:name w:val="RTF_Num 5 6"/>
    <w:rsid w:val="003F26DC"/>
    <w:rPr>
      <w:rFonts w:ascii="Wingdings" w:eastAsia="Wingdings" w:hAnsi="Wingdings" w:cs="Wingdings"/>
    </w:rPr>
  </w:style>
  <w:style w:type="character" w:customStyle="1" w:styleId="RTFNum57">
    <w:name w:val="RTF_Num 5 7"/>
    <w:rsid w:val="003F26DC"/>
    <w:rPr>
      <w:rFonts w:ascii="Symbol" w:eastAsia="Symbol" w:hAnsi="Symbol" w:cs="Symbol"/>
    </w:rPr>
  </w:style>
  <w:style w:type="character" w:customStyle="1" w:styleId="RTFNum58">
    <w:name w:val="RTF_Num 5 8"/>
    <w:rsid w:val="003F26DC"/>
    <w:rPr>
      <w:rFonts w:ascii="Courier New" w:eastAsia="Courier New" w:hAnsi="Courier New" w:cs="Courier New"/>
    </w:rPr>
  </w:style>
  <w:style w:type="character" w:customStyle="1" w:styleId="RTFNum59">
    <w:name w:val="RTF_Num 5 9"/>
    <w:rsid w:val="003F26DC"/>
    <w:rPr>
      <w:rFonts w:ascii="Wingdings" w:eastAsia="Wingdings" w:hAnsi="Wingdings" w:cs="Wingdings"/>
    </w:rPr>
  </w:style>
  <w:style w:type="character" w:customStyle="1" w:styleId="RTFNum510">
    <w:name w:val="RTF_Num 5 10"/>
    <w:rsid w:val="003F26DC"/>
    <w:rPr>
      <w:rFonts w:ascii="Symbol" w:eastAsia="Symbol" w:hAnsi="Symbol" w:cs="Symbol"/>
    </w:rPr>
  </w:style>
  <w:style w:type="character" w:customStyle="1" w:styleId="RTFNum32">
    <w:name w:val="RTF_Num 3 2"/>
    <w:rsid w:val="003F26DC"/>
    <w:rPr>
      <w:rFonts w:ascii="StarSymbol" w:eastAsia="StarSymbol" w:hAnsi="StarSymbol" w:cs="StarSymbol"/>
    </w:rPr>
  </w:style>
  <w:style w:type="character" w:customStyle="1" w:styleId="RTFNum33">
    <w:name w:val="RTF_Num 3 3"/>
    <w:rsid w:val="003F26DC"/>
    <w:rPr>
      <w:rFonts w:ascii="StarSymbol" w:eastAsia="StarSymbol" w:hAnsi="StarSymbol" w:cs="StarSymbol"/>
    </w:rPr>
  </w:style>
  <w:style w:type="character" w:customStyle="1" w:styleId="RTFNum34">
    <w:name w:val="RTF_Num 3 4"/>
    <w:rsid w:val="003F26DC"/>
    <w:rPr>
      <w:rFonts w:ascii="StarSymbol" w:eastAsia="StarSymbol" w:hAnsi="StarSymbol" w:cs="StarSymbol"/>
    </w:rPr>
  </w:style>
  <w:style w:type="character" w:customStyle="1" w:styleId="RTFNum35">
    <w:name w:val="RTF_Num 3 5"/>
    <w:rsid w:val="003F26DC"/>
    <w:rPr>
      <w:rFonts w:ascii="StarSymbol" w:eastAsia="StarSymbol" w:hAnsi="StarSymbol" w:cs="StarSymbol"/>
    </w:rPr>
  </w:style>
  <w:style w:type="character" w:customStyle="1" w:styleId="RTFNum36">
    <w:name w:val="RTF_Num 3 6"/>
    <w:rsid w:val="003F26DC"/>
    <w:rPr>
      <w:rFonts w:ascii="StarSymbol" w:eastAsia="StarSymbol" w:hAnsi="StarSymbol" w:cs="StarSymbol"/>
    </w:rPr>
  </w:style>
  <w:style w:type="character" w:customStyle="1" w:styleId="RTFNum37">
    <w:name w:val="RTF_Num 3 7"/>
    <w:rsid w:val="003F26DC"/>
    <w:rPr>
      <w:rFonts w:ascii="StarSymbol" w:eastAsia="StarSymbol" w:hAnsi="StarSymbol" w:cs="StarSymbol"/>
    </w:rPr>
  </w:style>
  <w:style w:type="character" w:customStyle="1" w:styleId="RTFNum38">
    <w:name w:val="RTF_Num 3 8"/>
    <w:rsid w:val="003F26DC"/>
    <w:rPr>
      <w:rFonts w:ascii="StarSymbol" w:eastAsia="StarSymbol" w:hAnsi="StarSymbol" w:cs="StarSymbol"/>
    </w:rPr>
  </w:style>
  <w:style w:type="character" w:customStyle="1" w:styleId="RTFNum39">
    <w:name w:val="RTF_Num 3 9"/>
    <w:rsid w:val="003F26DC"/>
    <w:rPr>
      <w:rFonts w:ascii="StarSymbol" w:eastAsia="StarSymbol" w:hAnsi="StarSymbol" w:cs="StarSymbol"/>
    </w:rPr>
  </w:style>
  <w:style w:type="character" w:customStyle="1" w:styleId="RTFNum310">
    <w:name w:val="RTF_Num 3 10"/>
    <w:rsid w:val="003F26DC"/>
    <w:rPr>
      <w:rFonts w:ascii="StarSymbol" w:eastAsia="StarSymbol" w:hAnsi="StarSymbol" w:cs="StarSymbol"/>
    </w:rPr>
  </w:style>
  <w:style w:type="character" w:customStyle="1" w:styleId="RTFNum22">
    <w:name w:val="RTF_Num 2 2"/>
    <w:rsid w:val="003F26D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3F26D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3F26DC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3F26D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3F26D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3F26DC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3F26DC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3F26DC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3F26DC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3F26DC"/>
    <w:rPr>
      <w:rFonts w:ascii="StarSymbol" w:eastAsia="StarSymbol" w:hAnsi="StarSymbol" w:cs="StarSymbol"/>
    </w:rPr>
  </w:style>
  <w:style w:type="character" w:customStyle="1" w:styleId="RTFNum43">
    <w:name w:val="RTF_Num 4 3"/>
    <w:rsid w:val="003F26DC"/>
    <w:rPr>
      <w:rFonts w:ascii="StarSymbol" w:eastAsia="StarSymbol" w:hAnsi="StarSymbol" w:cs="StarSymbol"/>
    </w:rPr>
  </w:style>
  <w:style w:type="character" w:customStyle="1" w:styleId="RTFNum44">
    <w:name w:val="RTF_Num 4 4"/>
    <w:rsid w:val="003F26DC"/>
    <w:rPr>
      <w:rFonts w:ascii="StarSymbol" w:eastAsia="StarSymbol" w:hAnsi="StarSymbol" w:cs="StarSymbol"/>
    </w:rPr>
  </w:style>
  <w:style w:type="character" w:customStyle="1" w:styleId="RTFNum45">
    <w:name w:val="RTF_Num 4 5"/>
    <w:rsid w:val="003F26DC"/>
    <w:rPr>
      <w:rFonts w:ascii="StarSymbol" w:eastAsia="StarSymbol" w:hAnsi="StarSymbol" w:cs="StarSymbol"/>
    </w:rPr>
  </w:style>
  <w:style w:type="character" w:customStyle="1" w:styleId="RTFNum46">
    <w:name w:val="RTF_Num 4 6"/>
    <w:rsid w:val="003F26DC"/>
    <w:rPr>
      <w:rFonts w:ascii="StarSymbol" w:eastAsia="StarSymbol" w:hAnsi="StarSymbol" w:cs="StarSymbol"/>
    </w:rPr>
  </w:style>
  <w:style w:type="character" w:customStyle="1" w:styleId="RTFNum47">
    <w:name w:val="RTF_Num 4 7"/>
    <w:rsid w:val="003F26DC"/>
    <w:rPr>
      <w:rFonts w:ascii="StarSymbol" w:eastAsia="StarSymbol" w:hAnsi="StarSymbol" w:cs="StarSymbol"/>
    </w:rPr>
  </w:style>
  <w:style w:type="character" w:customStyle="1" w:styleId="RTFNum48">
    <w:name w:val="RTF_Num 4 8"/>
    <w:rsid w:val="003F26DC"/>
    <w:rPr>
      <w:rFonts w:ascii="StarSymbol" w:eastAsia="StarSymbol" w:hAnsi="StarSymbol" w:cs="StarSymbol"/>
    </w:rPr>
  </w:style>
  <w:style w:type="character" w:customStyle="1" w:styleId="RTFNum49">
    <w:name w:val="RTF_Num 4 9"/>
    <w:rsid w:val="003F26DC"/>
    <w:rPr>
      <w:rFonts w:ascii="StarSymbol" w:eastAsia="StarSymbol" w:hAnsi="StarSymbol" w:cs="StarSymbol"/>
    </w:rPr>
  </w:style>
  <w:style w:type="character" w:customStyle="1" w:styleId="RTFNum410">
    <w:name w:val="RTF_Num 4 10"/>
    <w:rsid w:val="003F26DC"/>
    <w:rPr>
      <w:rFonts w:ascii="StarSymbol" w:eastAsia="StarSymbol" w:hAnsi="StarSymbol" w:cs="StarSymbol"/>
    </w:rPr>
  </w:style>
  <w:style w:type="character" w:customStyle="1" w:styleId="WW8Num5z0">
    <w:name w:val="WW8Num5z0"/>
    <w:rsid w:val="003F26DC"/>
    <w:rPr>
      <w:rFonts w:ascii="Wingdings" w:hAnsi="Wingdings"/>
    </w:rPr>
  </w:style>
  <w:style w:type="character" w:customStyle="1" w:styleId="WW8Num5z1">
    <w:name w:val="WW8Num5z1"/>
    <w:rsid w:val="003F26DC"/>
    <w:rPr>
      <w:rFonts w:ascii="Courier New" w:hAnsi="Courier New" w:cs="Courier New"/>
    </w:rPr>
  </w:style>
  <w:style w:type="character" w:customStyle="1" w:styleId="WW8Num5z3">
    <w:name w:val="WW8Num5z3"/>
    <w:rsid w:val="003F26DC"/>
    <w:rPr>
      <w:rFonts w:ascii="Symbol" w:hAnsi="Symbol"/>
    </w:rPr>
  </w:style>
  <w:style w:type="character" w:customStyle="1" w:styleId="WW8Num4z0">
    <w:name w:val="WW8Num4z0"/>
    <w:rsid w:val="003F26DC"/>
    <w:rPr>
      <w:rFonts w:ascii="Wingdings" w:hAnsi="Wingdings"/>
    </w:rPr>
  </w:style>
  <w:style w:type="character" w:customStyle="1" w:styleId="WW8Num4z1">
    <w:name w:val="WW8Num4z1"/>
    <w:rsid w:val="003F26DC"/>
    <w:rPr>
      <w:rFonts w:ascii="Courier New" w:hAnsi="Courier New" w:cs="Courier New"/>
    </w:rPr>
  </w:style>
  <w:style w:type="character" w:customStyle="1" w:styleId="WW8Num4z3">
    <w:name w:val="WW8Num4z3"/>
    <w:rsid w:val="003F26DC"/>
    <w:rPr>
      <w:rFonts w:ascii="Symbol" w:hAnsi="Symbol"/>
    </w:rPr>
  </w:style>
  <w:style w:type="character" w:customStyle="1" w:styleId="oznaovn">
    <w:name w:val="označování"/>
    <w:rsid w:val="003F26DC"/>
    <w:rPr>
      <w:rFonts w:ascii="Book Antiqua" w:hAnsi="Book Antiqua"/>
      <w:i/>
    </w:rPr>
  </w:style>
  <w:style w:type="character" w:customStyle="1" w:styleId="WW8Num6z0">
    <w:name w:val="WW8Num6z0"/>
    <w:rsid w:val="003F26DC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3F26DC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3F26DC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3F26DC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3F26DC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F26DC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F26DC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F26DC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F26DC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3F26DC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F26DC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3F26DC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3F26DC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3F26DC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3F26DC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3F26DC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3F26DC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3F26DC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3F26DC"/>
  </w:style>
  <w:style w:type="paragraph" w:styleId="Zhlav">
    <w:name w:val="header"/>
    <w:basedOn w:val="Normln"/>
    <w:rsid w:val="003F26DC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rsid w:val="003F26DC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F26DC"/>
    <w:pPr>
      <w:suppressLineNumbers/>
    </w:pPr>
  </w:style>
  <w:style w:type="paragraph" w:customStyle="1" w:styleId="Nadpistabulky">
    <w:name w:val="Nadpis tabulky"/>
    <w:basedOn w:val="Obsahtabulky"/>
    <w:rsid w:val="003F26DC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3F26DC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3F26DC"/>
  </w:style>
  <w:style w:type="paragraph" w:customStyle="1" w:styleId="Rejstk">
    <w:name w:val="Rejstřík"/>
    <w:basedOn w:val="Normln"/>
    <w:rsid w:val="003F26DC"/>
    <w:pPr>
      <w:suppressLineNumbers/>
    </w:pPr>
  </w:style>
  <w:style w:type="paragraph" w:styleId="Nadpisobsahu">
    <w:name w:val="TOC Heading"/>
    <w:basedOn w:val="Nadpis"/>
    <w:qFormat/>
    <w:rsid w:val="003F26DC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3F26DC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3F26DC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3F26DC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3F26DC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rsid w:val="003F26DC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3F26DC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3F26DC"/>
    <w:rPr>
      <w:sz w:val="40"/>
    </w:rPr>
  </w:style>
  <w:style w:type="paragraph" w:customStyle="1" w:styleId="kapitolka">
    <w:name w:val="kapitolka"/>
    <w:basedOn w:val="nadpisy"/>
    <w:rsid w:val="003F26DC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3F26DC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3F26DC"/>
    <w:pPr>
      <w:pageBreakBefore/>
    </w:pPr>
  </w:style>
  <w:style w:type="paragraph" w:customStyle="1" w:styleId="tabulkanadpis">
    <w:name w:val="tabulkanadpis"/>
    <w:basedOn w:val="zkladChar1"/>
    <w:rsid w:val="003F26DC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3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3F26DC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3F26DC"/>
    <w:rPr>
      <w:sz w:val="24"/>
    </w:rPr>
  </w:style>
  <w:style w:type="paragraph" w:customStyle="1" w:styleId="odrkatext">
    <w:name w:val="odrážkatext"/>
    <w:basedOn w:val="textik"/>
    <w:rsid w:val="00A83435"/>
    <w:pPr>
      <w:numPr>
        <w:numId w:val="2"/>
      </w:numPr>
    </w:pPr>
    <w:rPr>
      <w:iCs/>
    </w:rPr>
  </w:style>
  <w:style w:type="paragraph" w:customStyle="1" w:styleId="tabulkaoddl">
    <w:name w:val="tabulkaoddíl"/>
    <w:basedOn w:val="tabulkanadpis"/>
    <w:rsid w:val="003F26DC"/>
    <w:pPr>
      <w:spacing w:before="57"/>
    </w:pPr>
  </w:style>
  <w:style w:type="paragraph" w:customStyle="1" w:styleId="odrka2">
    <w:name w:val="odrážka2"/>
    <w:basedOn w:val="odrka"/>
    <w:rsid w:val="003F26DC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sid w:val="003F26DC"/>
    <w:rPr>
      <w:sz w:val="24"/>
    </w:rPr>
  </w:style>
  <w:style w:type="paragraph" w:customStyle="1" w:styleId="kompetence">
    <w:name w:val="kompetence"/>
    <w:basedOn w:val="textik"/>
    <w:next w:val="textik"/>
    <w:rsid w:val="003F26DC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3F26DC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3F26DC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3F26DC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3F26DC"/>
  </w:style>
  <w:style w:type="paragraph" w:customStyle="1" w:styleId="vzdelobsahuo">
    <w:name w:val="vzdelobsahuo"/>
    <w:basedOn w:val="kapitolka"/>
    <w:rsid w:val="003F26DC"/>
  </w:style>
  <w:style w:type="paragraph" w:customStyle="1" w:styleId="textik">
    <w:name w:val="textik"/>
    <w:basedOn w:val="zkladChar1"/>
    <w:rsid w:val="003F26DC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3F26DC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F26DC"/>
    <w:pPr>
      <w:spacing w:before="0" w:after="0"/>
    </w:pPr>
  </w:style>
  <w:style w:type="paragraph" w:customStyle="1" w:styleId="zak">
    <w:name w:val="zak"/>
    <w:basedOn w:val="tabulkaoddl"/>
    <w:rsid w:val="003F26DC"/>
    <w:rPr>
      <w:b w:val="0"/>
      <w:i w:val="0"/>
    </w:rPr>
  </w:style>
  <w:style w:type="paragraph" w:customStyle="1" w:styleId="odrrkaPT">
    <w:name w:val="odrrážkaPT"/>
    <w:basedOn w:val="odrka2"/>
    <w:rsid w:val="003F26DC"/>
    <w:pPr>
      <w:ind w:left="0"/>
    </w:pPr>
  </w:style>
  <w:style w:type="paragraph" w:customStyle="1" w:styleId="nadpisodrky">
    <w:name w:val="nadpis odrážky"/>
    <w:basedOn w:val="zkladChar1"/>
    <w:rsid w:val="003F26DC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3F26DC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3F26DC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3F26DC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3F26DC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3F26DC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3F26DC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0F4102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A258A3"/>
  </w:style>
  <w:style w:type="character" w:customStyle="1" w:styleId="apple-style-span">
    <w:name w:val="apple-style-span"/>
    <w:basedOn w:val="Standardnpsmoodstavce"/>
    <w:rsid w:val="00292D7E"/>
  </w:style>
  <w:style w:type="character" w:customStyle="1" w:styleId="apple-converted-space">
    <w:name w:val="apple-converted-space"/>
    <w:basedOn w:val="Standardnpsmoodstavce"/>
    <w:rsid w:val="00292D7E"/>
  </w:style>
  <w:style w:type="character" w:customStyle="1" w:styleId="ZpatChar">
    <w:name w:val="Zápatí Char"/>
    <w:basedOn w:val="Standardnpsmoodstavce"/>
    <w:link w:val="Zpat"/>
    <w:rsid w:val="002E26F2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9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2416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16639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cp:lastModifiedBy>Romana Orságová</cp:lastModifiedBy>
  <cp:revision>2</cp:revision>
  <cp:lastPrinted>2009-02-11T09:54:00Z</cp:lastPrinted>
  <dcterms:created xsi:type="dcterms:W3CDTF">2025-05-15T18:30:00Z</dcterms:created>
  <dcterms:modified xsi:type="dcterms:W3CDTF">2025-05-15T18:30:00Z</dcterms:modified>
</cp:coreProperties>
</file>