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9F0204" w14:textId="77777777" w:rsidR="00EA3124" w:rsidRDefault="00DD2A08">
      <w:pPr>
        <w:pStyle w:val="kapitola"/>
        <w:spacing w:before="0" w:after="0"/>
      </w:pPr>
      <w:r>
        <w:t>Země</w:t>
      </w:r>
      <w:r w:rsidR="00EA3124">
        <w:t>pis</w:t>
      </w:r>
    </w:p>
    <w:p w14:paraId="471D2E31" w14:textId="77777777" w:rsidR="00754B0E" w:rsidRDefault="00754B0E" w:rsidP="00754B0E">
      <w:pPr>
        <w:pStyle w:val="kapitolka"/>
      </w:pPr>
      <w:r>
        <w:t>Charakteristika předmětu</w:t>
      </w:r>
    </w:p>
    <w:p w14:paraId="4581E65E" w14:textId="77777777" w:rsidR="00754B0E" w:rsidRPr="00E14FE9" w:rsidRDefault="00754B0E" w:rsidP="00754B0E">
      <w:pPr>
        <w:pStyle w:val="podkapitolka"/>
      </w:pPr>
      <w:r>
        <w:t>Obsahové, časové a organizační vymezení</w:t>
      </w:r>
    </w:p>
    <w:p w14:paraId="236F7273" w14:textId="77777777" w:rsidR="00DD2A08" w:rsidRDefault="00DD2A08" w:rsidP="00754B0E">
      <w:pPr>
        <w:pStyle w:val="textik"/>
      </w:pPr>
      <w:r>
        <w:t>Předmět Zeměpis je součástí vzdělávací oblasti Člověk a příroda s přesahem do vzdělávací oblasti Člověk a společnost. Realizuje se obsah vzd</w:t>
      </w:r>
      <w:r>
        <w:rPr>
          <w:rFonts w:eastAsia="TimesNewRoman" w:cs="TimesNewRoman"/>
        </w:rPr>
        <w:t>ě</w:t>
      </w:r>
      <w:r w:rsidR="00DD1346">
        <w:t>lávacího oboru Geografie RVP G</w:t>
      </w:r>
      <w:r>
        <w:t>, dále obsa</w:t>
      </w:r>
      <w:r w:rsidR="00DD1346">
        <w:t>h oboru Geologie RVP G</w:t>
      </w:r>
      <w:r>
        <w:t>.</w:t>
      </w:r>
    </w:p>
    <w:p w14:paraId="05867881" w14:textId="77777777" w:rsidR="00DD2A08" w:rsidRDefault="00DD2A08" w:rsidP="00754B0E">
      <w:pPr>
        <w:pStyle w:val="textik"/>
      </w:pPr>
      <w:r>
        <w:t>Od ostatních p</w:t>
      </w:r>
      <w:r>
        <w:rPr>
          <w:rFonts w:eastAsia="TimesNewRoman" w:cs="TimesNewRoman"/>
        </w:rPr>
        <w:t>ř</w:t>
      </w:r>
      <w:r>
        <w:t>edm</w:t>
      </w:r>
      <w:r>
        <w:rPr>
          <w:rFonts w:eastAsia="TimesNewRoman" w:cs="TimesNewRoman"/>
        </w:rPr>
        <w:t>ě</w:t>
      </w:r>
      <w:r>
        <w:t>t</w:t>
      </w:r>
      <w:r>
        <w:rPr>
          <w:rFonts w:eastAsia="TimesNewRoman" w:cs="TimesNewRoman"/>
        </w:rPr>
        <w:t xml:space="preserve">ů </w:t>
      </w:r>
      <w:r>
        <w:t>v rámci výše uvedené vzd</w:t>
      </w:r>
      <w:r>
        <w:rPr>
          <w:rFonts w:eastAsia="TimesNewRoman" w:cs="TimesNewRoman"/>
        </w:rPr>
        <w:t>ě</w:t>
      </w:r>
      <w:r>
        <w:t>lávací oblasti se zem</w:t>
      </w:r>
      <w:r>
        <w:rPr>
          <w:rFonts w:eastAsia="TimesNewRoman" w:cs="TimesNewRoman"/>
        </w:rPr>
        <w:t>ě</w:t>
      </w:r>
      <w:r>
        <w:t>pis liší tím, že obsahuje informace jak p</w:t>
      </w:r>
      <w:r>
        <w:rPr>
          <w:rFonts w:eastAsia="TimesNewRoman" w:cs="TimesNewRoman"/>
        </w:rPr>
        <w:t>ř</w:t>
      </w:r>
      <w:r>
        <w:t>írodov</w:t>
      </w:r>
      <w:r>
        <w:rPr>
          <w:rFonts w:eastAsia="TimesNewRoman" w:cs="TimesNewRoman"/>
        </w:rPr>
        <w:t>ě</w:t>
      </w:r>
      <w:r>
        <w:t>dného, tak i spole</w:t>
      </w:r>
      <w:r>
        <w:rPr>
          <w:rFonts w:eastAsia="TimesNewRoman" w:cs="TimesNewRoman"/>
        </w:rPr>
        <w:t>č</w:t>
      </w:r>
      <w:r>
        <w:t xml:space="preserve">enského charakteru. </w:t>
      </w:r>
    </w:p>
    <w:p w14:paraId="12C98E5C" w14:textId="77777777" w:rsidR="00DD2A08" w:rsidRDefault="00DD2A08" w:rsidP="00754B0E">
      <w:pPr>
        <w:pStyle w:val="textik"/>
      </w:pPr>
      <w:r>
        <w:t>V této rozmanitosti lze pak snadno využívat mnoho vazeb k různým jiným vědním oborům či vyučovacím předmětům, které z nich vycházejí. V oblasti matematické geografie jsou to vazby na astronomii a fyziku, u fyzické geografie na geologii, hydrologii, klimatologii, chemii a biologii. V socioekonomické geografii jsou to vazby na demografii a historii a v politické geografii na politologii.</w:t>
      </w:r>
    </w:p>
    <w:p w14:paraId="59671A50" w14:textId="77777777" w:rsidR="00DD2A08" w:rsidRDefault="00DD2A08" w:rsidP="00754B0E">
      <w:pPr>
        <w:pStyle w:val="textik"/>
      </w:pPr>
      <w:r>
        <w:t xml:space="preserve">Komplexní geografické poznání reality napomáhá u žáka postupně vytvářet celkový postoj ke světu, názory na jeho vznik a vývoj. Velice úzkou vazbu má předmět Zeměpis </w:t>
      </w:r>
      <w:r w:rsidR="00DD1346">
        <w:t>na kartografii. Silné vazby má z</w:t>
      </w:r>
      <w:r>
        <w:t>eměpis k dalším studijním předmětům s výraznou integrační funkcí, a to k společenský</w:t>
      </w:r>
      <w:r w:rsidR="00DD1346">
        <w:t>m</w:t>
      </w:r>
      <w:r>
        <w:t xml:space="preserve"> věd</w:t>
      </w:r>
      <w:r w:rsidR="00DD1346">
        <w:t>ám</w:t>
      </w:r>
      <w:r>
        <w:t xml:space="preserve"> a </w:t>
      </w:r>
      <w:r w:rsidR="00DD1346">
        <w:t>dějepisu</w:t>
      </w:r>
      <w:r>
        <w:t>.</w:t>
      </w:r>
    </w:p>
    <w:p w14:paraId="6369666C" w14:textId="77777777" w:rsidR="00DD2A08" w:rsidRDefault="00DD2A08" w:rsidP="00DD2A08">
      <w:pPr>
        <w:autoSpaceDE w:val="0"/>
        <w:ind w:firstLine="567"/>
        <w:jc w:val="both"/>
      </w:pPr>
    </w:p>
    <w:p w14:paraId="5D8B24A2" w14:textId="77777777" w:rsidR="00DD2A08" w:rsidRDefault="00DD2A08" w:rsidP="00754B0E">
      <w:pPr>
        <w:pStyle w:val="textik"/>
      </w:pPr>
      <w:r>
        <w:t>Časové vymezení předmětu:</w:t>
      </w:r>
    </w:p>
    <w:p w14:paraId="3E094E2B" w14:textId="77777777" w:rsidR="00DD2A08" w:rsidRDefault="00DD2A08" w:rsidP="00754B0E">
      <w:pPr>
        <w:pStyle w:val="odrkatext"/>
      </w:pPr>
      <w:r>
        <w:t>1. ročník</w:t>
      </w:r>
      <w:r w:rsidR="00D57394">
        <w:t xml:space="preserve"> </w:t>
      </w:r>
      <w:r>
        <w:tab/>
        <w:t>2 hodiny</w:t>
      </w:r>
    </w:p>
    <w:p w14:paraId="06089001" w14:textId="77777777" w:rsidR="00DD2A08" w:rsidRDefault="00DD2A08" w:rsidP="00754B0E">
      <w:pPr>
        <w:pStyle w:val="odrkatext"/>
      </w:pPr>
      <w:r>
        <w:t>2. ročník</w:t>
      </w:r>
      <w:r w:rsidR="00D57394">
        <w:t xml:space="preserve"> </w:t>
      </w:r>
      <w:r>
        <w:tab/>
        <w:t>2 hodiny</w:t>
      </w:r>
    </w:p>
    <w:p w14:paraId="11893BAD" w14:textId="77777777" w:rsidR="00DD2A08" w:rsidRDefault="005B7135" w:rsidP="00754B0E">
      <w:pPr>
        <w:pStyle w:val="odrkatext"/>
      </w:pPr>
      <w:r>
        <w:t>3. ročník</w:t>
      </w:r>
      <w:r w:rsidR="00D57394">
        <w:t xml:space="preserve"> </w:t>
      </w:r>
      <w:r>
        <w:tab/>
        <w:t>2</w:t>
      </w:r>
      <w:r w:rsidR="00DD2A08">
        <w:t xml:space="preserve"> hodina</w:t>
      </w:r>
    </w:p>
    <w:p w14:paraId="58C30FFF" w14:textId="77777777" w:rsidR="00DD2A08" w:rsidRDefault="00DD2A08" w:rsidP="00754B0E">
      <w:pPr>
        <w:pStyle w:val="textik"/>
      </w:pPr>
      <w:r>
        <w:t>Na předmět navazuje volitelný předmět Seminář ze zeměpisu pro 4. ročník a</w:t>
      </w:r>
      <w:r w:rsidR="00DD1346">
        <w:t> </w:t>
      </w:r>
      <w:r w:rsidR="00FA4F75">
        <w:t>o</w:t>
      </w:r>
      <w:r>
        <w:t xml:space="preserve">ktávy - 2 hodiny. </w:t>
      </w:r>
    </w:p>
    <w:p w14:paraId="4E4993A9" w14:textId="77777777" w:rsidR="00DD2A08" w:rsidRDefault="00DD2A08" w:rsidP="00754B0E">
      <w:pPr>
        <w:pStyle w:val="textik"/>
      </w:pPr>
    </w:p>
    <w:p w14:paraId="77B2950E" w14:textId="77777777" w:rsidR="00DD2A08" w:rsidRDefault="00DD2A08" w:rsidP="00754B0E">
      <w:pPr>
        <w:pStyle w:val="textik"/>
      </w:pPr>
      <w:r>
        <w:t>Výuka zeměpisu prob</w:t>
      </w:r>
      <w:r w:rsidR="00DD1346">
        <w:t>íhá v učebně zeměpisu, vybavené</w:t>
      </w:r>
      <w:r>
        <w:t xml:space="preserve"> didaktickou technikou</w:t>
      </w:r>
      <w:r w:rsidR="00DD1346">
        <w:t>,</w:t>
      </w:r>
      <w:r>
        <w:t xml:space="preserve"> nebo z organizačních důvodů i v jiných učebnách.</w:t>
      </w:r>
    </w:p>
    <w:p w14:paraId="190D320D" w14:textId="77777777" w:rsidR="00DD2A08" w:rsidRDefault="00DD2A08" w:rsidP="00754B0E">
      <w:pPr>
        <w:pStyle w:val="textik"/>
      </w:pPr>
      <w:r>
        <w:t>Součástí výuky jsou např. zeměpisné vycházky, besedy, výukové pořady, zeměpisné exkurze a poznávací zájezdy (i mimo ČR) realizované dle aktuálního ročního plánu školy.</w:t>
      </w:r>
      <w:r w:rsidR="00FA4F75">
        <w:t xml:space="preserve"> V 1. ročníku a kvintě je zařazeno jedno laboratorní cvičení na téma fyzikální vlastnosti nerostů pro třídu dělenou na dvě části </w:t>
      </w:r>
    </w:p>
    <w:p w14:paraId="2A45C8DB" w14:textId="77777777" w:rsidR="00DD2A08" w:rsidRDefault="00DD2A08" w:rsidP="00754B0E">
      <w:pPr>
        <w:pStyle w:val="textik"/>
      </w:pPr>
    </w:p>
    <w:p w14:paraId="523752DF" w14:textId="77777777" w:rsidR="00DD2A08" w:rsidRDefault="00DD2A08" w:rsidP="00754B0E">
      <w:pPr>
        <w:pStyle w:val="textik"/>
      </w:pPr>
      <w:r>
        <w:t>Studium zeměpisu lze zakončit maturitní zkouškou.</w:t>
      </w:r>
    </w:p>
    <w:p w14:paraId="2F7322A2" w14:textId="77777777" w:rsidR="00DD2A08" w:rsidRDefault="00DD2A08" w:rsidP="00754B0E">
      <w:pPr>
        <w:pStyle w:val="textik"/>
      </w:pPr>
      <w:r>
        <w:t xml:space="preserve"> </w:t>
      </w:r>
    </w:p>
    <w:p w14:paraId="6F0470B9" w14:textId="77777777" w:rsidR="00DD2A08" w:rsidRDefault="00DD2A08" w:rsidP="00754B0E">
      <w:pPr>
        <w:pStyle w:val="textik"/>
      </w:pPr>
      <w:r>
        <w:t>Do vyučovacího předmět</w:t>
      </w:r>
      <w:r w:rsidR="00754B0E">
        <w:t xml:space="preserve">u </w:t>
      </w:r>
      <w:r>
        <w:t>Zeměpis jsou začleněna tato průřezová témata:</w:t>
      </w:r>
    </w:p>
    <w:p w14:paraId="18655B2D" w14:textId="77777777"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E</w:t>
      </w:r>
      <w:r w:rsidR="00DD2A08">
        <w:t>nvironmentální výchova</w:t>
      </w:r>
    </w:p>
    <w:p w14:paraId="03678B78" w14:textId="77777777"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O</w:t>
      </w:r>
      <w:r w:rsidR="00DD2A08">
        <w:t>sobní a sociální výchova</w:t>
      </w:r>
    </w:p>
    <w:p w14:paraId="365E1DF6" w14:textId="77777777"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lastRenderedPageBreak/>
        <w:t>V</w:t>
      </w:r>
      <w:r w:rsidR="00DD2A08">
        <w:t>ýchova k myšlení v evropských souvislostech</w:t>
      </w:r>
    </w:p>
    <w:p w14:paraId="53B03604" w14:textId="77777777"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M</w:t>
      </w:r>
      <w:r w:rsidR="00DD2A08">
        <w:t>ultikulturní výchova</w:t>
      </w:r>
    </w:p>
    <w:p w14:paraId="2A151484" w14:textId="77777777" w:rsidR="00DD2A08" w:rsidRDefault="002D39C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M</w:t>
      </w:r>
      <w:r w:rsidR="00DD2A08">
        <w:t>ediální výchova</w:t>
      </w:r>
    </w:p>
    <w:p w14:paraId="05C0D65C" w14:textId="77777777" w:rsidR="00754B0E" w:rsidRDefault="00754B0E">
      <w:pPr>
        <w:autoSpaceDE w:val="0"/>
        <w:autoSpaceDN w:val="0"/>
        <w:adjustRightInd w:val="0"/>
        <w:rPr>
          <w:b/>
          <w:bCs/>
        </w:rPr>
      </w:pPr>
    </w:p>
    <w:p w14:paraId="51EC490F" w14:textId="77777777" w:rsidR="00754B0E" w:rsidRDefault="00754B0E" w:rsidP="00754B0E">
      <w:pPr>
        <w:pStyle w:val="podkapitolka"/>
      </w:pPr>
      <w:r>
        <w:t xml:space="preserve">Výchovné a vzdělávací strategie </w:t>
      </w:r>
    </w:p>
    <w:p w14:paraId="70BBA2C8" w14:textId="77777777" w:rsidR="00754B0E" w:rsidRDefault="00754B0E" w:rsidP="00754B0E">
      <w:pPr>
        <w:pStyle w:val="kompetence"/>
      </w:pPr>
      <w:r>
        <w:t>Kompetence k učení</w:t>
      </w:r>
    </w:p>
    <w:p w14:paraId="6960C6CB" w14:textId="77777777"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14:paraId="40B74891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vyhledávání a třídění informací a jejich kombinaci do širších významových celků</w:t>
      </w:r>
    </w:p>
    <w:p w14:paraId="5267AEF4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objasňuje základní zeměpisné pojmy</w:t>
      </w:r>
    </w:p>
    <w:p w14:paraId="6EAF9D08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využívá prostředků výpočetní techniky</w:t>
      </w:r>
    </w:p>
    <w:p w14:paraId="6228264D" w14:textId="77777777"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vede žáky k užívání správné terminologie </w:t>
      </w:r>
    </w:p>
    <w:p w14:paraId="3952557A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využívá svých zna</w:t>
      </w:r>
      <w:r>
        <w:t>lostí v běžné praxi a předává je</w:t>
      </w:r>
    </w:p>
    <w:p w14:paraId="26A60CAD" w14:textId="77777777" w:rsidR="00754B0E" w:rsidRPr="00C82D97" w:rsidRDefault="00DD1346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vede</w:t>
      </w:r>
      <w:r w:rsidR="00754B0E" w:rsidRPr="00C82D97">
        <w:t xml:space="preserve"> žáky k využívání učebních pomůcek: atlas, mapa, globus, pro získávání a</w:t>
      </w:r>
      <w:r w:rsidR="00754B0E">
        <w:t xml:space="preserve"> </w:t>
      </w:r>
      <w:r w:rsidR="00754B0E" w:rsidRPr="00C82D97">
        <w:t>ověřování geografických informací</w:t>
      </w:r>
    </w:p>
    <w:p w14:paraId="4B411D24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seznamuje žáky s prameny geografických </w:t>
      </w:r>
      <w:proofErr w:type="gramStart"/>
      <w:r w:rsidRPr="00C82D97">
        <w:t>informací - s</w:t>
      </w:r>
      <w:proofErr w:type="gramEnd"/>
      <w:r w:rsidRPr="00C82D97">
        <w:t xml:space="preserve"> časopisy s</w:t>
      </w:r>
      <w:r>
        <w:t> </w:t>
      </w:r>
      <w:r w:rsidRPr="00C82D97">
        <w:t>geogra</w:t>
      </w:r>
      <w:r>
        <w:softHyphen/>
      </w:r>
      <w:r w:rsidRPr="00C82D97">
        <w:t>fickou</w:t>
      </w:r>
      <w:r>
        <w:t xml:space="preserve"> </w:t>
      </w:r>
      <w:proofErr w:type="gramStart"/>
      <w:r w:rsidRPr="00C82D97">
        <w:t>tematikou:</w:t>
      </w:r>
      <w:r w:rsidRPr="00E3014E">
        <w:t xml:space="preserve">  </w:t>
      </w:r>
      <w:proofErr w:type="spellStart"/>
      <w:r w:rsidRPr="00C82D97">
        <w:t>National</w:t>
      </w:r>
      <w:proofErr w:type="spellEnd"/>
      <w:proofErr w:type="gramEnd"/>
      <w:r w:rsidRPr="00C82D97">
        <w:t xml:space="preserve"> </w:t>
      </w:r>
      <w:proofErr w:type="spellStart"/>
      <w:r w:rsidRPr="00C82D97">
        <w:t>Geographic</w:t>
      </w:r>
      <w:proofErr w:type="spellEnd"/>
      <w:r w:rsidRPr="00C82D97">
        <w:t>, Lidé a Země, Geografické rozhledy</w:t>
      </w:r>
    </w:p>
    <w:p w14:paraId="1C07D52F" w14:textId="77777777"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jednotlivým žákům témata na krátké referáty, při jejich zpracování a prezentaci se žáci</w:t>
      </w:r>
      <w:r w:rsidR="00DD1346">
        <w:t xml:space="preserve"> </w:t>
      </w:r>
      <w:r w:rsidRPr="00C82D97">
        <w:t>učí získané informace vyhledávat, třídit a přiměřeně hodnotit</w:t>
      </w:r>
    </w:p>
    <w:p w14:paraId="738A1D26" w14:textId="77777777" w:rsidR="00754B0E" w:rsidRPr="00C82D97" w:rsidRDefault="00754B0E" w:rsidP="00754B0E">
      <w:pPr>
        <w:pStyle w:val="odrkatext"/>
        <w:tabs>
          <w:tab w:val="clear" w:pos="681"/>
        </w:tabs>
        <w:ind w:left="454" w:firstLine="0"/>
      </w:pPr>
    </w:p>
    <w:p w14:paraId="148D3A09" w14:textId="77777777" w:rsidR="00754B0E" w:rsidRPr="00C82D97" w:rsidRDefault="00754B0E" w:rsidP="00754B0E">
      <w:pPr>
        <w:pStyle w:val="textik"/>
      </w:pPr>
      <w:r w:rsidRPr="00C82D97">
        <w:rPr>
          <w:b/>
          <w:bCs/>
        </w:rPr>
        <w:t>Kompetence k řešení problémů</w:t>
      </w:r>
    </w:p>
    <w:p w14:paraId="08F82F3C" w14:textId="77777777"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14:paraId="3438BA9C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 xml:space="preserve">zadává úkoly způsobem, který umožňuje volbu různých postupů </w:t>
      </w:r>
    </w:p>
    <w:p w14:paraId="7F5BB3C8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 plánování postupů</w:t>
      </w:r>
    </w:p>
    <w:p w14:paraId="7C0CF9F0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k uvážlivému rozhodování</w:t>
      </w:r>
    </w:p>
    <w:p w14:paraId="18DD56D0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podněcuje diskusi o informacích vhodných k řešení problému</w:t>
      </w:r>
    </w:p>
    <w:p w14:paraId="7E582F51" w14:textId="77777777" w:rsidR="00754B0E" w:rsidRPr="00C82D97" w:rsidRDefault="00754B0E" w:rsidP="00754B0E">
      <w:pPr>
        <w:pStyle w:val="textik"/>
      </w:pPr>
      <w:r w:rsidRPr="00C82D97">
        <w:t> </w:t>
      </w:r>
    </w:p>
    <w:p w14:paraId="181C3AC0" w14:textId="77777777" w:rsidR="00754B0E" w:rsidRPr="00C82D97" w:rsidRDefault="00754B0E" w:rsidP="00754B0E">
      <w:pPr>
        <w:pStyle w:val="textik"/>
      </w:pPr>
      <w:r w:rsidRPr="00C82D97">
        <w:rPr>
          <w:b/>
          <w:bCs/>
        </w:rPr>
        <w:t>Kompetence komunikativní</w:t>
      </w:r>
    </w:p>
    <w:p w14:paraId="0E06A933" w14:textId="77777777"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14:paraId="3095CE03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úkoly, při kterých žáci mohou spolupracovat</w:t>
      </w:r>
    </w:p>
    <w:p w14:paraId="7E0D23AD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tomu, aby brali ohled na druhé</w:t>
      </w:r>
    </w:p>
    <w:p w14:paraId="591E94D7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 výstižné argumentaci</w:t>
      </w:r>
    </w:p>
    <w:p w14:paraId="0540D2A7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k využívání informačních a komunikačních prostředků</w:t>
      </w:r>
    </w:p>
    <w:p w14:paraId="22DDFC47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logickému uvažování a výstižnému vyjádření svých myšlenek</w:t>
      </w:r>
      <w:r>
        <w:t xml:space="preserve"> v </w:t>
      </w:r>
      <w:r w:rsidRPr="00C82D97">
        <w:t>podobě aktualit nebo zajímavostí s geografickou tematikou</w:t>
      </w:r>
    </w:p>
    <w:p w14:paraId="3923FEB1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formou diskuse na dané téma vede žáky</w:t>
      </w:r>
      <w:r>
        <w:t xml:space="preserve"> ke schopnosti jasně a logicky </w:t>
      </w:r>
      <w:r w:rsidRPr="00C82D97">
        <w:t>formulovat svůj názor, vhodně argumentovat, vyslechnout názory ostatních a</w:t>
      </w:r>
      <w:r>
        <w:t xml:space="preserve"> </w:t>
      </w:r>
      <w:r w:rsidRPr="00C82D97">
        <w:t>vést dialog</w:t>
      </w:r>
    </w:p>
    <w:p w14:paraId="34EEB068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lastRenderedPageBreak/>
        <w:t xml:space="preserve">hodnotí projev a vystupování žáka v rámci diskusí a zkoušení </w:t>
      </w:r>
    </w:p>
    <w:p w14:paraId="43F25308" w14:textId="77777777" w:rsidR="00754B0E" w:rsidRPr="00C82D97" w:rsidRDefault="00754B0E" w:rsidP="00754B0E">
      <w:pPr>
        <w:pStyle w:val="textik"/>
      </w:pPr>
    </w:p>
    <w:p w14:paraId="42683E29" w14:textId="77777777" w:rsidR="00754B0E" w:rsidRPr="00C82D97" w:rsidRDefault="00754B0E" w:rsidP="00754B0E">
      <w:pPr>
        <w:pStyle w:val="textik"/>
      </w:pPr>
      <w:r w:rsidRPr="00C82D97">
        <w:rPr>
          <w:b/>
          <w:bCs/>
        </w:rPr>
        <w:t>Kompetence sociální a personální</w:t>
      </w:r>
    </w:p>
    <w:p w14:paraId="34258615" w14:textId="77777777" w:rsidR="00754B0E" w:rsidRPr="00C82D97" w:rsidRDefault="00754B0E" w:rsidP="00754B0E">
      <w:pPr>
        <w:pStyle w:val="textik"/>
      </w:pPr>
      <w:r w:rsidRPr="00C82D97">
        <w:t>Učitel</w:t>
      </w:r>
      <w:r w:rsidR="002D39CE">
        <w:t>:</w:t>
      </w:r>
    </w:p>
    <w:p w14:paraId="1E95AFA5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podílí se na utváření příjemné atmosféry v týmu</w:t>
      </w:r>
    </w:p>
    <w:p w14:paraId="6F800283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vyžaduje dodržování pravidel slušného chování</w:t>
      </w:r>
    </w:p>
    <w:p w14:paraId="1CED56ED" w14:textId="77777777"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dodává žákům sebedůvěru</w:t>
      </w:r>
    </w:p>
    <w:p w14:paraId="582C74F9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vede žáky k dodržování pravidel bezpečnosti a ochrany zdraví</w:t>
      </w:r>
      <w:r w:rsidR="00767038">
        <w:t xml:space="preserve"> zejména</w:t>
      </w:r>
      <w:r w:rsidRPr="00C82D97">
        <w:t xml:space="preserve"> p</w:t>
      </w:r>
      <w:r w:rsidR="00767038">
        <w:t>ři</w:t>
      </w:r>
      <w:r w:rsidRPr="00C82D97">
        <w:t xml:space="preserve"> práci s výpočetní technikou</w:t>
      </w:r>
    </w:p>
    <w:p w14:paraId="3C905B1C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vybízí žáky ke sledování aktuálního dění ve světě</w:t>
      </w:r>
    </w:p>
    <w:p w14:paraId="0904152C" w14:textId="77777777"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zadává projekty nebo problémové úkoly, při jejich zpracování se žáci učí</w:t>
      </w:r>
      <w:r>
        <w:t xml:space="preserve"> </w:t>
      </w:r>
      <w:r w:rsidRPr="00C82D97">
        <w:t>samostatnosti i spolupráci</w:t>
      </w:r>
    </w:p>
    <w:p w14:paraId="7CACDDD9" w14:textId="77777777" w:rsidR="00754B0E" w:rsidRPr="00C82D97" w:rsidRDefault="00754B0E" w:rsidP="00754B0E">
      <w:pPr>
        <w:pStyle w:val="odrkatext"/>
        <w:tabs>
          <w:tab w:val="clear" w:pos="681"/>
        </w:tabs>
        <w:ind w:left="454" w:firstLine="0"/>
      </w:pPr>
    </w:p>
    <w:p w14:paraId="0EC7B5C3" w14:textId="77777777" w:rsidR="00754B0E" w:rsidRPr="00C82D97" w:rsidRDefault="00754B0E" w:rsidP="00754B0E">
      <w:pPr>
        <w:pStyle w:val="textik"/>
      </w:pPr>
      <w:r w:rsidRPr="00C82D97">
        <w:rPr>
          <w:b/>
          <w:bCs/>
        </w:rPr>
        <w:t>Kompetence občanské</w:t>
      </w:r>
    </w:p>
    <w:p w14:paraId="1E94AAEC" w14:textId="77777777"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14:paraId="486DD23C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posiluje národní hrdost tím, že připomíná naše tradice, kulturní i historické dědictví</w:t>
      </w:r>
    </w:p>
    <w:p w14:paraId="382731F9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motivuje žáky k prozkoumávání názorů a pohledů lišících se od jejich vlastních</w:t>
      </w:r>
    </w:p>
    <w:p w14:paraId="52B4DFB1" w14:textId="77777777" w:rsidR="00754B0E" w:rsidRPr="00C82D97" w:rsidRDefault="00767038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vede žáky k rozhodnosti a pohotovosti v situacích obecného ohrožení (záplavy, vichřice,</w:t>
      </w:r>
      <w:r w:rsidRPr="00C82D97">
        <w:t xml:space="preserve"> </w:t>
      </w:r>
      <w:proofErr w:type="gramStart"/>
      <w:r w:rsidR="00754B0E" w:rsidRPr="00C82D97">
        <w:t>tsunami,</w:t>
      </w:r>
      <w:proofErr w:type="gramEnd"/>
      <w:r w:rsidR="00754B0E" w:rsidRPr="00C82D97">
        <w:t xml:space="preserve"> </w:t>
      </w:r>
      <w:r>
        <w:t>apod.</w:t>
      </w:r>
      <w:r w:rsidR="00754B0E" w:rsidRPr="00C82D97">
        <w:t>)</w:t>
      </w:r>
    </w:p>
    <w:p w14:paraId="7FF67904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organizuje geografické exkurze, přednášky a besedy</w:t>
      </w:r>
    </w:p>
    <w:p w14:paraId="2D8D87FD" w14:textId="77777777" w:rsidR="00754B0E" w:rsidRPr="00E3014E" w:rsidRDefault="00754B0E" w:rsidP="00E3014E">
      <w:pPr>
        <w:pStyle w:val="odrkatext"/>
        <w:tabs>
          <w:tab w:val="clear" w:pos="681"/>
        </w:tabs>
        <w:ind w:firstLine="0"/>
      </w:pPr>
    </w:p>
    <w:p w14:paraId="29A6C05D" w14:textId="77777777" w:rsidR="00754B0E" w:rsidRPr="00C82D97" w:rsidRDefault="00754B0E" w:rsidP="00754B0E">
      <w:pPr>
        <w:pStyle w:val="textik"/>
        <w:rPr>
          <w:b/>
          <w:bCs/>
        </w:rPr>
      </w:pPr>
      <w:r w:rsidRPr="00C82D97">
        <w:rPr>
          <w:b/>
          <w:bCs/>
        </w:rPr>
        <w:t>Kompetence k podnikavosti</w:t>
      </w:r>
    </w:p>
    <w:p w14:paraId="7D2E8640" w14:textId="77777777" w:rsidR="00754B0E" w:rsidRPr="00C82D97" w:rsidRDefault="00754B0E" w:rsidP="00754B0E">
      <w:pPr>
        <w:pStyle w:val="textik"/>
      </w:pPr>
      <w:r w:rsidRPr="00C82D97">
        <w:t>Učitel</w:t>
      </w:r>
      <w:r>
        <w:t>:</w:t>
      </w:r>
    </w:p>
    <w:p w14:paraId="7CE1369D" w14:textId="77777777" w:rsidR="00754B0E" w:rsidRDefault="00DD1346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>
        <w:t>vkládá do jednotlivých te</w:t>
      </w:r>
      <w:r w:rsidR="00754B0E" w:rsidRPr="00C82D97">
        <w:t xml:space="preserve">matických celků myšlenky na uplatnění žáků na trhu práce </w:t>
      </w:r>
    </w:p>
    <w:p w14:paraId="66F91E7E" w14:textId="77777777" w:rsidR="00754B0E" w:rsidRPr="00C82D97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při geografických exkurzích vede žáky k průvodcovské činnosti</w:t>
      </w:r>
    </w:p>
    <w:p w14:paraId="7E13B28B" w14:textId="77777777" w:rsidR="00754B0E" w:rsidRDefault="00754B0E" w:rsidP="00E3014E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C82D97">
        <w:t>zapojuje studenty do školních i mimoškolních projektů</w:t>
      </w:r>
      <w:r w:rsidR="00DD1346">
        <w:t>,</w:t>
      </w:r>
      <w:r w:rsidRPr="00C82D97">
        <w:t xml:space="preserve"> poskytuje informace o</w:t>
      </w:r>
      <w:r w:rsidR="00DD1346">
        <w:t> </w:t>
      </w:r>
      <w:r w:rsidRPr="00C82D97">
        <w:t>jejich dosažitelnosti a tvorbě</w:t>
      </w:r>
    </w:p>
    <w:p w14:paraId="4BE3B4A8" w14:textId="77777777" w:rsidR="00582346" w:rsidRPr="00582346" w:rsidRDefault="00582346" w:rsidP="00582346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582346">
        <w:rPr>
          <w:rFonts w:ascii="Book Antiqua" w:eastAsia="Book Antiqua" w:hAnsi="Book Antiqua" w:cs="Book Antiqua"/>
          <w:b/>
          <w:color w:val="000000"/>
        </w:rPr>
        <w:t>Kompetence</w:t>
      </w:r>
      <w:r w:rsidRPr="00582346">
        <w:rPr>
          <w:rFonts w:ascii="Book Antiqua" w:eastAsia="Book Antiqua" w:hAnsi="Book Antiqua" w:cs="Book Antiqua"/>
          <w:b/>
        </w:rPr>
        <w:t xml:space="preserve"> digitální</w:t>
      </w:r>
    </w:p>
    <w:p w14:paraId="79967C53" w14:textId="77777777" w:rsidR="00582346" w:rsidRPr="00582346" w:rsidRDefault="00582346" w:rsidP="00582346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582346">
        <w:rPr>
          <w:rFonts w:ascii="Book Antiqua" w:eastAsia="Book Antiqua" w:hAnsi="Book Antiqua" w:cs="Book Antiqua"/>
        </w:rPr>
        <w:t xml:space="preserve">Učitel vede </w:t>
      </w:r>
      <w:r w:rsidRPr="00582346">
        <w:rPr>
          <w:rFonts w:ascii="Book Antiqua" w:eastAsia="Book Antiqua" w:hAnsi="Book Antiqua" w:cs="Book Antiqua"/>
          <w:color w:val="000000"/>
        </w:rPr>
        <w:t>žáka</w:t>
      </w:r>
      <w:r w:rsidRPr="00582346">
        <w:rPr>
          <w:rFonts w:ascii="Book Antiqua" w:eastAsia="Book Antiqua" w:hAnsi="Book Antiqua" w:cs="Book Antiqua"/>
        </w:rPr>
        <w:t xml:space="preserve"> tak, že žák:</w:t>
      </w:r>
    </w:p>
    <w:p w14:paraId="1D2C808E" w14:textId="77777777" w:rsidR="00582346" w:rsidRPr="00582346" w:rsidRDefault="00582346" w:rsidP="00582346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582346"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4F4C7990" w14:textId="77777777" w:rsidR="00582346" w:rsidRPr="00582346" w:rsidRDefault="00582346" w:rsidP="00582346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582346"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43E06912" w14:textId="77777777" w:rsidR="00582346" w:rsidRPr="00582346" w:rsidRDefault="00582346" w:rsidP="00582346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582346">
        <w:lastRenderedPageBreak/>
        <w:t>vytváří, vylepšuje a propojuje digitální obsah v různých formátech; vyjadřuje se za pomoci digitálních prostředků;</w:t>
      </w:r>
    </w:p>
    <w:p w14:paraId="132BB6A0" w14:textId="77777777" w:rsidR="00582346" w:rsidRPr="00582346" w:rsidRDefault="00582346" w:rsidP="00582346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582346">
        <w:t>navrhuje prostřednictvím digitálních technologií taková řešení, která mu pomohou vylepšit postupy či technologie; dokáže poradit s technickými problémy;</w:t>
      </w:r>
    </w:p>
    <w:p w14:paraId="0F09DEDC" w14:textId="77777777" w:rsidR="00582346" w:rsidRPr="00582346" w:rsidRDefault="00582346" w:rsidP="00582346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582346">
        <w:t>vyrovnává se s proměnlivostí digitálních technologií a posuzuje, jak vývoj technologií ovlivňuje různé aspekty života jedince a společnosti a životní prostředí, zvažuje rizika a přínosy;</w:t>
      </w:r>
    </w:p>
    <w:p w14:paraId="08B76362" w14:textId="77777777" w:rsidR="00582346" w:rsidRPr="00582346" w:rsidRDefault="00582346" w:rsidP="00582346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582346">
        <w:t>předchází situacím ohrožujícím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7E6C68AF" w14:textId="77777777" w:rsidR="00582346" w:rsidRPr="00582346" w:rsidRDefault="00582346" w:rsidP="00582346">
      <w:pPr>
        <w:pStyle w:val="odrkatext"/>
        <w:numPr>
          <w:ilvl w:val="0"/>
          <w:numId w:val="3"/>
        </w:numPr>
        <w:tabs>
          <w:tab w:val="clear" w:pos="340"/>
          <w:tab w:val="num" w:pos="681"/>
        </w:tabs>
        <w:ind w:left="681"/>
      </w:pPr>
      <w:r w:rsidRPr="00582346"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2724662C" w14:textId="77777777" w:rsidR="00582346" w:rsidRPr="00C82D97" w:rsidRDefault="00582346" w:rsidP="00582346">
      <w:pPr>
        <w:pStyle w:val="odrkatext"/>
        <w:tabs>
          <w:tab w:val="clear" w:pos="681"/>
        </w:tabs>
        <w:ind w:firstLine="0"/>
      </w:pPr>
    </w:p>
    <w:p w14:paraId="54B5787A" w14:textId="77777777" w:rsidR="00754B0E" w:rsidRDefault="00754B0E">
      <w:pPr>
        <w:autoSpaceDE w:val="0"/>
        <w:autoSpaceDN w:val="0"/>
        <w:adjustRightInd w:val="0"/>
        <w:rPr>
          <w:b/>
          <w:bCs/>
        </w:rPr>
      </w:pPr>
    </w:p>
    <w:p w14:paraId="50DBD56F" w14:textId="77777777" w:rsidR="00EA3124" w:rsidRDefault="00EA3124" w:rsidP="00DD2A08">
      <w:pPr>
        <w:pStyle w:val="odrka"/>
        <w:numPr>
          <w:ilvl w:val="0"/>
          <w:numId w:val="0"/>
        </w:numPr>
        <w:ind w:left="113"/>
      </w:pPr>
    </w:p>
    <w:p w14:paraId="1C97D97F" w14:textId="77777777" w:rsidR="00EA3124" w:rsidRDefault="00EA3124" w:rsidP="00DD2A08">
      <w:pPr>
        <w:pStyle w:val="odrka"/>
        <w:sectPr w:rsidR="00EA3124" w:rsidSect="00582346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143"/>
          <w:cols w:space="708"/>
        </w:sectPr>
      </w:pPr>
    </w:p>
    <w:p w14:paraId="087F8C45" w14:textId="77777777" w:rsidR="00DD2A08" w:rsidRDefault="00DD2A08" w:rsidP="00DD2A08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D2A08" w14:paraId="29F0037D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2034F036" w14:textId="77777777" w:rsidR="00DD2A08" w:rsidRDefault="00DD2A08" w:rsidP="00AB47D9">
            <w:pPr>
              <w:pStyle w:val="kapitolkaosnovy"/>
              <w:tabs>
                <w:tab w:val="right" w:pos="14687"/>
              </w:tabs>
            </w:pPr>
            <w:r>
              <w:t>Zeměpis</w:t>
            </w:r>
            <w:r>
              <w:tab/>
              <w:t>1.</w:t>
            </w:r>
            <w:r w:rsidR="00754B0E">
              <w:t xml:space="preserve"> </w:t>
            </w:r>
            <w:r w:rsidR="00D57394">
              <w:t>ročník čtyřletého</w:t>
            </w:r>
            <w:r>
              <w:t xml:space="preserve"> gymnázia</w:t>
            </w:r>
          </w:p>
        </w:tc>
      </w:tr>
      <w:tr w:rsidR="00DD2A08" w14:paraId="1E64D8FC" w14:textId="77777777">
        <w:tc>
          <w:tcPr>
            <w:tcW w:w="5103" w:type="dxa"/>
            <w:vAlign w:val="center"/>
          </w:tcPr>
          <w:p w14:paraId="77C28AE7" w14:textId="77777777" w:rsidR="00875CD7" w:rsidRDefault="00875CD7" w:rsidP="00AB47D9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7D57BE78" w14:textId="77777777" w:rsidR="00DD2A08" w:rsidRDefault="00DD2A08" w:rsidP="00AB47D9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2A32F9DB" w14:textId="77777777" w:rsidR="00DD2A08" w:rsidRDefault="00DD2A08" w:rsidP="00AB47D9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00A80E92" w14:textId="77777777" w:rsidR="00875CD7" w:rsidRDefault="00875CD7" w:rsidP="00AB47D9">
            <w:pPr>
              <w:pStyle w:val="tabulkanadpis"/>
              <w:snapToGrid w:val="0"/>
            </w:pPr>
            <w:r>
              <w:t>Mezipředmětové vztahy,</w:t>
            </w:r>
          </w:p>
          <w:p w14:paraId="4A439981" w14:textId="77777777" w:rsidR="00DD2A08" w:rsidRDefault="00DD2A08" w:rsidP="00AB47D9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DD2A08" w14:paraId="290B876A" w14:textId="77777777">
        <w:tc>
          <w:tcPr>
            <w:tcW w:w="10206" w:type="dxa"/>
            <w:gridSpan w:val="2"/>
          </w:tcPr>
          <w:p w14:paraId="1DE508CD" w14:textId="77777777" w:rsidR="00DD2A08" w:rsidRDefault="00DD2A08" w:rsidP="00DD2A08">
            <w:pPr>
              <w:pStyle w:val="nadpisodrky"/>
              <w:jc w:val="center"/>
            </w:pPr>
            <w:r>
              <w:t>Úvod do geografie, Země jako vesmírné těleso</w:t>
            </w:r>
          </w:p>
        </w:tc>
        <w:tc>
          <w:tcPr>
            <w:tcW w:w="4678" w:type="dxa"/>
            <w:vMerge w:val="restart"/>
          </w:tcPr>
          <w:p w14:paraId="768F5E5C" w14:textId="77777777"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523F0F8" w14:textId="77777777"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7EE05C8A" w14:textId="77777777" w:rsidR="00DD2A08" w:rsidRPr="00A50300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004B237B" w14:textId="77777777"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875C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5D9CD736" w14:textId="77777777" w:rsidR="00DD2A08" w:rsidRPr="00A50300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ve skupině, rozhodování a řešení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 xml:space="preserve">problémů, </w:t>
            </w:r>
            <w:r>
              <w:rPr>
                <w:rFonts w:ascii="Book Antiqua" w:hAnsi="Book Antiqua"/>
                <w:sz w:val="20"/>
                <w:szCs w:val="20"/>
              </w:rPr>
              <w:t xml:space="preserve">ohleduplnost, disciplinovanost, </w:t>
            </w:r>
            <w:r w:rsidRPr="00A50300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64F90EEE" w14:textId="77777777"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41BEA04B" w14:textId="77777777"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14:paraId="4918434C" w14:textId="77777777" w:rsidR="00875CD7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010B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14:paraId="42DAA396" w14:textId="77777777"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58C27753" w14:textId="77777777" w:rsidR="00DD2A08" w:rsidRDefault="00DD2A08" w:rsidP="00DD2A0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C5286C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vlastníh</w:t>
            </w:r>
            <w:r>
              <w:rPr>
                <w:rFonts w:ascii="Book Antiqua" w:hAnsi="Book Antiqua"/>
                <w:sz w:val="20"/>
                <w:szCs w:val="20"/>
              </w:rPr>
              <w:t xml:space="preserve">o názoru, schopnost kompromisu, </w:t>
            </w:r>
            <w:r w:rsidRPr="00A50300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14:paraId="37689015" w14:textId="77777777" w:rsidR="00C5286C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16C42CE" w14:textId="77777777" w:rsidR="00C5286C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714BB61E" w14:textId="77777777" w:rsidR="00875CD7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14:paraId="0096A293" w14:textId="77777777" w:rsidR="00C5286C" w:rsidRPr="001D4BB5" w:rsidRDefault="00C5286C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14:paraId="2DE796AE" w14:textId="77777777" w:rsidR="00DD2A08" w:rsidRDefault="00C5286C" w:rsidP="005E534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14:paraId="288C4A4F" w14:textId="77777777" w:rsidR="005E5341" w:rsidRPr="005E5341" w:rsidRDefault="005E5341" w:rsidP="005E534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</w:tc>
      </w:tr>
      <w:tr w:rsidR="008759FA" w14:paraId="5E7A4694" w14:textId="77777777">
        <w:tc>
          <w:tcPr>
            <w:tcW w:w="5103" w:type="dxa"/>
          </w:tcPr>
          <w:p w14:paraId="3A56AD03" w14:textId="77777777" w:rsidR="008759FA" w:rsidRPr="00DD2A08" w:rsidRDefault="008759FA" w:rsidP="008759FA">
            <w:pPr>
              <w:pStyle w:val="odrka"/>
            </w:pPr>
            <w:r w:rsidRPr="00DD2A08">
              <w:t>vymezí objekt studia geografie</w:t>
            </w:r>
          </w:p>
          <w:p w14:paraId="2A381077" w14:textId="77777777" w:rsidR="008759FA" w:rsidRPr="00DD2A08" w:rsidRDefault="008759FA" w:rsidP="008759FA">
            <w:pPr>
              <w:pStyle w:val="odrka"/>
            </w:pPr>
            <w:r w:rsidRPr="00DD2A08">
              <w:t>rozdělí geografii jako vědu</w:t>
            </w:r>
          </w:p>
          <w:p w14:paraId="43DC6239" w14:textId="77777777" w:rsidR="008759FA" w:rsidRDefault="008759FA" w:rsidP="008759FA">
            <w:pPr>
              <w:pStyle w:val="odrka"/>
            </w:pPr>
            <w:r w:rsidRPr="00DD2A08">
              <w:t>zhodnotí význam geografie pro společnost</w:t>
            </w:r>
          </w:p>
          <w:p w14:paraId="78B0F900" w14:textId="77777777" w:rsidR="008759FA" w:rsidRPr="00DD2A08" w:rsidRDefault="008759FA" w:rsidP="008759FA">
            <w:pPr>
              <w:pStyle w:val="odrka"/>
            </w:pPr>
            <w:r w:rsidRPr="009A2BA2">
              <w:t>porovná postavení Země ve vesmíru a podstatné vlastnosti Země a ostatních těles sluneční soustavy</w:t>
            </w:r>
          </w:p>
        </w:tc>
        <w:tc>
          <w:tcPr>
            <w:tcW w:w="5103" w:type="dxa"/>
          </w:tcPr>
          <w:p w14:paraId="384D5C1A" w14:textId="77777777" w:rsidR="008759FA" w:rsidRPr="00DD2A08" w:rsidRDefault="008759FA" w:rsidP="008759FA">
            <w:pPr>
              <w:pStyle w:val="odrka"/>
            </w:pPr>
            <w:r w:rsidRPr="00DD2A08">
              <w:t>Země, příroda, člověk</w:t>
            </w:r>
          </w:p>
          <w:p w14:paraId="0AD328E4" w14:textId="77777777" w:rsidR="008759FA" w:rsidRDefault="008759FA" w:rsidP="008759FA">
            <w:pPr>
              <w:pStyle w:val="odrka"/>
            </w:pPr>
            <w:r w:rsidRPr="00DD2A08">
              <w:t>krajinná sféra, rozdělení a význam geografie</w:t>
            </w:r>
          </w:p>
          <w:p w14:paraId="61D46554" w14:textId="77777777" w:rsidR="008759FA" w:rsidRPr="00DD2A08" w:rsidRDefault="008759FA" w:rsidP="008759FA">
            <w:pPr>
              <w:pStyle w:val="odrka"/>
            </w:pPr>
            <w:r w:rsidRPr="00DD2A08">
              <w:t>postavení Země ve vesmíru, vývoj poznatků o Zemi</w:t>
            </w:r>
          </w:p>
          <w:p w14:paraId="2C4031B1" w14:textId="77777777" w:rsidR="008759FA" w:rsidRPr="00DD2A08" w:rsidRDefault="008759FA" w:rsidP="008759FA">
            <w:pPr>
              <w:pStyle w:val="odrka"/>
            </w:pPr>
            <w:r w:rsidRPr="00DD2A08">
              <w:t>tvar a velikost Země</w:t>
            </w:r>
          </w:p>
          <w:p w14:paraId="35BF158A" w14:textId="77777777" w:rsidR="008759FA" w:rsidRPr="00DD2A08" w:rsidRDefault="008759FA" w:rsidP="008759FA">
            <w:pPr>
              <w:pStyle w:val="odrka"/>
            </w:pPr>
            <w:r w:rsidRPr="00DD2A08">
              <w:t>pohyby Země a jejich důsledky</w:t>
            </w:r>
          </w:p>
        </w:tc>
        <w:tc>
          <w:tcPr>
            <w:tcW w:w="4678" w:type="dxa"/>
            <w:vMerge/>
          </w:tcPr>
          <w:p w14:paraId="7EAA187C" w14:textId="77777777"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759FA" w14:paraId="1DAFAF96" w14:textId="77777777">
        <w:tc>
          <w:tcPr>
            <w:tcW w:w="10206" w:type="dxa"/>
            <w:gridSpan w:val="2"/>
          </w:tcPr>
          <w:p w14:paraId="13F28D96" w14:textId="77777777" w:rsidR="008759FA" w:rsidRPr="00DD2A08" w:rsidRDefault="008759FA" w:rsidP="008759FA">
            <w:pPr>
              <w:pStyle w:val="nadpisodrky"/>
              <w:jc w:val="center"/>
            </w:pPr>
            <w:r>
              <w:t>Kartografie</w:t>
            </w:r>
          </w:p>
        </w:tc>
        <w:tc>
          <w:tcPr>
            <w:tcW w:w="4678" w:type="dxa"/>
            <w:vMerge/>
          </w:tcPr>
          <w:p w14:paraId="5B2E6398" w14:textId="77777777"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DD2A08" w14:paraId="03A906A6" w14:textId="77777777">
        <w:tc>
          <w:tcPr>
            <w:tcW w:w="5103" w:type="dxa"/>
          </w:tcPr>
          <w:p w14:paraId="77EFE082" w14:textId="77777777" w:rsidR="008759FA" w:rsidRPr="008759FA" w:rsidRDefault="008759FA" w:rsidP="008759FA">
            <w:pPr>
              <w:pStyle w:val="odrka"/>
            </w:pPr>
            <w:r w:rsidRPr="008759FA">
              <w:t>používá dostupné kartografické produkty a další geografické zdroje dat a informací v tištěné i elektronické podobě pro řešení geografických problémů</w:t>
            </w:r>
          </w:p>
          <w:p w14:paraId="4884E552" w14:textId="77777777" w:rsidR="008759FA" w:rsidRPr="008759FA" w:rsidRDefault="008759FA" w:rsidP="008759FA">
            <w:pPr>
              <w:pStyle w:val="odrka"/>
            </w:pPr>
            <w:r w:rsidRPr="008759FA">
              <w:t>orientuje se s pomocí map v krajině</w:t>
            </w:r>
          </w:p>
          <w:p w14:paraId="2D5E4BA3" w14:textId="77777777" w:rsidR="008759FA" w:rsidRPr="008759FA" w:rsidRDefault="008759FA" w:rsidP="008759FA">
            <w:pPr>
              <w:pStyle w:val="odrka"/>
            </w:pPr>
            <w:r w:rsidRPr="008759FA">
              <w:t>používá s porozuměním vybranou geografickou, topografickou a kartografickou terminologii</w:t>
            </w:r>
          </w:p>
          <w:p w14:paraId="158885AF" w14:textId="77777777" w:rsidR="008759FA" w:rsidRPr="008759FA" w:rsidRDefault="008759FA" w:rsidP="008759FA">
            <w:pPr>
              <w:pStyle w:val="odrka"/>
            </w:pPr>
            <w:r w:rsidRPr="008759FA">
              <w:t>vytváří a využívá vlastní mentální schémata a mentální mapy pro orientaci v konkrétním území</w:t>
            </w:r>
          </w:p>
          <w:p w14:paraId="317D3968" w14:textId="77777777" w:rsidR="00DD2A08" w:rsidRDefault="008759FA" w:rsidP="008759FA">
            <w:pPr>
              <w:pStyle w:val="odrka"/>
            </w:pPr>
            <w:r w:rsidRPr="008759FA">
              <w:t>čte, interpretuje a sestavuje jednoduché grafy a tabulky, analyzuje a interpretuje číselné geografické údaje</w:t>
            </w:r>
          </w:p>
        </w:tc>
        <w:tc>
          <w:tcPr>
            <w:tcW w:w="5103" w:type="dxa"/>
          </w:tcPr>
          <w:p w14:paraId="2C10126A" w14:textId="77777777" w:rsidR="008759FA" w:rsidRPr="009A2BA2" w:rsidRDefault="008759FA" w:rsidP="008759FA">
            <w:pPr>
              <w:pStyle w:val="odrka"/>
            </w:pPr>
            <w:r>
              <w:t>g</w:t>
            </w:r>
            <w:r w:rsidRPr="009A2BA2">
              <w:t>eografická podstata map</w:t>
            </w:r>
          </w:p>
          <w:p w14:paraId="7F9F38DB" w14:textId="77777777" w:rsidR="008759FA" w:rsidRPr="009A2BA2" w:rsidRDefault="008759FA" w:rsidP="008759FA">
            <w:pPr>
              <w:pStyle w:val="odrka"/>
            </w:pPr>
            <w:r>
              <w:t>o</w:t>
            </w:r>
            <w:r w:rsidRPr="009A2BA2">
              <w:t>bsah map</w:t>
            </w:r>
          </w:p>
          <w:p w14:paraId="1A552D49" w14:textId="77777777" w:rsidR="008759FA" w:rsidRPr="009A2BA2" w:rsidRDefault="008759FA" w:rsidP="008759FA">
            <w:pPr>
              <w:pStyle w:val="odrka"/>
            </w:pPr>
            <w:r>
              <w:t>m</w:t>
            </w:r>
            <w:r w:rsidRPr="009A2BA2">
              <w:t>apování a současné mapy</w:t>
            </w:r>
          </w:p>
          <w:p w14:paraId="50B70995" w14:textId="77777777" w:rsidR="008759FA" w:rsidRPr="009A2BA2" w:rsidRDefault="008759FA" w:rsidP="008759FA">
            <w:pPr>
              <w:pStyle w:val="odrka"/>
            </w:pPr>
            <w:r w:rsidRPr="009A2BA2">
              <w:t>DPZ,</w:t>
            </w:r>
            <w:r>
              <w:t xml:space="preserve"> </w:t>
            </w:r>
            <w:r w:rsidRPr="009A2BA2">
              <w:t>GIS, GPS</w:t>
            </w:r>
          </w:p>
          <w:p w14:paraId="18F77E96" w14:textId="77777777" w:rsidR="00DD2A08" w:rsidRDefault="008759FA" w:rsidP="00875CD7">
            <w:pPr>
              <w:pStyle w:val="odrka"/>
            </w:pPr>
            <w:r>
              <w:t>p</w:t>
            </w:r>
            <w:r w:rsidRPr="009A2BA2">
              <w:t>ráce s mapou velkého měřítka</w:t>
            </w:r>
          </w:p>
        </w:tc>
        <w:tc>
          <w:tcPr>
            <w:tcW w:w="4678" w:type="dxa"/>
            <w:vMerge/>
          </w:tcPr>
          <w:p w14:paraId="69BFF1B8" w14:textId="77777777" w:rsidR="00DD2A08" w:rsidRDefault="00DD2A08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759FA" w14:paraId="12AB26F1" w14:textId="77777777">
        <w:tc>
          <w:tcPr>
            <w:tcW w:w="10206" w:type="dxa"/>
            <w:gridSpan w:val="2"/>
          </w:tcPr>
          <w:p w14:paraId="0670C9E0" w14:textId="77777777" w:rsidR="008759FA" w:rsidRDefault="008759FA" w:rsidP="008759FA">
            <w:pPr>
              <w:pStyle w:val="nadpisodrky"/>
              <w:jc w:val="center"/>
            </w:pPr>
            <w:proofErr w:type="spellStart"/>
            <w:r>
              <w:lastRenderedPageBreak/>
              <w:t>Fyzickogeografická</w:t>
            </w:r>
            <w:proofErr w:type="spellEnd"/>
            <w:r>
              <w:t xml:space="preserve"> sféra</w:t>
            </w:r>
          </w:p>
        </w:tc>
        <w:tc>
          <w:tcPr>
            <w:tcW w:w="4678" w:type="dxa"/>
            <w:vMerge w:val="restart"/>
          </w:tcPr>
          <w:p w14:paraId="2FFD595D" w14:textId="77777777"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14:paraId="255A0719" w14:textId="77777777" w:rsidR="008759FA" w:rsidRPr="001D4BB5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14:paraId="09CF1A69" w14:textId="77777777"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14:paraId="6934D6D4" w14:textId="77777777" w:rsidR="008759FA" w:rsidRPr="00A50300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(voda jako základní podmínka života,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lidské aktivity a problémy se znečištěním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vody,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nebezpečí kyselých dešťů 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souvislosti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s oxidy síry a dusíku)</w:t>
            </w:r>
          </w:p>
          <w:p w14:paraId="2B22750F" w14:textId="77777777"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14:paraId="63F18575" w14:textId="77777777" w:rsidR="008759FA" w:rsidRPr="00A50300" w:rsidRDefault="0073043F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globální problémy Země, lidské aktivity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a</w:t>
            </w:r>
            <w:r w:rsidR="00DD1346">
              <w:rPr>
                <w:rFonts w:ascii="Book Antiqua" w:hAnsi="Book Antiqua"/>
                <w:sz w:val="20"/>
                <w:szCs w:val="20"/>
              </w:rPr>
              <w:t> 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problémy životního prostředí,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8759FA" w:rsidRPr="00A50300">
              <w:rPr>
                <w:rFonts w:ascii="Book Antiqua" w:hAnsi="Book Antiqua"/>
                <w:sz w:val="20"/>
                <w:szCs w:val="20"/>
              </w:rPr>
              <w:t>ekologické problémy)</w:t>
            </w:r>
          </w:p>
          <w:p w14:paraId="4399BE82" w14:textId="77777777"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7C2E555E" w14:textId="77777777"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188DF6AE" w14:textId="77777777"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14:paraId="193D2AAF" w14:textId="77777777" w:rsidR="008759FA" w:rsidRPr="00A50300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50300">
              <w:rPr>
                <w:rFonts w:ascii="Book Antiqua" w:hAnsi="Book Antiqua"/>
                <w:sz w:val="20"/>
                <w:szCs w:val="20"/>
              </w:rPr>
              <w:t>(využ</w:t>
            </w:r>
            <w:r>
              <w:rPr>
                <w:rFonts w:ascii="Book Antiqua" w:hAnsi="Book Antiqua"/>
                <w:sz w:val="20"/>
                <w:szCs w:val="20"/>
              </w:rPr>
              <w:t xml:space="preserve">ití </w:t>
            </w:r>
            <w:r w:rsidRPr="00A50300">
              <w:rPr>
                <w:rFonts w:ascii="Book Antiqua" w:hAnsi="Book Antiqua"/>
                <w:sz w:val="20"/>
                <w:szCs w:val="20"/>
              </w:rPr>
              <w:t>médii pro získávání informací,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kritické myšlení, příprava vlastních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A50300">
              <w:rPr>
                <w:rFonts w:ascii="Book Antiqua" w:hAnsi="Book Antiqua"/>
                <w:sz w:val="20"/>
                <w:szCs w:val="20"/>
              </w:rPr>
              <w:t>materiálů, tematické nástěnky)</w:t>
            </w:r>
          </w:p>
          <w:p w14:paraId="5A9B3B43" w14:textId="77777777"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14:paraId="103D6251" w14:textId="77777777"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bCs/>
                <w:sz w:val="20"/>
                <w:szCs w:val="20"/>
              </w:rPr>
              <w:t>MA –</w:t>
            </w:r>
            <w:r w:rsidR="00E3014E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>geometrie v rovině a prostoru, úhel, úhlové jednotky</w:t>
            </w:r>
            <w:r>
              <w:rPr>
                <w:rFonts w:ascii="Book Antiqua" w:hAnsi="Book Antiqua"/>
                <w:b/>
                <w:bCs/>
                <w:sz w:val="20"/>
                <w:szCs w:val="20"/>
              </w:rPr>
              <w:t>,</w:t>
            </w:r>
            <w:r>
              <w:rPr>
                <w:rFonts w:ascii="Book Antiqua" w:hAnsi="Book Antiqua"/>
                <w:bCs/>
                <w:sz w:val="20"/>
                <w:szCs w:val="20"/>
              </w:rPr>
              <w:t xml:space="preserve"> měřítko, převody jednotek, práce s daty</w:t>
            </w:r>
          </w:p>
          <w:p w14:paraId="1DF18343" w14:textId="77777777"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 xml:space="preserve"> – Keplerovy zákony, pohyb těles</w:t>
            </w:r>
            <w:r>
              <w:rPr>
                <w:rFonts w:ascii="Book Antiqua" w:hAnsi="Book Antiqua"/>
                <w:bCs/>
                <w:sz w:val="20"/>
                <w:szCs w:val="20"/>
              </w:rPr>
              <w:t>,</w:t>
            </w:r>
            <w:r>
              <w:rPr>
                <w:rFonts w:ascii="Book Antiqua" w:hAnsi="Book Antiqua"/>
                <w:sz w:val="20"/>
                <w:szCs w:val="20"/>
              </w:rPr>
              <w:t xml:space="preserve"> fyzikální děje v atmosféře</w:t>
            </w:r>
          </w:p>
          <w:p w14:paraId="55455FE7" w14:textId="77777777" w:rsidR="008759FA" w:rsidRDefault="008759FA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CH</w:t>
            </w:r>
            <w:r w:rsidRPr="001E4644">
              <w:rPr>
                <w:rFonts w:ascii="Book Antiqua" w:hAnsi="Book Antiqua"/>
                <w:bCs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chemické vlastnosti atmosféry, chemické vlastnosti půd, vodstvo</w:t>
            </w:r>
          </w:p>
          <w:p w14:paraId="617D1475" w14:textId="77777777" w:rsidR="008759FA" w:rsidRDefault="00DD1346" w:rsidP="00C528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="0073043F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 </w:t>
            </w:r>
            <w:r w:rsidR="0073043F">
              <w:rPr>
                <w:rFonts w:ascii="Book Antiqua" w:hAnsi="Book Antiqua"/>
                <w:bCs/>
                <w:sz w:val="20"/>
                <w:szCs w:val="20"/>
              </w:rPr>
              <w:t xml:space="preserve">– 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st</w:t>
            </w:r>
            <w:r w:rsidR="0073043F">
              <w:rPr>
                <w:rFonts w:ascii="Book Antiqua" w:hAnsi="Book Antiqua"/>
                <w:bCs/>
                <w:sz w:val="20"/>
                <w:szCs w:val="20"/>
              </w:rPr>
              <w:t xml:space="preserve">arověké a středověké představy 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o vesmíru a</w:t>
            </w:r>
            <w:r>
              <w:rPr>
                <w:rFonts w:ascii="Book Antiqua" w:hAnsi="Book Antiqua"/>
                <w:bCs/>
                <w:sz w:val="20"/>
                <w:szCs w:val="20"/>
              </w:rPr>
              <w:t> </w:t>
            </w:r>
            <w:r w:rsidR="008759FA" w:rsidRPr="001E4644">
              <w:rPr>
                <w:rFonts w:ascii="Book Antiqua" w:hAnsi="Book Antiqua"/>
                <w:bCs/>
                <w:sz w:val="20"/>
                <w:szCs w:val="20"/>
              </w:rPr>
              <w:t>sluneční soustavě</w:t>
            </w:r>
          </w:p>
          <w:p w14:paraId="1686A9CB" w14:textId="77777777" w:rsidR="008759FA" w:rsidRDefault="008759FA" w:rsidP="00C5286C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1E4644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vznik života,</w:t>
            </w:r>
            <w:r w:rsidRPr="008920EC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půdy, voda, ekosystémy, biomy, ochrana biosféry</w:t>
            </w:r>
          </w:p>
          <w:p w14:paraId="472C89B1" w14:textId="77777777"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SV </w:t>
            </w:r>
            <w:r w:rsidRPr="008759FA">
              <w:rPr>
                <w:rFonts w:ascii="Book Antiqua" w:hAnsi="Book Antiqua"/>
                <w:sz w:val="20"/>
                <w:szCs w:val="20"/>
              </w:rPr>
              <w:t>– globalizace</w:t>
            </w:r>
          </w:p>
        </w:tc>
      </w:tr>
      <w:tr w:rsidR="008759FA" w14:paraId="5A960AD8" w14:textId="77777777">
        <w:tc>
          <w:tcPr>
            <w:tcW w:w="5103" w:type="dxa"/>
          </w:tcPr>
          <w:p w14:paraId="4B01A4A5" w14:textId="77777777" w:rsidR="008759FA" w:rsidRPr="008759FA" w:rsidRDefault="008759FA" w:rsidP="008759FA">
            <w:pPr>
              <w:pStyle w:val="odrka"/>
            </w:pPr>
            <w:r w:rsidRPr="008759FA">
              <w:t>objasní základní principy členění zemského povrchu</w:t>
            </w:r>
          </w:p>
          <w:p w14:paraId="19163785" w14:textId="77777777" w:rsidR="008759FA" w:rsidRPr="008759FA" w:rsidRDefault="008759FA" w:rsidP="008759FA">
            <w:pPr>
              <w:pStyle w:val="odrka"/>
            </w:pPr>
            <w:r w:rsidRPr="008759FA">
              <w:t xml:space="preserve">rozliší složky a prvky </w:t>
            </w:r>
            <w:proofErr w:type="spellStart"/>
            <w:r w:rsidRPr="008759FA">
              <w:t>fyzickogeografické</w:t>
            </w:r>
            <w:proofErr w:type="spellEnd"/>
            <w:r w:rsidRPr="008759FA">
              <w:t xml:space="preserve"> sféry a rozpozná vztahy mezi nimi</w:t>
            </w:r>
          </w:p>
          <w:p w14:paraId="045C9A2C" w14:textId="77777777" w:rsidR="008759FA" w:rsidRPr="008759FA" w:rsidRDefault="008759FA" w:rsidP="008759FA">
            <w:pPr>
              <w:pStyle w:val="odrka"/>
            </w:pPr>
            <w:r w:rsidRPr="008759FA">
              <w:t>porovná složení a strukturu zemských sfér</w:t>
            </w:r>
          </w:p>
          <w:p w14:paraId="6F934DF1" w14:textId="77777777" w:rsidR="008759FA" w:rsidRPr="008759FA" w:rsidRDefault="008759FA" w:rsidP="008759FA">
            <w:pPr>
              <w:pStyle w:val="odrka"/>
            </w:pPr>
            <w:r w:rsidRPr="008759FA">
              <w:t>porovná na příkladech mechanismy působení endogenních a exogenních procesů a jejich vliv na utváření zemského povrchu a na život lidí analyzuje energetickou bilanci Země a příčiny vnitřních a vnějších geologických procesů</w:t>
            </w:r>
          </w:p>
          <w:p w14:paraId="01220D17" w14:textId="77777777" w:rsidR="008759FA" w:rsidRDefault="008759FA" w:rsidP="008759FA">
            <w:pPr>
              <w:pStyle w:val="odrka"/>
            </w:pPr>
            <w:r w:rsidRPr="008759FA">
              <w:t>analyzuje různé druhy poruch v</w:t>
            </w:r>
            <w:r w:rsidR="00FA4F75">
              <w:t> </w:t>
            </w:r>
            <w:r w:rsidRPr="008759FA">
              <w:t>litosféře</w:t>
            </w:r>
          </w:p>
          <w:p w14:paraId="125CEC9F" w14:textId="77777777" w:rsidR="00FA4F75" w:rsidRPr="008759FA" w:rsidRDefault="00FA4F75" w:rsidP="008759FA">
            <w:pPr>
              <w:pStyle w:val="odrka"/>
            </w:pPr>
            <w:r>
              <w:t>určí fyzikální vlastnosti nerostů</w:t>
            </w:r>
          </w:p>
          <w:p w14:paraId="11EE4B42" w14:textId="77777777" w:rsidR="008759FA" w:rsidRPr="008759FA" w:rsidRDefault="008759FA" w:rsidP="008759FA">
            <w:pPr>
              <w:pStyle w:val="odrka"/>
            </w:pPr>
            <w:r w:rsidRPr="008759FA">
              <w:t>rozliší běžné typy magmatických hornin s využitím petrografického klíče</w:t>
            </w:r>
          </w:p>
          <w:p w14:paraId="7DC9EA7E" w14:textId="77777777" w:rsidR="008759FA" w:rsidRPr="008759FA" w:rsidRDefault="008759FA" w:rsidP="008759FA">
            <w:pPr>
              <w:pStyle w:val="odrka"/>
            </w:pPr>
            <w:r w:rsidRPr="008759FA">
              <w:t>určí nerostné složení a rozpozná strukturu u běžných sedimentárních hornin</w:t>
            </w:r>
          </w:p>
          <w:p w14:paraId="4635DF38" w14:textId="77777777" w:rsidR="008759FA" w:rsidRPr="008759FA" w:rsidRDefault="008759FA" w:rsidP="008759FA">
            <w:pPr>
              <w:pStyle w:val="odrka"/>
            </w:pPr>
            <w:r w:rsidRPr="008759FA">
              <w:t xml:space="preserve">rozpozná složení a strukturu běžných metamorfovaných hornin </w:t>
            </w:r>
          </w:p>
          <w:p w14:paraId="1BC137BF" w14:textId="77777777" w:rsidR="008759FA" w:rsidRPr="008759FA" w:rsidRDefault="008759FA" w:rsidP="008759FA">
            <w:pPr>
              <w:pStyle w:val="odrka"/>
            </w:pPr>
            <w:r w:rsidRPr="008759FA">
              <w:t>objasní mechanismy globální cirkulace atmosféry a její důsledky pro vytváření klimatických pásů</w:t>
            </w:r>
          </w:p>
          <w:p w14:paraId="5E844A0A" w14:textId="77777777" w:rsidR="008759FA" w:rsidRPr="008759FA" w:rsidRDefault="008759FA" w:rsidP="008759FA">
            <w:pPr>
              <w:pStyle w:val="odrka"/>
            </w:pPr>
            <w:r w:rsidRPr="008759FA">
              <w:t xml:space="preserve">analyzuje energetickou bilanci Země a příčiny vnitřních a vnějších geologických procesů </w:t>
            </w:r>
          </w:p>
          <w:p w14:paraId="14194F8E" w14:textId="77777777" w:rsidR="008759FA" w:rsidRPr="008759FA" w:rsidRDefault="008759FA" w:rsidP="008759FA">
            <w:pPr>
              <w:pStyle w:val="odrka"/>
            </w:pPr>
            <w:r w:rsidRPr="008759FA">
              <w:t>objasní velký a malý oběh vody</w:t>
            </w:r>
          </w:p>
          <w:p w14:paraId="2A0DBFF9" w14:textId="77777777" w:rsidR="008759FA" w:rsidRPr="008759FA" w:rsidRDefault="008759FA" w:rsidP="008759FA">
            <w:pPr>
              <w:pStyle w:val="odrka"/>
            </w:pPr>
            <w:r w:rsidRPr="008759FA">
              <w:t>rozliší jednotlivé slož</w:t>
            </w:r>
            <w:r w:rsidR="00875CD7">
              <w:t>ky hydrosféry a jejich funkci v </w:t>
            </w:r>
            <w:r w:rsidRPr="008759FA">
              <w:t>krajině</w:t>
            </w:r>
          </w:p>
          <w:p w14:paraId="6C8A6E93" w14:textId="77777777" w:rsidR="008759FA" w:rsidRPr="008759FA" w:rsidRDefault="008759FA" w:rsidP="008759FA">
            <w:pPr>
              <w:pStyle w:val="odrka"/>
            </w:pPr>
            <w:r w:rsidRPr="008759FA">
              <w:t>zhodnotí využitelnost různých druhů vod a navrhne možné způsoby efektivního hospodaření vodou v příslušném regionu</w:t>
            </w:r>
          </w:p>
          <w:p w14:paraId="15C0E34F" w14:textId="77777777" w:rsidR="008759FA" w:rsidRPr="008759FA" w:rsidRDefault="00E3014E" w:rsidP="008759FA">
            <w:pPr>
              <w:pStyle w:val="odrka"/>
            </w:pPr>
            <w:r>
              <w:t>určuje</w:t>
            </w:r>
            <w:r w:rsidR="008759FA" w:rsidRPr="008759FA">
              <w:t xml:space="preserve"> základní vlastnosti vzorku půdního profilu rozlišuje základní typy půd</w:t>
            </w:r>
          </w:p>
          <w:p w14:paraId="23DD0260" w14:textId="77777777" w:rsidR="008759FA" w:rsidRPr="008759FA" w:rsidRDefault="008759FA" w:rsidP="0073043F">
            <w:pPr>
              <w:pStyle w:val="odrka"/>
              <w:keepNext/>
              <w:keepLines/>
              <w:widowControl/>
            </w:pPr>
            <w:r w:rsidRPr="008759FA">
              <w:lastRenderedPageBreak/>
              <w:t>navrhne využití a způsob efektivního hospodaření s</w:t>
            </w:r>
            <w:r w:rsidR="0073043F">
              <w:t> </w:t>
            </w:r>
            <w:r w:rsidRPr="008759FA">
              <w:t>půdou v daném regionu</w:t>
            </w:r>
          </w:p>
          <w:p w14:paraId="70B0EAF3" w14:textId="77777777" w:rsidR="008759FA" w:rsidRPr="008759FA" w:rsidRDefault="008759FA" w:rsidP="008759FA">
            <w:pPr>
              <w:pStyle w:val="odrka"/>
            </w:pPr>
            <w:r w:rsidRPr="008759FA">
              <w:t>rozliší hlavní biomy světa</w:t>
            </w:r>
          </w:p>
          <w:p w14:paraId="4E325075" w14:textId="77777777" w:rsidR="008759FA" w:rsidRDefault="008759FA" w:rsidP="008759FA">
            <w:pPr>
              <w:pStyle w:val="odrka"/>
            </w:pPr>
            <w:r w:rsidRPr="008759FA">
              <w:t>charakterizuje hlavní biomy světa</w:t>
            </w:r>
          </w:p>
        </w:tc>
        <w:tc>
          <w:tcPr>
            <w:tcW w:w="5103" w:type="dxa"/>
          </w:tcPr>
          <w:p w14:paraId="7B456CCC" w14:textId="77777777" w:rsidR="008759FA" w:rsidRPr="008759FA" w:rsidRDefault="008759FA" w:rsidP="008759FA">
            <w:pPr>
              <w:pStyle w:val="odrka"/>
            </w:pPr>
            <w:r w:rsidRPr="008759FA">
              <w:lastRenderedPageBreak/>
              <w:t>členění zemského povrchu</w:t>
            </w:r>
          </w:p>
          <w:p w14:paraId="316BB536" w14:textId="77777777" w:rsidR="008759FA" w:rsidRPr="008759FA" w:rsidRDefault="008759FA" w:rsidP="008759FA">
            <w:pPr>
              <w:pStyle w:val="odrka"/>
            </w:pPr>
            <w:r w:rsidRPr="008759FA">
              <w:t>zonalita</w:t>
            </w:r>
          </w:p>
          <w:p w14:paraId="0C13B010" w14:textId="77777777" w:rsidR="008759FA" w:rsidRPr="008759FA" w:rsidRDefault="008759FA" w:rsidP="008759FA">
            <w:pPr>
              <w:pStyle w:val="odrka"/>
            </w:pPr>
            <w:proofErr w:type="spellStart"/>
            <w:r w:rsidRPr="008759FA">
              <w:t>azonální</w:t>
            </w:r>
            <w:proofErr w:type="spellEnd"/>
            <w:r w:rsidRPr="008759FA">
              <w:t xml:space="preserve"> jevy</w:t>
            </w:r>
          </w:p>
          <w:p w14:paraId="6A560850" w14:textId="77777777" w:rsidR="008759FA" w:rsidRPr="008759FA" w:rsidRDefault="008759FA" w:rsidP="008759FA">
            <w:pPr>
              <w:pStyle w:val="odrka"/>
            </w:pPr>
            <w:r w:rsidRPr="008759FA">
              <w:t>litosféra</w:t>
            </w:r>
          </w:p>
          <w:p w14:paraId="0189CF3D" w14:textId="77777777" w:rsidR="008759FA" w:rsidRPr="008759FA" w:rsidRDefault="008759FA" w:rsidP="008759FA">
            <w:pPr>
              <w:pStyle w:val="odrka"/>
            </w:pPr>
            <w:r w:rsidRPr="008759FA">
              <w:t>složení a struktura Země</w:t>
            </w:r>
          </w:p>
          <w:p w14:paraId="1EE01966" w14:textId="77777777" w:rsidR="008759FA" w:rsidRPr="008759FA" w:rsidRDefault="008759FA" w:rsidP="008759FA">
            <w:pPr>
              <w:pStyle w:val="odrka"/>
            </w:pPr>
            <w:r w:rsidRPr="008759FA">
              <w:t>zemské sféry</w:t>
            </w:r>
          </w:p>
          <w:p w14:paraId="163B276A" w14:textId="77777777" w:rsidR="008759FA" w:rsidRPr="008759FA" w:rsidRDefault="008759FA" w:rsidP="008759FA">
            <w:pPr>
              <w:pStyle w:val="odrka"/>
            </w:pPr>
            <w:r w:rsidRPr="008759FA">
              <w:t>endogenní procesy</w:t>
            </w:r>
          </w:p>
          <w:p w14:paraId="7663C5D0" w14:textId="77777777" w:rsidR="008759FA" w:rsidRPr="008759FA" w:rsidRDefault="008759FA" w:rsidP="008759FA">
            <w:pPr>
              <w:pStyle w:val="odrka"/>
            </w:pPr>
            <w:r w:rsidRPr="008759FA">
              <w:t>desková tektonika</w:t>
            </w:r>
          </w:p>
          <w:p w14:paraId="6CA8BCE0" w14:textId="77777777" w:rsidR="008759FA" w:rsidRPr="008759FA" w:rsidRDefault="008759FA" w:rsidP="008759FA">
            <w:pPr>
              <w:pStyle w:val="odrka"/>
            </w:pPr>
            <w:r w:rsidRPr="008759FA">
              <w:t>exogenní procesy</w:t>
            </w:r>
          </w:p>
          <w:p w14:paraId="2062CCCC" w14:textId="77777777" w:rsidR="008759FA" w:rsidRDefault="008759FA" w:rsidP="008759FA">
            <w:pPr>
              <w:pStyle w:val="odrka"/>
            </w:pPr>
            <w:r w:rsidRPr="008759FA">
              <w:t>základní tvary zemského povrchu</w:t>
            </w:r>
          </w:p>
          <w:p w14:paraId="0957657C" w14:textId="77777777" w:rsidR="00FA4F75" w:rsidRPr="008759FA" w:rsidRDefault="00FA4F75" w:rsidP="008759FA">
            <w:pPr>
              <w:pStyle w:val="odrka"/>
            </w:pPr>
            <w:r>
              <w:t>nerosty, jejich rozdělení, vlastnosti</w:t>
            </w:r>
          </w:p>
          <w:p w14:paraId="78DD0270" w14:textId="77777777" w:rsidR="00FA4F75" w:rsidRPr="008759FA" w:rsidRDefault="008759FA" w:rsidP="00FA4F75">
            <w:pPr>
              <w:pStyle w:val="odrka"/>
            </w:pPr>
            <w:r w:rsidRPr="008759FA">
              <w:t>magmatické horniny</w:t>
            </w:r>
            <w:r w:rsidR="00FA4F75">
              <w:t xml:space="preserve">, </w:t>
            </w:r>
            <w:r w:rsidRPr="008759FA">
              <w:t>sedimentární horniny</w:t>
            </w:r>
            <w:r w:rsidR="00FA4F75">
              <w:t xml:space="preserve">, </w:t>
            </w:r>
            <w:r w:rsidRPr="008759FA">
              <w:t>metamorfované horniny</w:t>
            </w:r>
          </w:p>
          <w:p w14:paraId="51B36BF6" w14:textId="77777777" w:rsidR="008759FA" w:rsidRPr="008759FA" w:rsidRDefault="008759FA" w:rsidP="008759FA">
            <w:pPr>
              <w:pStyle w:val="odrka"/>
            </w:pPr>
            <w:r w:rsidRPr="008759FA">
              <w:t>atmosféra</w:t>
            </w:r>
          </w:p>
          <w:p w14:paraId="6B419E25" w14:textId="77777777" w:rsidR="008759FA" w:rsidRPr="008759FA" w:rsidRDefault="008759FA" w:rsidP="008759FA">
            <w:pPr>
              <w:pStyle w:val="odrka"/>
            </w:pPr>
            <w:r w:rsidRPr="008759FA">
              <w:t>složení a struktura atmosféry</w:t>
            </w:r>
          </w:p>
          <w:p w14:paraId="4F5CF337" w14:textId="77777777" w:rsidR="008759FA" w:rsidRPr="008759FA" w:rsidRDefault="008759FA" w:rsidP="008759FA">
            <w:pPr>
              <w:pStyle w:val="odrka"/>
            </w:pPr>
            <w:r w:rsidRPr="008759FA">
              <w:t>všeobecná cirkulace atmosféry</w:t>
            </w:r>
          </w:p>
          <w:p w14:paraId="3BEB75E6" w14:textId="77777777" w:rsidR="008759FA" w:rsidRPr="008759FA" w:rsidRDefault="008759FA" w:rsidP="008759FA">
            <w:pPr>
              <w:pStyle w:val="odrka"/>
            </w:pPr>
            <w:r w:rsidRPr="008759FA">
              <w:t>počasí a podnebí</w:t>
            </w:r>
          </w:p>
          <w:p w14:paraId="5316C821" w14:textId="77777777" w:rsidR="008759FA" w:rsidRPr="008759FA" w:rsidRDefault="008759FA" w:rsidP="008759FA">
            <w:pPr>
              <w:pStyle w:val="odrka"/>
            </w:pPr>
            <w:r w:rsidRPr="008759FA">
              <w:t>podnebné pásy</w:t>
            </w:r>
          </w:p>
          <w:p w14:paraId="2C087015" w14:textId="77777777" w:rsidR="008759FA" w:rsidRPr="008759FA" w:rsidRDefault="008759FA" w:rsidP="008759FA">
            <w:pPr>
              <w:pStyle w:val="odrka"/>
            </w:pPr>
            <w:r w:rsidRPr="008759FA">
              <w:t>skleníkový efekt</w:t>
            </w:r>
          </w:p>
          <w:p w14:paraId="5AC0A427" w14:textId="77777777" w:rsidR="008759FA" w:rsidRPr="008759FA" w:rsidRDefault="008759FA" w:rsidP="008759FA">
            <w:pPr>
              <w:pStyle w:val="odrka"/>
            </w:pPr>
            <w:r w:rsidRPr="008759FA">
              <w:t>ozonová díra</w:t>
            </w:r>
          </w:p>
          <w:p w14:paraId="2B6653CC" w14:textId="77777777" w:rsidR="008759FA" w:rsidRPr="008759FA" w:rsidRDefault="008759FA" w:rsidP="008759FA">
            <w:pPr>
              <w:pStyle w:val="odrka"/>
            </w:pPr>
            <w:r w:rsidRPr="008759FA">
              <w:t>hydrosféra</w:t>
            </w:r>
          </w:p>
          <w:p w14:paraId="0FA9749B" w14:textId="77777777" w:rsidR="008759FA" w:rsidRPr="008759FA" w:rsidRDefault="008759FA" w:rsidP="008759FA">
            <w:pPr>
              <w:pStyle w:val="odrka"/>
            </w:pPr>
            <w:r w:rsidRPr="008759FA">
              <w:t>rozdělení a charakteristika vodstva na Zemi (povrchová, podpovrchová, atmosférická voda)</w:t>
            </w:r>
          </w:p>
          <w:p w14:paraId="72EB1A53" w14:textId="77777777" w:rsidR="008759FA" w:rsidRPr="008759FA" w:rsidRDefault="008759FA" w:rsidP="008759FA">
            <w:pPr>
              <w:pStyle w:val="odrka"/>
            </w:pPr>
            <w:r w:rsidRPr="008759FA">
              <w:t>světový oceán</w:t>
            </w:r>
          </w:p>
          <w:p w14:paraId="405DCEF3" w14:textId="77777777" w:rsidR="008759FA" w:rsidRPr="008759FA" w:rsidRDefault="008759FA" w:rsidP="008759FA">
            <w:pPr>
              <w:pStyle w:val="odrka"/>
            </w:pPr>
            <w:r w:rsidRPr="008759FA">
              <w:t>vodstvo pevnin</w:t>
            </w:r>
          </w:p>
          <w:p w14:paraId="69D91039" w14:textId="77777777" w:rsidR="008759FA" w:rsidRPr="008759FA" w:rsidRDefault="008759FA" w:rsidP="008759FA">
            <w:pPr>
              <w:pStyle w:val="odrka"/>
            </w:pPr>
            <w:r w:rsidRPr="008759FA">
              <w:t>základní hydrologické charakteristiky</w:t>
            </w:r>
          </w:p>
          <w:p w14:paraId="475053A4" w14:textId="77777777" w:rsidR="008759FA" w:rsidRPr="008759FA" w:rsidRDefault="008759FA" w:rsidP="008759FA">
            <w:pPr>
              <w:pStyle w:val="odrka"/>
            </w:pPr>
            <w:r w:rsidRPr="008759FA">
              <w:t>pohyb a význam vody v krajině</w:t>
            </w:r>
          </w:p>
          <w:p w14:paraId="6FA59ADC" w14:textId="77777777" w:rsidR="008759FA" w:rsidRPr="008759FA" w:rsidRDefault="008759FA" w:rsidP="008759FA">
            <w:pPr>
              <w:pStyle w:val="odrka"/>
            </w:pPr>
            <w:r w:rsidRPr="008759FA">
              <w:t>vliv lidské společnosti na hydrosféru</w:t>
            </w:r>
          </w:p>
          <w:p w14:paraId="3F32D36C" w14:textId="77777777" w:rsidR="008759FA" w:rsidRPr="008759FA" w:rsidRDefault="008759FA" w:rsidP="008759FA">
            <w:pPr>
              <w:pStyle w:val="odrka"/>
            </w:pPr>
            <w:r w:rsidRPr="008759FA">
              <w:t>pedosféra</w:t>
            </w:r>
          </w:p>
          <w:p w14:paraId="1BE5A67C" w14:textId="77777777" w:rsidR="008759FA" w:rsidRPr="008759FA" w:rsidRDefault="008759FA" w:rsidP="008759FA">
            <w:pPr>
              <w:pStyle w:val="odrka"/>
            </w:pPr>
            <w:r w:rsidRPr="008759FA">
              <w:lastRenderedPageBreak/>
              <w:t>půdotvorní činitelé</w:t>
            </w:r>
          </w:p>
          <w:p w14:paraId="5430AB21" w14:textId="77777777" w:rsidR="008759FA" w:rsidRPr="008759FA" w:rsidRDefault="008759FA" w:rsidP="008759FA">
            <w:pPr>
              <w:pStyle w:val="odrka"/>
            </w:pPr>
            <w:r w:rsidRPr="008759FA">
              <w:t>složení a stavba půd</w:t>
            </w:r>
          </w:p>
          <w:p w14:paraId="6A21E0C9" w14:textId="77777777" w:rsidR="008759FA" w:rsidRPr="008759FA" w:rsidRDefault="008759FA" w:rsidP="008759FA">
            <w:pPr>
              <w:pStyle w:val="odrka"/>
            </w:pPr>
            <w:r w:rsidRPr="008759FA">
              <w:t>půdní profil</w:t>
            </w:r>
          </w:p>
          <w:p w14:paraId="30B96A05" w14:textId="77777777" w:rsidR="008759FA" w:rsidRPr="008759FA" w:rsidRDefault="008759FA" w:rsidP="008759FA">
            <w:pPr>
              <w:pStyle w:val="odrka"/>
            </w:pPr>
            <w:r w:rsidRPr="008759FA">
              <w:t>typy a druhy půd</w:t>
            </w:r>
          </w:p>
          <w:p w14:paraId="542503FA" w14:textId="77777777" w:rsidR="008759FA" w:rsidRPr="008759FA" w:rsidRDefault="008759FA" w:rsidP="008759FA">
            <w:pPr>
              <w:pStyle w:val="odrka"/>
            </w:pPr>
            <w:r w:rsidRPr="008759FA">
              <w:t>rozšíření půd na Zemi</w:t>
            </w:r>
          </w:p>
          <w:p w14:paraId="2B167692" w14:textId="77777777" w:rsidR="008759FA" w:rsidRPr="008759FA" w:rsidRDefault="008759FA" w:rsidP="008759FA">
            <w:pPr>
              <w:pStyle w:val="odrka"/>
            </w:pPr>
            <w:r w:rsidRPr="008759FA">
              <w:t>biosféra</w:t>
            </w:r>
          </w:p>
          <w:p w14:paraId="17CF9655" w14:textId="77777777" w:rsidR="008759FA" w:rsidRPr="008759FA" w:rsidRDefault="008759FA" w:rsidP="008759FA">
            <w:pPr>
              <w:pStyle w:val="odrka"/>
            </w:pPr>
            <w:r w:rsidRPr="008759FA">
              <w:t xml:space="preserve">zonalita a </w:t>
            </w:r>
            <w:proofErr w:type="spellStart"/>
            <w:r w:rsidRPr="008759FA">
              <w:t>azonalita</w:t>
            </w:r>
            <w:proofErr w:type="spellEnd"/>
          </w:p>
          <w:p w14:paraId="11C705CF" w14:textId="77777777" w:rsidR="008759FA" w:rsidRPr="008759FA" w:rsidRDefault="008759FA" w:rsidP="008759FA">
            <w:pPr>
              <w:pStyle w:val="odrka"/>
            </w:pPr>
            <w:r w:rsidRPr="008759FA">
              <w:t>hlavní biomy a jejich charakteristika</w:t>
            </w:r>
          </w:p>
          <w:p w14:paraId="1B36A241" w14:textId="77777777" w:rsidR="008759FA" w:rsidRDefault="008759FA" w:rsidP="008759FA">
            <w:pPr>
              <w:pStyle w:val="odrka"/>
            </w:pPr>
            <w:r w:rsidRPr="008759FA">
              <w:t>přírodní zóny</w:t>
            </w:r>
          </w:p>
        </w:tc>
        <w:tc>
          <w:tcPr>
            <w:tcW w:w="4678" w:type="dxa"/>
            <w:vMerge/>
          </w:tcPr>
          <w:p w14:paraId="19FB591A" w14:textId="77777777" w:rsidR="008759FA" w:rsidRDefault="008759FA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92AD67C" w14:textId="77777777" w:rsidR="006F0C85" w:rsidRPr="00754B0E" w:rsidRDefault="00DD2A08" w:rsidP="00754B0E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F0C85" w14:paraId="5F902F7A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0B7340F8" w14:textId="77777777" w:rsidR="006F0C85" w:rsidRDefault="006F0C85" w:rsidP="00AB47D9">
            <w:pPr>
              <w:pStyle w:val="kapitolkaosnovy"/>
              <w:tabs>
                <w:tab w:val="right" w:pos="14687"/>
              </w:tabs>
            </w:pPr>
            <w:r>
              <w:lastRenderedPageBreak/>
              <w:t>Zeměpis</w:t>
            </w:r>
            <w:r>
              <w:tab/>
              <w:t>2.</w:t>
            </w:r>
            <w:r w:rsidR="00754B0E">
              <w:t xml:space="preserve"> </w:t>
            </w:r>
            <w:r w:rsidR="00D57394">
              <w:t>ročník čtyřletého</w:t>
            </w:r>
            <w:r>
              <w:t xml:space="preserve"> gymnázia</w:t>
            </w:r>
          </w:p>
        </w:tc>
      </w:tr>
      <w:tr w:rsidR="006F0C85" w14:paraId="3625F07F" w14:textId="77777777">
        <w:tc>
          <w:tcPr>
            <w:tcW w:w="5103" w:type="dxa"/>
            <w:vAlign w:val="center"/>
          </w:tcPr>
          <w:p w14:paraId="397A3CCE" w14:textId="77777777" w:rsidR="0073043F" w:rsidRDefault="0073043F" w:rsidP="00AB47D9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17B6A61" w14:textId="77777777" w:rsidR="006F0C85" w:rsidRDefault="006F0C85" w:rsidP="00AB47D9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16ACBFEA" w14:textId="77777777" w:rsidR="006F0C85" w:rsidRDefault="006F0C85" w:rsidP="00AB47D9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7C4B4214" w14:textId="77777777" w:rsidR="0073043F" w:rsidRDefault="0073043F" w:rsidP="00AB47D9">
            <w:pPr>
              <w:pStyle w:val="tabulkanadpis"/>
              <w:snapToGrid w:val="0"/>
            </w:pPr>
            <w:r>
              <w:t>Mezipředmětové vztahy,</w:t>
            </w:r>
          </w:p>
          <w:p w14:paraId="6E3303CE" w14:textId="77777777" w:rsidR="006F0C85" w:rsidRDefault="006F0C85" w:rsidP="00AB47D9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6F0C85" w14:paraId="0ECE28B7" w14:textId="77777777">
        <w:tc>
          <w:tcPr>
            <w:tcW w:w="10206" w:type="dxa"/>
            <w:gridSpan w:val="2"/>
          </w:tcPr>
          <w:p w14:paraId="6887F8F3" w14:textId="77777777" w:rsidR="006F0C85" w:rsidRDefault="006F0C85" w:rsidP="006F0C85">
            <w:pPr>
              <w:pStyle w:val="nadpisodrky"/>
              <w:jc w:val="center"/>
            </w:pPr>
            <w:r>
              <w:t>Mimoevropské regiony</w:t>
            </w:r>
          </w:p>
        </w:tc>
        <w:tc>
          <w:tcPr>
            <w:tcW w:w="4678" w:type="dxa"/>
            <w:vMerge w:val="restart"/>
          </w:tcPr>
          <w:p w14:paraId="436660B0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499814AE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6A5E41C2" w14:textId="77777777"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3D0D948E" w14:textId="77777777"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4D08E6B3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69873612" w14:textId="77777777"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0332309A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14:paraId="377F322D" w14:textId="77777777"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14:paraId="25B4C4F7" w14:textId="77777777" w:rsidR="0073043F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14:paraId="22F4EF54" w14:textId="77777777"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298E3AD1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0731A79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6ACB76C9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14:paraId="1A98ED44" w14:textId="77777777"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14:paraId="77D30112" w14:textId="77777777" w:rsidR="006F0C85" w:rsidRPr="001D4BB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14:paraId="74DD18A8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14:paraId="6107CE74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 w:rsidR="0073043F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</w:p>
          <w:p w14:paraId="038827DD" w14:textId="77777777" w:rsidR="007843F0" w:rsidRDefault="007843F0" w:rsidP="007843F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14:paraId="196DF618" w14:textId="77777777" w:rsidR="007843F0" w:rsidRDefault="007843F0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14:paraId="2A86C206" w14:textId="77777777" w:rsidR="005B7135" w:rsidRDefault="005B713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0C85" w14:paraId="5D8F5CD6" w14:textId="77777777">
        <w:tc>
          <w:tcPr>
            <w:tcW w:w="5103" w:type="dxa"/>
          </w:tcPr>
          <w:p w14:paraId="15FCA15E" w14:textId="77777777" w:rsidR="006F0C85" w:rsidRPr="006F0C85" w:rsidRDefault="006F0C85" w:rsidP="006F0C85">
            <w:pPr>
              <w:pStyle w:val="odrka"/>
            </w:pPr>
            <w:r w:rsidRPr="006F0C85">
              <w:t xml:space="preserve">rozlišuje na konkrétních územních příkladech mikroregionální, regionální, státní, </w:t>
            </w:r>
            <w:proofErr w:type="spellStart"/>
            <w:r w:rsidRPr="006F0C85">
              <w:t>makroregionální</w:t>
            </w:r>
            <w:proofErr w:type="spellEnd"/>
            <w:r w:rsidRPr="006F0C85">
              <w:t xml:space="preserve"> a globální geografickou dimenzi</w:t>
            </w:r>
          </w:p>
          <w:p w14:paraId="17C73F0F" w14:textId="77777777" w:rsidR="006F0C85" w:rsidRPr="006F0C85" w:rsidRDefault="006F0C85" w:rsidP="006F0C85">
            <w:pPr>
              <w:pStyle w:val="odrka"/>
            </w:pPr>
            <w:r w:rsidRPr="006F0C85">
              <w:t>lokalizuje na mapách</w:t>
            </w:r>
          </w:p>
          <w:p w14:paraId="51CAE6DC" w14:textId="77777777" w:rsidR="006F0C85" w:rsidRDefault="006F0C85" w:rsidP="006F0C85">
            <w:pPr>
              <w:pStyle w:val="odrka"/>
            </w:pPr>
            <w:r w:rsidRPr="006F0C85">
              <w:t>makroregiony světa, vymezí jejich hranice, zhodnotí jejich přírodní, kulturní, politické a hospodářské poměry a jednotlivé makroregiony vzájemně porovná</w:t>
            </w:r>
          </w:p>
        </w:tc>
        <w:tc>
          <w:tcPr>
            <w:tcW w:w="5103" w:type="dxa"/>
          </w:tcPr>
          <w:p w14:paraId="7007598A" w14:textId="77777777" w:rsidR="006F0C85" w:rsidRPr="006F0C85" w:rsidRDefault="006F0C85" w:rsidP="006F0C85">
            <w:pPr>
              <w:pStyle w:val="odrka"/>
            </w:pPr>
            <w:r w:rsidRPr="006F0C85">
              <w:t>Afrika – severní, střední a jižní</w:t>
            </w:r>
          </w:p>
          <w:p w14:paraId="6502F83E" w14:textId="77777777" w:rsidR="006F0C85" w:rsidRPr="006F0C85" w:rsidRDefault="006F0C85" w:rsidP="006F0C85">
            <w:pPr>
              <w:pStyle w:val="odrka"/>
            </w:pPr>
            <w:r w:rsidRPr="006F0C85">
              <w:t>USA a Kanada</w:t>
            </w:r>
          </w:p>
          <w:p w14:paraId="3DFA5F21" w14:textId="77777777" w:rsidR="006F0C85" w:rsidRPr="006F0C85" w:rsidRDefault="006F0C85" w:rsidP="006F0C85">
            <w:pPr>
              <w:pStyle w:val="odrka"/>
            </w:pPr>
            <w:r w:rsidRPr="006F0C85">
              <w:t>Latinská Amerika</w:t>
            </w:r>
          </w:p>
          <w:p w14:paraId="49205173" w14:textId="77777777" w:rsidR="006F0C85" w:rsidRPr="006F0C85" w:rsidRDefault="006F0C85" w:rsidP="006F0C85">
            <w:pPr>
              <w:pStyle w:val="odrka"/>
            </w:pPr>
            <w:r w:rsidRPr="006F0C85">
              <w:t>Austrálie a Oceánie</w:t>
            </w:r>
          </w:p>
          <w:p w14:paraId="77E18828" w14:textId="77777777" w:rsidR="006F0C85" w:rsidRDefault="006F0C85" w:rsidP="006F0C85">
            <w:pPr>
              <w:pStyle w:val="odrka"/>
            </w:pPr>
            <w:r w:rsidRPr="006F0C85">
              <w:t>Asie</w:t>
            </w:r>
          </w:p>
        </w:tc>
        <w:tc>
          <w:tcPr>
            <w:tcW w:w="4678" w:type="dxa"/>
            <w:vMerge/>
          </w:tcPr>
          <w:p w14:paraId="22316F81" w14:textId="77777777" w:rsidR="006F0C85" w:rsidRDefault="006F0C85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0C85" w14:paraId="6236D9F3" w14:textId="77777777">
        <w:tc>
          <w:tcPr>
            <w:tcW w:w="5103" w:type="dxa"/>
          </w:tcPr>
          <w:p w14:paraId="5FE967B0" w14:textId="77777777" w:rsidR="006F0C85" w:rsidRDefault="006F0C85" w:rsidP="006F0C8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183BC500" w14:textId="77777777" w:rsidR="006F0C85" w:rsidRDefault="006F0C85" w:rsidP="006F0C8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14:paraId="4801405B" w14:textId="77777777"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14:paraId="730EB51A" w14:textId="77777777"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 w:rsidR="0073043F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662362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14:paraId="1646A2AE" w14:textId="77777777"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14:paraId="2EDBA6FB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BA1C6BF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14:paraId="485265E0" w14:textId="77777777" w:rsidR="006F0C85" w:rsidRPr="001D4BB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14:paraId="1C1B3013" w14:textId="77777777" w:rsidR="006F0C85" w:rsidRDefault="006F0C85" w:rsidP="006F0C8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14:paraId="5A0FF961" w14:textId="77777777"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14:paraId="31DEEC16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013C668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21AF6963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14:paraId="616ABA21" w14:textId="77777777" w:rsidR="006F0C85" w:rsidRPr="0091671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5673628C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14:paraId="2398778B" w14:textId="77777777" w:rsidR="006F0C85" w:rsidRPr="006831F4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lidské rasy</w:t>
            </w:r>
            <w:r w:rsidRPr="0056180B">
              <w:rPr>
                <w:rFonts w:ascii="Book Antiqua" w:hAnsi="Book Antiqua"/>
                <w:color w:val="00B050"/>
                <w:sz w:val="20"/>
                <w:szCs w:val="20"/>
              </w:rPr>
              <w:t xml:space="preserve">, </w:t>
            </w:r>
            <w:r w:rsidRPr="006831F4">
              <w:rPr>
                <w:rFonts w:ascii="Book Antiqua" w:hAnsi="Book Antiqua"/>
                <w:sz w:val="20"/>
                <w:szCs w:val="20"/>
              </w:rPr>
              <w:t>ochrana přírody a životního prostředí</w:t>
            </w:r>
          </w:p>
          <w:p w14:paraId="2B2ECB71" w14:textId="77777777" w:rsidR="006F0C85" w:rsidRPr="006831F4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072CB6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6831F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– vyhledávání informací a jejich zpracování (prezentace)</w:t>
            </w:r>
          </w:p>
          <w:p w14:paraId="3D3F6D84" w14:textId="77777777" w:rsidR="006F0C85" w:rsidRDefault="00754B0E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C</w:t>
            </w:r>
            <w:r w:rsidR="006F0C85" w:rsidRPr="006831F4"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="006F0C85">
              <w:rPr>
                <w:rFonts w:ascii="Book Antiqua" w:hAnsi="Book Antiqua"/>
                <w:sz w:val="20"/>
                <w:szCs w:val="20"/>
              </w:rPr>
              <w:t xml:space="preserve"> – průběžně</w:t>
            </w:r>
          </w:p>
          <w:p w14:paraId="45593506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průběžně,</w:t>
            </w:r>
            <w:r w:rsidRPr="0056180B">
              <w:rPr>
                <w:rFonts w:ascii="Book Antiqua" w:hAnsi="Book Antiqua"/>
                <w:color w:val="00B050"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objevy a dobývání, zámořské objevy, významní cestovatelé</w:t>
            </w:r>
          </w:p>
          <w:p w14:paraId="0A53F961" w14:textId="77777777" w:rsidR="006F0C85" w:rsidRDefault="006F0C85" w:rsidP="006F0C85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globalizační procesy, mezinárodní vztahy</w:t>
            </w:r>
          </w:p>
          <w:p w14:paraId="5292BBAE" w14:textId="77777777" w:rsidR="006F0C85" w:rsidRDefault="006F0C85" w:rsidP="00AB47D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831F4">
              <w:rPr>
                <w:rFonts w:ascii="Book Antiqua" w:hAnsi="Book Antiqua"/>
                <w:b/>
                <w:sz w:val="20"/>
                <w:szCs w:val="20"/>
              </w:rPr>
              <w:t>MA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 w:rsidRPr="006831F4">
              <w:rPr>
                <w:rFonts w:ascii="Book Antiqua" w:hAnsi="Book Antiqua"/>
                <w:sz w:val="20"/>
                <w:szCs w:val="20"/>
              </w:rPr>
              <w:t>práce se statistickým materiálem</w:t>
            </w:r>
          </w:p>
        </w:tc>
      </w:tr>
    </w:tbl>
    <w:p w14:paraId="6D543403" w14:textId="77777777" w:rsidR="006B3FDF" w:rsidRPr="007843F0" w:rsidRDefault="006F0C85" w:rsidP="007843F0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B3FDF" w14:paraId="3B87EA41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25C5724" w14:textId="77777777" w:rsidR="006B3FDF" w:rsidRDefault="00DD2A08" w:rsidP="00EA3124">
            <w:pPr>
              <w:pStyle w:val="kapitolkaosnovy"/>
              <w:tabs>
                <w:tab w:val="right" w:pos="14687"/>
              </w:tabs>
            </w:pPr>
            <w:r>
              <w:lastRenderedPageBreak/>
              <w:t>Země</w:t>
            </w:r>
            <w:r w:rsidR="006B3FDF">
              <w:t>pis</w:t>
            </w:r>
            <w:r w:rsidR="006B3FDF">
              <w:tab/>
              <w:t>3.</w:t>
            </w:r>
            <w:r w:rsidR="007843F0">
              <w:t xml:space="preserve"> </w:t>
            </w:r>
            <w:r w:rsidR="00D57394">
              <w:t xml:space="preserve">ročník čtyřletého </w:t>
            </w:r>
            <w:r w:rsidR="006B3FDF">
              <w:t>gymnázia</w:t>
            </w:r>
          </w:p>
        </w:tc>
      </w:tr>
      <w:tr w:rsidR="006B3FDF" w14:paraId="0475B5A7" w14:textId="77777777">
        <w:tc>
          <w:tcPr>
            <w:tcW w:w="5103" w:type="dxa"/>
            <w:vAlign w:val="center"/>
          </w:tcPr>
          <w:p w14:paraId="683281D9" w14:textId="77777777" w:rsidR="0073043F" w:rsidRDefault="0073043F" w:rsidP="00EA312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74AC518C" w14:textId="77777777" w:rsidR="006B3FDF" w:rsidRDefault="006B3FDF" w:rsidP="00EA312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11C16165" w14:textId="77777777" w:rsidR="006B3FDF" w:rsidRDefault="006B3FDF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42C22B25" w14:textId="77777777" w:rsidR="0073043F" w:rsidRDefault="0073043F" w:rsidP="0073043F">
            <w:pPr>
              <w:pStyle w:val="tabulkanadpis"/>
              <w:snapToGrid w:val="0"/>
            </w:pPr>
            <w:r>
              <w:t>Mezipředmětové vztahy,</w:t>
            </w:r>
          </w:p>
          <w:p w14:paraId="2DFE00E9" w14:textId="77777777" w:rsidR="006B3FDF" w:rsidRDefault="006B3FDF" w:rsidP="0073043F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62223D" w14:paraId="39A1E1DE" w14:textId="77777777">
        <w:tc>
          <w:tcPr>
            <w:tcW w:w="10206" w:type="dxa"/>
            <w:gridSpan w:val="2"/>
          </w:tcPr>
          <w:p w14:paraId="32C67454" w14:textId="77777777" w:rsidR="0062223D" w:rsidRDefault="0062223D" w:rsidP="0062223D">
            <w:pPr>
              <w:pStyle w:val="nadpisodrky"/>
              <w:jc w:val="center"/>
            </w:pPr>
            <w:r>
              <w:t>Evropa</w:t>
            </w:r>
          </w:p>
        </w:tc>
        <w:tc>
          <w:tcPr>
            <w:tcW w:w="4678" w:type="dxa"/>
            <w:vMerge w:val="restart"/>
          </w:tcPr>
          <w:p w14:paraId="026977E3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2328E9E0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73A108DF" w14:textId="77777777"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03DE4355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00C9D226" w14:textId="77777777"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598FAD1B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14:paraId="77F0D294" w14:textId="77777777"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14:paraId="6CCB610A" w14:textId="77777777" w:rsidR="000850E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14:paraId="51569E6A" w14:textId="77777777" w:rsidR="0062223D" w:rsidRPr="001D4BB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03082400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6A59BF28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1007535A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14:paraId="04156ACE" w14:textId="77777777" w:rsidR="0062223D" w:rsidRPr="00D14246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14:paraId="44AF22C6" w14:textId="77777777" w:rsidR="0062223D" w:rsidRPr="001D4BB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14:paraId="0DD5D9C7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14:paraId="60106495" w14:textId="77777777" w:rsidR="007843F0" w:rsidRPr="00322AE1" w:rsidRDefault="0062223D" w:rsidP="00322AE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 w:rsidR="00322AE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 w:rsidR="00322AE1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  <w:r w:rsidR="007843F0"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14:paraId="6FEF984B" w14:textId="77777777" w:rsidR="007843F0" w:rsidRDefault="007843F0" w:rsidP="007843F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14:paraId="55B2723A" w14:textId="77777777" w:rsidR="0062223D" w:rsidRDefault="007843F0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14:paraId="39D4F403" w14:textId="77777777" w:rsidR="005B7135" w:rsidRDefault="005B7135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 w14:paraId="3A7FAC4B" w14:textId="77777777">
        <w:tc>
          <w:tcPr>
            <w:tcW w:w="5103" w:type="dxa"/>
          </w:tcPr>
          <w:p w14:paraId="1262E621" w14:textId="77777777" w:rsidR="0062223D" w:rsidRPr="0062223D" w:rsidRDefault="0062223D" w:rsidP="0062223D">
            <w:pPr>
              <w:pStyle w:val="odrka"/>
            </w:pPr>
            <w:r w:rsidRPr="0062223D">
              <w:t xml:space="preserve">rozlišuje na konkrétních územních příkladech mikroregionální, regionální, státní, </w:t>
            </w:r>
            <w:proofErr w:type="spellStart"/>
            <w:r w:rsidRPr="0062223D">
              <w:t>makroregionální</w:t>
            </w:r>
            <w:proofErr w:type="spellEnd"/>
            <w:r w:rsidRPr="0062223D">
              <w:t xml:space="preserve"> a globální geografickou dimenzi</w:t>
            </w:r>
          </w:p>
          <w:p w14:paraId="772349B7" w14:textId="77777777" w:rsidR="0062223D" w:rsidRPr="0062223D" w:rsidRDefault="0062223D" w:rsidP="0062223D">
            <w:pPr>
              <w:pStyle w:val="odrka"/>
            </w:pPr>
            <w:r w:rsidRPr="0062223D">
              <w:t>zhodnotí polohu, přírodní a sociální poměry regionu střední Evropa</w:t>
            </w:r>
          </w:p>
          <w:p w14:paraId="1FCFE77F" w14:textId="77777777" w:rsidR="006B3FDF" w:rsidRDefault="0062223D" w:rsidP="0062223D">
            <w:pPr>
              <w:pStyle w:val="odrka"/>
            </w:pPr>
            <w:r w:rsidRPr="0062223D">
              <w:t xml:space="preserve"> lokalizuje hlavní rozvojová jádra a periferie</w:t>
            </w:r>
          </w:p>
          <w:p w14:paraId="05F0A9EA" w14:textId="77777777" w:rsidR="0062223D" w:rsidRPr="008C5F32" w:rsidRDefault="0062223D" w:rsidP="0062223D">
            <w:pPr>
              <w:pStyle w:val="odrka"/>
            </w:pPr>
            <w:r w:rsidRPr="008C5F32">
              <w:t xml:space="preserve">rozlišuje na konkrétních územních příkladech mikroregionální, regionální, státní, </w:t>
            </w:r>
            <w:proofErr w:type="spellStart"/>
            <w:r w:rsidRPr="008C5F32">
              <w:t>makroregionální</w:t>
            </w:r>
            <w:proofErr w:type="spellEnd"/>
            <w:r w:rsidRPr="008C5F32">
              <w:t xml:space="preserve"> a globální geografickou dimenzi</w:t>
            </w:r>
          </w:p>
          <w:p w14:paraId="7CB32103" w14:textId="77777777" w:rsidR="0062223D" w:rsidRPr="008C5F32" w:rsidRDefault="0062223D" w:rsidP="0062223D">
            <w:pPr>
              <w:pStyle w:val="odrka"/>
            </w:pPr>
            <w:r w:rsidRPr="008C5F32">
              <w:t>vymezí jednotlivé regiony Evropy</w:t>
            </w:r>
          </w:p>
          <w:p w14:paraId="7F067A54" w14:textId="77777777" w:rsidR="0062223D" w:rsidRPr="008C5F32" w:rsidRDefault="0062223D" w:rsidP="0062223D">
            <w:pPr>
              <w:pStyle w:val="odrka"/>
            </w:pPr>
            <w:r w:rsidRPr="008C5F32">
              <w:t>zhodnotí polohu, přírodní a sociální poměry evropských regionů</w:t>
            </w:r>
          </w:p>
          <w:p w14:paraId="368FEDAA" w14:textId="77777777" w:rsidR="0062223D" w:rsidRPr="0062223D" w:rsidRDefault="0062223D" w:rsidP="0062223D">
            <w:pPr>
              <w:pStyle w:val="odrka"/>
            </w:pPr>
            <w:r w:rsidRPr="0062223D">
              <w:t>lokalizuje hlavní rozvojová jádra a periferie evropských regionů</w:t>
            </w:r>
          </w:p>
          <w:p w14:paraId="4A9D640E" w14:textId="77777777" w:rsidR="0062223D" w:rsidRDefault="0062223D" w:rsidP="0062223D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13144A00" w14:textId="77777777" w:rsidR="0062223D" w:rsidRPr="00CC7209" w:rsidRDefault="0062223D" w:rsidP="0062223D">
            <w:pPr>
              <w:pStyle w:val="odrka"/>
            </w:pPr>
            <w:r>
              <w:t>p</w:t>
            </w:r>
            <w:r w:rsidRPr="00CC7209">
              <w:t>řírodní podmínky</w:t>
            </w:r>
          </w:p>
          <w:p w14:paraId="0C679E78" w14:textId="77777777" w:rsidR="0062223D" w:rsidRPr="00CC7209" w:rsidRDefault="0062223D" w:rsidP="0062223D">
            <w:pPr>
              <w:pStyle w:val="odrka"/>
            </w:pPr>
            <w:r>
              <w:t>h</w:t>
            </w:r>
            <w:r w:rsidRPr="00CC7209">
              <w:t>istorický, hospodářsko-politický vývoj</w:t>
            </w:r>
          </w:p>
          <w:p w14:paraId="7E372B78" w14:textId="77777777" w:rsidR="0062223D" w:rsidRPr="00CC7209" w:rsidRDefault="0062223D" w:rsidP="0062223D">
            <w:pPr>
              <w:pStyle w:val="odrka"/>
            </w:pPr>
            <w:r>
              <w:t>o</w:t>
            </w:r>
            <w:r w:rsidRPr="00CC7209">
              <w:t>byvatelstvo</w:t>
            </w:r>
          </w:p>
          <w:p w14:paraId="258B9E8B" w14:textId="77777777" w:rsidR="0062223D" w:rsidRPr="00CC7209" w:rsidRDefault="0062223D" w:rsidP="0062223D">
            <w:pPr>
              <w:pStyle w:val="odrka"/>
            </w:pPr>
            <w:r>
              <w:t>R</w:t>
            </w:r>
            <w:r w:rsidRPr="00CC7209">
              <w:t>akousko</w:t>
            </w:r>
          </w:p>
          <w:p w14:paraId="784E0F63" w14:textId="77777777" w:rsidR="0062223D" w:rsidRPr="00CC7209" w:rsidRDefault="0062223D" w:rsidP="0062223D">
            <w:pPr>
              <w:pStyle w:val="odrka"/>
            </w:pPr>
            <w:r w:rsidRPr="00CC7209">
              <w:t>Švýcarsko</w:t>
            </w:r>
          </w:p>
          <w:p w14:paraId="65B14173" w14:textId="77777777" w:rsidR="0062223D" w:rsidRPr="00CC7209" w:rsidRDefault="0062223D" w:rsidP="0062223D">
            <w:pPr>
              <w:pStyle w:val="odrka"/>
            </w:pPr>
            <w:r w:rsidRPr="00CC7209">
              <w:t>Lichtenštejnsko</w:t>
            </w:r>
          </w:p>
          <w:p w14:paraId="5C28B59D" w14:textId="77777777" w:rsidR="0062223D" w:rsidRPr="00CC7209" w:rsidRDefault="0062223D" w:rsidP="0062223D">
            <w:pPr>
              <w:pStyle w:val="odrka"/>
            </w:pPr>
            <w:r w:rsidRPr="00CC7209">
              <w:t>Polsko</w:t>
            </w:r>
          </w:p>
          <w:p w14:paraId="20CC23E6" w14:textId="77777777" w:rsidR="0062223D" w:rsidRPr="00CC7209" w:rsidRDefault="0062223D" w:rsidP="0062223D">
            <w:pPr>
              <w:pStyle w:val="odrka"/>
            </w:pPr>
            <w:r w:rsidRPr="00CC7209">
              <w:t>Slovensko</w:t>
            </w:r>
          </w:p>
          <w:p w14:paraId="5289FC8E" w14:textId="77777777" w:rsidR="0062223D" w:rsidRPr="00CC7209" w:rsidRDefault="0062223D" w:rsidP="0062223D">
            <w:pPr>
              <w:pStyle w:val="odrka"/>
            </w:pPr>
            <w:r w:rsidRPr="00CC7209">
              <w:t>Maďarsko</w:t>
            </w:r>
          </w:p>
          <w:p w14:paraId="12AAB0CD" w14:textId="77777777" w:rsidR="0062223D" w:rsidRPr="0062223D" w:rsidRDefault="0062223D" w:rsidP="0062223D">
            <w:pPr>
              <w:pStyle w:val="odrka"/>
            </w:pPr>
            <w:r w:rsidRPr="0062223D">
              <w:t>přírodní podmínky</w:t>
            </w:r>
          </w:p>
          <w:p w14:paraId="394D5A73" w14:textId="77777777" w:rsidR="0062223D" w:rsidRPr="0062223D" w:rsidRDefault="0062223D" w:rsidP="0062223D">
            <w:pPr>
              <w:pStyle w:val="odrka"/>
            </w:pPr>
            <w:r w:rsidRPr="0062223D">
              <w:t>historický, hospodářsko-politický vývoj</w:t>
            </w:r>
          </w:p>
          <w:p w14:paraId="6793CD89" w14:textId="77777777" w:rsidR="0062223D" w:rsidRPr="0062223D" w:rsidRDefault="0062223D" w:rsidP="0062223D">
            <w:pPr>
              <w:pStyle w:val="odrka"/>
            </w:pPr>
            <w:r w:rsidRPr="0062223D">
              <w:t>obyvatelstvo</w:t>
            </w:r>
          </w:p>
          <w:p w14:paraId="2C40DFDB" w14:textId="77777777" w:rsidR="0062223D" w:rsidRPr="0062223D" w:rsidRDefault="0062223D" w:rsidP="0062223D">
            <w:pPr>
              <w:pStyle w:val="odrka"/>
            </w:pPr>
            <w:r w:rsidRPr="0062223D">
              <w:t>evropská integrace</w:t>
            </w:r>
          </w:p>
          <w:p w14:paraId="4FD89B4A" w14:textId="77777777" w:rsidR="0062223D" w:rsidRPr="0062223D" w:rsidRDefault="0062223D" w:rsidP="0062223D">
            <w:pPr>
              <w:pStyle w:val="odrka"/>
            </w:pPr>
            <w:r w:rsidRPr="0062223D">
              <w:t>Západní Evropa</w:t>
            </w:r>
          </w:p>
          <w:p w14:paraId="43CA51B4" w14:textId="77777777" w:rsidR="0062223D" w:rsidRPr="0062223D" w:rsidRDefault="0062223D" w:rsidP="0062223D">
            <w:pPr>
              <w:pStyle w:val="odrka"/>
            </w:pPr>
            <w:r w:rsidRPr="0062223D">
              <w:t>Severní Evropa</w:t>
            </w:r>
          </w:p>
          <w:p w14:paraId="43AD4ED7" w14:textId="77777777" w:rsidR="0062223D" w:rsidRPr="0062223D" w:rsidRDefault="0062223D" w:rsidP="0062223D">
            <w:pPr>
              <w:pStyle w:val="odrka"/>
            </w:pPr>
            <w:r w:rsidRPr="0062223D">
              <w:t>Jižní Evropa</w:t>
            </w:r>
          </w:p>
          <w:p w14:paraId="6AB66FE2" w14:textId="77777777" w:rsidR="006B3FDF" w:rsidRDefault="0062223D" w:rsidP="0062223D">
            <w:pPr>
              <w:pStyle w:val="odrka"/>
            </w:pPr>
            <w:r w:rsidRPr="0062223D">
              <w:t>Východní a Jihovýchodní Evropa</w:t>
            </w:r>
          </w:p>
        </w:tc>
        <w:tc>
          <w:tcPr>
            <w:tcW w:w="4678" w:type="dxa"/>
            <w:vMerge/>
          </w:tcPr>
          <w:p w14:paraId="73EF32E0" w14:textId="77777777"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 w14:paraId="248085B3" w14:textId="77777777">
        <w:tc>
          <w:tcPr>
            <w:tcW w:w="5103" w:type="dxa"/>
          </w:tcPr>
          <w:p w14:paraId="4F0188E5" w14:textId="77777777" w:rsidR="006B3FDF" w:rsidRDefault="006B3FDF" w:rsidP="00747D70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08ED9642" w14:textId="77777777" w:rsidR="006B3FDF" w:rsidRDefault="006B3FDF" w:rsidP="00747D70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14:paraId="1DAA0605" w14:textId="77777777"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14:paraId="1EB5AF75" w14:textId="77777777"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14:paraId="3B18D37A" w14:textId="77777777"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14:paraId="4275BD19" w14:textId="77777777"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14:paraId="39E43063" w14:textId="77777777" w:rsidR="0062223D" w:rsidRPr="00D14246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14:paraId="02212AAC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D6EC0C1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14:paraId="2CE595C4" w14:textId="77777777" w:rsidR="0062223D" w:rsidRPr="001D4BB5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14:paraId="7EAF4F06" w14:textId="77777777"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14:paraId="26779CAE" w14:textId="77777777" w:rsidR="0062223D" w:rsidRPr="00916715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14:paraId="55C290A8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43467E2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0981FD55" w14:textId="77777777"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14:paraId="5AE04A25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698943FB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201EC85" w14:textId="77777777"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bCs/>
                <w:sz w:val="20"/>
                <w:szCs w:val="20"/>
              </w:rPr>
              <w:t xml:space="preserve">SV – 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>mezinárodní vztahy, globální svět, evropská integrace – EU</w:t>
            </w:r>
          </w:p>
          <w:p w14:paraId="2EDB7938" w14:textId="77777777"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Cs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bCs/>
                <w:sz w:val="20"/>
                <w:szCs w:val="20"/>
              </w:rPr>
              <w:t>DE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 xml:space="preserve"> – nejstarší civilizace, kořeny evropské kultury, křesťanství, evropský integrační</w:t>
            </w:r>
            <w:r>
              <w:rPr>
                <w:rFonts w:ascii="Book Antiqua" w:hAnsi="Book Antiqua"/>
                <w:bCs/>
                <w:color w:val="00B050"/>
                <w:sz w:val="20"/>
                <w:szCs w:val="20"/>
              </w:rPr>
              <w:t xml:space="preserve"> </w:t>
            </w:r>
            <w:r w:rsidRPr="00A17142">
              <w:rPr>
                <w:rFonts w:ascii="Book Antiqua" w:hAnsi="Book Antiqua"/>
                <w:bCs/>
                <w:sz w:val="20"/>
                <w:szCs w:val="20"/>
              </w:rPr>
              <w:t>proces, vývoj po II. světové válce</w:t>
            </w:r>
          </w:p>
          <w:p w14:paraId="34C61716" w14:textId="77777777" w:rsidR="0062223D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sz w:val="20"/>
                <w:szCs w:val="20"/>
              </w:rPr>
              <w:t>BI</w:t>
            </w:r>
            <w:r w:rsidRPr="00A17142">
              <w:rPr>
                <w:rFonts w:ascii="Book Antiqua" w:hAnsi="Book Antiqua"/>
                <w:sz w:val="20"/>
                <w:szCs w:val="20"/>
              </w:rPr>
              <w:t xml:space="preserve"> – ochrana přírody a životního prostředí</w:t>
            </w:r>
          </w:p>
          <w:p w14:paraId="2E70743F" w14:textId="77777777" w:rsidR="0062223D" w:rsidRDefault="0062223D" w:rsidP="0062223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sz w:val="20"/>
                <w:szCs w:val="20"/>
              </w:rPr>
              <w:t>MA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 w:rsidRPr="006831F4">
              <w:rPr>
                <w:rFonts w:ascii="Book Antiqua" w:hAnsi="Book Antiqua"/>
                <w:sz w:val="20"/>
                <w:szCs w:val="20"/>
              </w:rPr>
              <w:t>práce se statistickým materiálem</w:t>
            </w:r>
          </w:p>
          <w:p w14:paraId="2B2852C7" w14:textId="77777777" w:rsidR="0062223D" w:rsidRPr="00A17142" w:rsidRDefault="0062223D" w:rsidP="0062223D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A17142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6831F4">
              <w:rPr>
                <w:rFonts w:ascii="Book Antiqua" w:hAnsi="Book Antiqua"/>
                <w:b/>
                <w:sz w:val="20"/>
                <w:szCs w:val="20"/>
              </w:rPr>
              <w:t xml:space="preserve"> </w:t>
            </w:r>
            <w:r w:rsidRPr="006831F4">
              <w:rPr>
                <w:rFonts w:ascii="Book Antiqua" w:hAnsi="Book Antiqua"/>
                <w:sz w:val="20"/>
                <w:szCs w:val="20"/>
              </w:rPr>
              <w:t>– vyhledávání informací a jejich zpracování (prezentace)</w:t>
            </w:r>
          </w:p>
          <w:p w14:paraId="44FC777B" w14:textId="77777777" w:rsidR="006B3FDF" w:rsidRDefault="0062223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221E4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J</w:t>
            </w:r>
            <w:r w:rsidR="00DD13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- </w:t>
            </w:r>
            <w:r w:rsidRPr="00D221E4">
              <w:rPr>
                <w:rFonts w:ascii="Book Antiqua" w:hAnsi="Book Antiqua" w:cs="Times New Roman,Bold"/>
                <w:bCs/>
                <w:sz w:val="20"/>
                <w:szCs w:val="20"/>
              </w:rPr>
              <w:t>průběžně</w:t>
            </w:r>
          </w:p>
        </w:tc>
      </w:tr>
    </w:tbl>
    <w:p w14:paraId="7195D999" w14:textId="77777777" w:rsidR="003A5DFF" w:rsidRPr="007843F0" w:rsidRDefault="003A5DFF" w:rsidP="003A5DFF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3A5DFF" w14:paraId="6613E461" w14:textId="77777777">
        <w:tc>
          <w:tcPr>
            <w:tcW w:w="10206" w:type="dxa"/>
            <w:gridSpan w:val="2"/>
          </w:tcPr>
          <w:p w14:paraId="1CC9BDEB" w14:textId="77777777" w:rsidR="003A5DFF" w:rsidRDefault="003A5DFF" w:rsidP="00282678">
            <w:pPr>
              <w:pStyle w:val="nadpisodrky"/>
              <w:jc w:val="center"/>
            </w:pPr>
            <w:r>
              <w:lastRenderedPageBreak/>
              <w:t>Česká republika</w:t>
            </w:r>
          </w:p>
        </w:tc>
        <w:tc>
          <w:tcPr>
            <w:tcW w:w="4678" w:type="dxa"/>
            <w:vMerge w:val="restart"/>
          </w:tcPr>
          <w:p w14:paraId="02879340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2628BE8A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04228822" w14:textId="77777777"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3BCD3C38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0850ED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4B8C0F34" w14:textId="77777777"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57301615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ální komunikace</w:t>
            </w:r>
          </w:p>
          <w:p w14:paraId="6ACBF573" w14:textId="77777777" w:rsidR="003A5DFF" w:rsidRPr="0091671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14:paraId="2D94241B" w14:textId="77777777" w:rsidR="000850ED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C29B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14:paraId="2739E5DE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7334491E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7E5EB13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0A781664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14:paraId="3BFFAFAD" w14:textId="77777777" w:rsidR="003A5DFF" w:rsidRPr="00D14246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14:paraId="5B036646" w14:textId="77777777" w:rsidR="003A5DFF" w:rsidRPr="001D4BB5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14:paraId="2C7770E2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14:paraId="7D3265B0" w14:textId="77777777" w:rsidR="003A5DFF" w:rsidRDefault="003A5DFF" w:rsidP="003A5DF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14:paraId="11741E1B" w14:textId="77777777"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14:paraId="2EB3AD61" w14:textId="77777777"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14:paraId="3E0F253A" w14:textId="77777777" w:rsidR="003A5DFF" w:rsidRPr="0073043F" w:rsidRDefault="003A5DFF" w:rsidP="0028267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</w:tc>
      </w:tr>
      <w:tr w:rsidR="003A5DFF" w14:paraId="42BEAB0B" w14:textId="77777777">
        <w:tc>
          <w:tcPr>
            <w:tcW w:w="5103" w:type="dxa"/>
          </w:tcPr>
          <w:p w14:paraId="242D53ED" w14:textId="77777777" w:rsidR="003A5DFF" w:rsidRPr="006619D8" w:rsidRDefault="003A5DFF" w:rsidP="003A5DFF">
            <w:pPr>
              <w:pStyle w:val="odrka"/>
            </w:pPr>
            <w:r w:rsidRPr="006619D8">
              <w:t>vymezí místní region /podle bydliště, školy/ na mapě podle zvolených kritérií, zhodnotí přírodní, hospodářské a kulturní poměry mikroregionu a jeho vazby vyšším územním celkům a regionům</w:t>
            </w:r>
          </w:p>
          <w:p w14:paraId="79F97A25" w14:textId="77777777" w:rsidR="003A5DFF" w:rsidRPr="006619D8" w:rsidRDefault="003A5DFF" w:rsidP="003A5DFF">
            <w:pPr>
              <w:pStyle w:val="odrka"/>
            </w:pPr>
            <w:r w:rsidRPr="006619D8">
              <w:t>zhodnotí polohu, přírodní poměry a zdroje ČR</w:t>
            </w:r>
          </w:p>
          <w:p w14:paraId="72CFCF7B" w14:textId="77777777" w:rsidR="003A5DFF" w:rsidRDefault="003A5DFF" w:rsidP="003A5DFF">
            <w:pPr>
              <w:pStyle w:val="odrka"/>
            </w:pPr>
            <w:r w:rsidRPr="006619D8">
              <w:t>lokalizuje na mapách hlavní rozvojová jádra a periferní oblasti ČR</w:t>
            </w:r>
          </w:p>
        </w:tc>
        <w:tc>
          <w:tcPr>
            <w:tcW w:w="5103" w:type="dxa"/>
          </w:tcPr>
          <w:p w14:paraId="29578D35" w14:textId="77777777"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oloha, rozloha</w:t>
            </w:r>
          </w:p>
          <w:p w14:paraId="1ED0F6E8" w14:textId="77777777" w:rsidR="003A5DFF" w:rsidRPr="006619D8" w:rsidRDefault="003A5DFF" w:rsidP="003A5DFF">
            <w:pPr>
              <w:pStyle w:val="odrka"/>
            </w:pPr>
            <w:r>
              <w:t>ú</w:t>
            </w:r>
            <w:r w:rsidRPr="006619D8">
              <w:t>zemní vývoj státu</w:t>
            </w:r>
          </w:p>
          <w:p w14:paraId="519CF527" w14:textId="77777777"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řírodní podmínky, ochrana přírody</w:t>
            </w:r>
          </w:p>
          <w:p w14:paraId="0D75AEF7" w14:textId="77777777" w:rsidR="003A5DFF" w:rsidRPr="006619D8" w:rsidRDefault="003A5DFF" w:rsidP="003A5DFF">
            <w:pPr>
              <w:pStyle w:val="odrka"/>
            </w:pPr>
            <w:r>
              <w:t>p</w:t>
            </w:r>
            <w:r w:rsidRPr="006619D8">
              <w:t>olitický systém, administrativní členění</w:t>
            </w:r>
          </w:p>
          <w:p w14:paraId="76C5EC61" w14:textId="77777777" w:rsidR="003A5DFF" w:rsidRPr="006619D8" w:rsidRDefault="003A5DFF" w:rsidP="003A5DFF">
            <w:pPr>
              <w:pStyle w:val="odrka"/>
            </w:pPr>
            <w:r>
              <w:t>o</w:t>
            </w:r>
            <w:r w:rsidRPr="006619D8">
              <w:t>byvatelstvo, sídla</w:t>
            </w:r>
          </w:p>
          <w:p w14:paraId="220A3D5A" w14:textId="77777777" w:rsidR="003A5DFF" w:rsidRPr="006619D8" w:rsidRDefault="003A5DFF" w:rsidP="003A5DFF">
            <w:pPr>
              <w:pStyle w:val="odrka"/>
            </w:pPr>
            <w:r>
              <w:t>h</w:t>
            </w:r>
            <w:r w:rsidRPr="006619D8">
              <w:t>ospodářství</w:t>
            </w:r>
          </w:p>
          <w:p w14:paraId="7DE05FC3" w14:textId="77777777" w:rsidR="003A5DFF" w:rsidRDefault="003A5DFF" w:rsidP="003A5DFF">
            <w:pPr>
              <w:pStyle w:val="odrka"/>
            </w:pPr>
            <w:r>
              <w:t>o</w:t>
            </w:r>
            <w:r w:rsidRPr="006619D8">
              <w:t>blasti ČR</w:t>
            </w:r>
          </w:p>
          <w:p w14:paraId="23C6B347" w14:textId="77777777" w:rsidR="003A5DFF" w:rsidRDefault="003A5DFF" w:rsidP="003A5DFF">
            <w:pPr>
              <w:pStyle w:val="odrka"/>
            </w:pPr>
            <w:r>
              <w:t>místní region</w:t>
            </w:r>
          </w:p>
        </w:tc>
        <w:tc>
          <w:tcPr>
            <w:tcW w:w="4678" w:type="dxa"/>
            <w:vMerge/>
          </w:tcPr>
          <w:p w14:paraId="18D872F4" w14:textId="77777777" w:rsidR="003A5DFF" w:rsidRDefault="003A5DFF" w:rsidP="003A5DFF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2E25E7" w14:paraId="32E25DFB" w14:textId="77777777">
        <w:tc>
          <w:tcPr>
            <w:tcW w:w="5103" w:type="dxa"/>
          </w:tcPr>
          <w:p w14:paraId="27B4ABE0" w14:textId="77777777" w:rsidR="002E25E7" w:rsidRDefault="002E25E7" w:rsidP="00282678">
            <w:pPr>
              <w:pStyle w:val="nadpisodrky"/>
              <w:jc w:val="center"/>
            </w:pPr>
          </w:p>
        </w:tc>
        <w:tc>
          <w:tcPr>
            <w:tcW w:w="5103" w:type="dxa"/>
          </w:tcPr>
          <w:p w14:paraId="593272E9" w14:textId="77777777" w:rsidR="002E25E7" w:rsidRDefault="002E25E7" w:rsidP="00282678">
            <w:pPr>
              <w:pStyle w:val="nadpisodrky"/>
              <w:jc w:val="center"/>
            </w:pPr>
          </w:p>
        </w:tc>
        <w:tc>
          <w:tcPr>
            <w:tcW w:w="4678" w:type="dxa"/>
          </w:tcPr>
          <w:p w14:paraId="7F6F39DE" w14:textId="77777777"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14:paraId="690C090F" w14:textId="77777777"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D14246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14:paraId="0DC477C4" w14:textId="77777777" w:rsidR="002E25E7" w:rsidRPr="00D14246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14:paraId="45336295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F59D9CD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14:paraId="150567FD" w14:textId="77777777" w:rsidR="002E25E7" w:rsidRPr="001D4BB5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14:paraId="0B731893" w14:textId="77777777"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Člověk a životní prostředí</w:t>
            </w:r>
          </w:p>
          <w:p w14:paraId="598273B3" w14:textId="77777777" w:rsidR="002E25E7" w:rsidRPr="00916715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14:paraId="7C9D91FC" w14:textId="77777777" w:rsidR="002E25E7" w:rsidRPr="001D4BB5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14:paraId="43F66955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F33B439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5D95E072" w14:textId="77777777"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C957D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Mediální produkty a jejich význam</w:t>
            </w:r>
          </w:p>
          <w:p w14:paraId="59D06B46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2BB051EB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26437705" w14:textId="77777777"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IN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zpracování demografických dat</w:t>
            </w:r>
          </w:p>
          <w:p w14:paraId="0539BBB5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MA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práce se statistickými daty</w:t>
            </w:r>
          </w:p>
          <w:p w14:paraId="12E2CDC6" w14:textId="77777777"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DE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územní vývoj státu a Vyškovska</w:t>
            </w:r>
          </w:p>
          <w:p w14:paraId="21FCCF31" w14:textId="77777777" w:rsidR="002E25E7" w:rsidRPr="002F3F40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CH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chemické vlastnosti atmosféry, půd</w:t>
            </w:r>
          </w:p>
          <w:p w14:paraId="7AA54F5B" w14:textId="77777777" w:rsidR="002E25E7" w:rsidRDefault="002E25E7" w:rsidP="0028267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F3F40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BI – </w:t>
            </w:r>
            <w:r w:rsidRPr="002F3F40">
              <w:rPr>
                <w:rFonts w:ascii="Book Antiqua" w:hAnsi="Book Antiqua" w:cs="Times New Roman,Bold"/>
                <w:bCs/>
                <w:sz w:val="20"/>
                <w:szCs w:val="20"/>
              </w:rPr>
              <w:t>ochrana přírody  a životního prostředí, ekosystémy, biomy</w:t>
            </w:r>
          </w:p>
        </w:tc>
      </w:tr>
      <w:tr w:rsidR="002E25E7" w14:paraId="6864517E" w14:textId="77777777">
        <w:tc>
          <w:tcPr>
            <w:tcW w:w="10206" w:type="dxa"/>
            <w:gridSpan w:val="2"/>
          </w:tcPr>
          <w:p w14:paraId="313C2CD8" w14:textId="77777777" w:rsidR="002E25E7" w:rsidRDefault="002E25E7" w:rsidP="00282678">
            <w:pPr>
              <w:pStyle w:val="nadpisodrky"/>
              <w:jc w:val="center"/>
            </w:pPr>
            <w:r>
              <w:t>Socioekonomická sféra</w:t>
            </w:r>
          </w:p>
        </w:tc>
        <w:tc>
          <w:tcPr>
            <w:tcW w:w="4678" w:type="dxa"/>
            <w:vMerge w:val="restart"/>
          </w:tcPr>
          <w:p w14:paraId="6C9118F5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15775B94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1F00F7E3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geografických problémů, referáty a jejich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hodnocení)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</w:p>
          <w:p w14:paraId="03327F02" w14:textId="77777777" w:rsidR="002E25E7" w:rsidRDefault="002E25E7" w:rsidP="002E25E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 efektivní řešení problémů</w:t>
            </w:r>
          </w:p>
          <w:p w14:paraId="433F2467" w14:textId="77777777"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>
              <w:rPr>
                <w:rFonts w:ascii="Book Antiqua" w:hAnsi="Book Antiqua"/>
                <w:sz w:val="20"/>
                <w:szCs w:val="20"/>
              </w:rPr>
              <w:t xml:space="preserve"> ve skupině</w:t>
            </w:r>
            <w:r w:rsidRPr="00916715">
              <w:rPr>
                <w:rFonts w:ascii="Book Antiqua" w:hAnsi="Book Antiqua"/>
                <w:sz w:val="20"/>
                <w:szCs w:val="20"/>
              </w:rPr>
              <w:t>, rozhodování a řešení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problémů</w:t>
            </w:r>
            <w:r>
              <w:rPr>
                <w:rFonts w:ascii="Book Antiqua" w:hAnsi="Book Antiqua"/>
                <w:sz w:val="20"/>
                <w:szCs w:val="20"/>
              </w:rPr>
              <w:t xml:space="preserve">, ohleduplnost, </w:t>
            </w:r>
            <w:r w:rsidRPr="00916715">
              <w:rPr>
                <w:rFonts w:ascii="Book Antiqua" w:hAnsi="Book Antiqua"/>
                <w:sz w:val="20"/>
                <w:szCs w:val="20"/>
              </w:rPr>
              <w:t>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ochota pomoci)</w:t>
            </w:r>
          </w:p>
        </w:tc>
      </w:tr>
      <w:tr w:rsidR="002E25E7" w14:paraId="19A6F518" w14:textId="77777777" w:rsidTr="00DE745B">
        <w:tc>
          <w:tcPr>
            <w:tcW w:w="5103" w:type="dxa"/>
            <w:tcBorders>
              <w:bottom w:val="single" w:sz="4" w:space="0" w:color="auto"/>
            </w:tcBorders>
          </w:tcPr>
          <w:p w14:paraId="6B9749F4" w14:textId="77777777" w:rsidR="002E25E7" w:rsidRPr="0043167D" w:rsidRDefault="002E25E7" w:rsidP="002E25E7">
            <w:pPr>
              <w:pStyle w:val="odrka"/>
            </w:pPr>
            <w:r w:rsidRPr="0043167D">
              <w:t>zhodnotí na příkladech dynamiku vývoje obyvatelstva na Zemi</w:t>
            </w:r>
          </w:p>
          <w:p w14:paraId="25FD0729" w14:textId="77777777" w:rsidR="002E25E7" w:rsidRDefault="002E25E7" w:rsidP="00282678">
            <w:pPr>
              <w:pStyle w:val="odrka"/>
            </w:pPr>
            <w:r w:rsidRPr="0043167D">
              <w:t>zhodnotí geografické, demografické a hospodářské aspekty působící na chování, pohyb, rozmístění a zaměstnanost obyvatelstva</w:t>
            </w:r>
            <w:r w:rsidRPr="00ED6A19">
              <w:t xml:space="preserve"> </w:t>
            </w:r>
          </w:p>
          <w:p w14:paraId="77086A8F" w14:textId="77777777" w:rsidR="002E25E7" w:rsidRDefault="002E25E7" w:rsidP="00282678">
            <w:pPr>
              <w:pStyle w:val="odrka"/>
            </w:pPr>
            <w:r w:rsidRPr="00ED6A19">
              <w:t>analyzuje hlavní rasová, etnická, jazyková, náboženská, kulturní a politická specifika s ohledem na způsob života a životní úroveň v kulturních regionech světa</w:t>
            </w:r>
          </w:p>
          <w:p w14:paraId="18ECF8C5" w14:textId="77777777"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6106B1E" w14:textId="77777777"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EEA37A9" w14:textId="77777777"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A663F77" w14:textId="77777777"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F9D6F62" w14:textId="77777777"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5C6AA17" w14:textId="77777777" w:rsidR="00DE745B" w:rsidRDefault="00DE745B" w:rsidP="00DE745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517803A1" w14:textId="77777777" w:rsidR="002E25E7" w:rsidRPr="0043167D" w:rsidRDefault="002E25E7" w:rsidP="002E25E7">
            <w:pPr>
              <w:pStyle w:val="odrka"/>
            </w:pPr>
            <w:r>
              <w:t>ú</w:t>
            </w:r>
            <w:r w:rsidRPr="0043167D">
              <w:t>zemní rozložení obyvatelstva</w:t>
            </w:r>
          </w:p>
          <w:p w14:paraId="04301813" w14:textId="77777777" w:rsidR="002E25E7" w:rsidRPr="006619D8" w:rsidRDefault="002E25E7" w:rsidP="002E25E7">
            <w:pPr>
              <w:pStyle w:val="odrka"/>
            </w:pPr>
            <w:r>
              <w:t>v</w:t>
            </w:r>
            <w:r w:rsidRPr="0043167D">
              <w:t>ývoj světové populace</w:t>
            </w:r>
          </w:p>
          <w:p w14:paraId="4418498C" w14:textId="77777777" w:rsidR="002E25E7" w:rsidRPr="0043167D" w:rsidRDefault="002E25E7" w:rsidP="002E25E7">
            <w:pPr>
              <w:pStyle w:val="odrka"/>
            </w:pPr>
            <w:r>
              <w:t>ú</w:t>
            </w:r>
            <w:r w:rsidRPr="0043167D">
              <w:t>zemní pohyb populace</w:t>
            </w:r>
          </w:p>
          <w:p w14:paraId="72CA65FC" w14:textId="77777777" w:rsidR="002E25E7" w:rsidRPr="0043167D" w:rsidRDefault="002E25E7" w:rsidP="002E25E7">
            <w:pPr>
              <w:pStyle w:val="odrka"/>
            </w:pPr>
            <w:r>
              <w:t>s</w:t>
            </w:r>
            <w:r w:rsidRPr="0043167D">
              <w:t>truktura populace</w:t>
            </w:r>
          </w:p>
          <w:p w14:paraId="59B7647D" w14:textId="77777777" w:rsidR="002E25E7" w:rsidRDefault="002E25E7" w:rsidP="002E25E7">
            <w:pPr>
              <w:pStyle w:val="odrka"/>
            </w:pPr>
            <w:r>
              <w:t>k</w:t>
            </w:r>
            <w:r w:rsidRPr="0043167D">
              <w:t>ulturní regiony světa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6B96F7A2" w14:textId="77777777" w:rsidR="002E25E7" w:rsidRDefault="002E25E7" w:rsidP="002E25E7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747D70" w14:paraId="74A94F3A" w14:textId="77777777" w:rsidTr="00DE745B">
        <w:tc>
          <w:tcPr>
            <w:tcW w:w="5103" w:type="dxa"/>
            <w:tcBorders>
              <w:bottom w:val="single" w:sz="4" w:space="0" w:color="auto"/>
            </w:tcBorders>
          </w:tcPr>
          <w:p w14:paraId="35155B48" w14:textId="77777777" w:rsidR="00747D70" w:rsidRDefault="00747D70" w:rsidP="00282678">
            <w:pPr>
              <w:pStyle w:val="odrka"/>
            </w:pPr>
            <w:r w:rsidRPr="0043167D">
              <w:lastRenderedPageBreak/>
              <w:t>identifikuje obecné základní geografické znaky sídel a aktuální tendence ve vývoji osídlení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0F5BB087" w14:textId="77777777" w:rsidR="00747D70" w:rsidRPr="0043167D" w:rsidRDefault="00747D70" w:rsidP="00747D70">
            <w:pPr>
              <w:pStyle w:val="odrka"/>
            </w:pPr>
            <w:r>
              <w:t>v</w:t>
            </w:r>
            <w:r w:rsidRPr="0043167D">
              <w:t>enkovská sídla</w:t>
            </w:r>
          </w:p>
          <w:p w14:paraId="4B8FD693" w14:textId="77777777" w:rsidR="00747D70" w:rsidRPr="0043167D" w:rsidRDefault="00747D70" w:rsidP="00747D70">
            <w:pPr>
              <w:pStyle w:val="odrka"/>
            </w:pPr>
            <w:r>
              <w:t>m</w:t>
            </w:r>
            <w:r w:rsidRPr="0043167D">
              <w:t>ěstská sídla</w:t>
            </w:r>
          </w:p>
          <w:p w14:paraId="6827B3B2" w14:textId="77777777"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truktura měst</w:t>
            </w:r>
          </w:p>
          <w:p w14:paraId="56259BE3" w14:textId="77777777"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ídelní systémy</w:t>
            </w:r>
          </w:p>
          <w:p w14:paraId="7BDA46B4" w14:textId="77777777" w:rsidR="00747D70" w:rsidRDefault="00747D70" w:rsidP="00747D70">
            <w:pPr>
              <w:pStyle w:val="odrka"/>
            </w:pPr>
            <w:r>
              <w:t>j</w:t>
            </w:r>
            <w:r w:rsidRPr="0043167D">
              <w:t>ádra a periferie</w:t>
            </w:r>
          </w:p>
          <w:p w14:paraId="7FD74F2A" w14:textId="77777777" w:rsidR="00DE745B" w:rsidRDefault="00DE745B" w:rsidP="00DE745B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14:paraId="0204EE21" w14:textId="77777777" w:rsidR="0073043F" w:rsidRDefault="0073043F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123022CF" w14:textId="77777777" w:rsidR="00747D70" w:rsidRPr="00ED6A19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ED6A19">
              <w:rPr>
                <w:rFonts w:ascii="Book Antiqua" w:hAnsi="Book Antiqua"/>
                <w:b/>
                <w:sz w:val="20"/>
                <w:szCs w:val="20"/>
              </w:rPr>
              <w:t>Sociální komunikace</w:t>
            </w:r>
          </w:p>
          <w:p w14:paraId="5BB4293B" w14:textId="77777777"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vlastního názoru, schopnost kompromisu,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přesná a srozumitelná komunikace)</w:t>
            </w:r>
          </w:p>
          <w:p w14:paraId="299E9899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Morálka všedního dne</w:t>
            </w:r>
          </w:p>
          <w:p w14:paraId="4450E918" w14:textId="77777777" w:rsidR="00747D70" w:rsidRPr="001D4BB5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6F0B0A71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159C9142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VMEGS</w:t>
            </w:r>
          </w:p>
          <w:p w14:paraId="327D3C5C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Globalizační a rozvojové procesy</w:t>
            </w:r>
          </w:p>
          <w:p w14:paraId="098175C9" w14:textId="77777777"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(geografické vnímání globalizace)</w:t>
            </w:r>
          </w:p>
          <w:p w14:paraId="469043C3" w14:textId="77777777" w:rsidR="00747D70" w:rsidRPr="001D4BB5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Globální problémy, jejich příčiny a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důsledky</w:t>
            </w:r>
          </w:p>
          <w:p w14:paraId="27845BF8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Humanitární pomoc a mezinárodní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rozvojová spolupráce</w:t>
            </w:r>
          </w:p>
          <w:p w14:paraId="1BC9018D" w14:textId="77777777"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(mezinárodní instituce na pomoc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rozvojové spolupráce, humanitární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pomoc)</w:t>
            </w:r>
          </w:p>
          <w:p w14:paraId="094D4A81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Žijeme v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 </w:t>
            </w: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Evropě</w:t>
            </w:r>
          </w:p>
          <w:p w14:paraId="752FE6E4" w14:textId="77777777" w:rsidR="00747D70" w:rsidRPr="00D5441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(evropský integrační proces, evropské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kulturní kořeny)</w:t>
            </w:r>
          </w:p>
          <w:p w14:paraId="49B9A33A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Vzdělávání v Evropě a ve světě</w:t>
            </w:r>
          </w:p>
          <w:p w14:paraId="71B7BF36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14:paraId="312F5DF9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PT MKV</w:t>
            </w:r>
          </w:p>
          <w:p w14:paraId="0134EDE8" w14:textId="77777777"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Základní problémy sociokulturních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BB02E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rozdílů</w:t>
            </w:r>
          </w:p>
          <w:p w14:paraId="66978597" w14:textId="77777777" w:rsidR="00747D70" w:rsidRPr="00DC591C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(multikulturalismus, příčiny imigrace,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interkulturní konflikt)</w:t>
            </w:r>
          </w:p>
          <w:p w14:paraId="5DECE76B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6476D8F3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EV</w:t>
            </w:r>
          </w:p>
          <w:p w14:paraId="3E6DBD64" w14:textId="77777777" w:rsidR="00747D70" w:rsidRPr="001D4BB5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Problematika vztahů organismu a</w:t>
            </w:r>
            <w:r w:rsidR="00322AE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prostředí</w:t>
            </w:r>
          </w:p>
          <w:p w14:paraId="13077A60" w14:textId="77777777"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BB5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Člověk a životní prostředí</w:t>
            </w:r>
          </w:p>
          <w:p w14:paraId="20EE6E92" w14:textId="77777777" w:rsidR="00747D70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16715">
              <w:rPr>
                <w:rFonts w:ascii="Book Antiqua" w:hAnsi="Book Antiqua"/>
                <w:sz w:val="20"/>
                <w:szCs w:val="20"/>
              </w:rPr>
              <w:t>(sledování aktuálního dění ve světě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z ekologického hlediska, ekologické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problémy,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916715">
              <w:rPr>
                <w:rFonts w:ascii="Book Antiqua" w:hAnsi="Book Antiqua"/>
                <w:sz w:val="20"/>
                <w:szCs w:val="20"/>
              </w:rPr>
              <w:t>globální problémy lidstva)</w:t>
            </w:r>
          </w:p>
          <w:p w14:paraId="7614ABA1" w14:textId="77777777" w:rsid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450BA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Životní prostředí ČR</w:t>
            </w:r>
          </w:p>
          <w:p w14:paraId="12094277" w14:textId="77777777" w:rsidR="00322AE1" w:rsidRDefault="00322AE1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08479631" w14:textId="77777777" w:rsidR="0073043F" w:rsidRDefault="0073043F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D5989CD" w14:textId="77777777" w:rsidR="0073043F" w:rsidRDefault="0073043F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2F085990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lastRenderedPageBreak/>
              <w:t>PT MV</w:t>
            </w:r>
          </w:p>
          <w:p w14:paraId="6E60A5DA" w14:textId="77777777" w:rsidR="00747D70" w:rsidRPr="00322AE1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322AE1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14:paraId="0CC79369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sz w:val="20"/>
                <w:szCs w:val="20"/>
              </w:rPr>
              <w:t>(příprava vlastních materiálů, referáty,</w:t>
            </w:r>
          </w:p>
          <w:p w14:paraId="5F6ED652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sz w:val="20"/>
                <w:szCs w:val="20"/>
              </w:rPr>
              <w:t>tematické nástěnky, využití médii pro</w:t>
            </w:r>
          </w:p>
          <w:p w14:paraId="3A20E3F4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1AD5CB27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6DF63E6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počátky lidské společnosti, nejstarší civilizace</w:t>
            </w:r>
          </w:p>
          <w:p w14:paraId="13082209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A0E5E94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MA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práce se statistickým materiálem</w:t>
            </w:r>
          </w:p>
          <w:p w14:paraId="544F2D27" w14:textId="77777777" w:rsidR="00747D70" w:rsidRPr="00D450BA" w:rsidRDefault="00747D70" w:rsidP="00747D7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C8425C1" w14:textId="77777777" w:rsidR="00747D70" w:rsidRPr="00747D70" w:rsidRDefault="00747D70" w:rsidP="00747D70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D450BA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 w:rsidRPr="00D450BA">
              <w:rPr>
                <w:rFonts w:ascii="Book Antiqua" w:hAnsi="Book Antiqua"/>
                <w:sz w:val="20"/>
                <w:szCs w:val="20"/>
              </w:rPr>
              <w:t xml:space="preserve"> – vyhledávání informací a jejich zpracování (prezentace)</w:t>
            </w:r>
          </w:p>
        </w:tc>
      </w:tr>
      <w:tr w:rsidR="00747D70" w14:paraId="0FF5449B" w14:textId="77777777" w:rsidTr="00DE745B">
        <w:tc>
          <w:tcPr>
            <w:tcW w:w="5103" w:type="dxa"/>
            <w:tcBorders>
              <w:bottom w:val="single" w:sz="4" w:space="0" w:color="auto"/>
            </w:tcBorders>
          </w:tcPr>
          <w:p w14:paraId="1E51567D" w14:textId="77777777" w:rsidR="00747D70" w:rsidRPr="0043167D" w:rsidRDefault="00747D70" w:rsidP="00747D70">
            <w:pPr>
              <w:pStyle w:val="odrka"/>
            </w:pPr>
            <w:r w:rsidRPr="0043167D">
              <w:t>zhodnotí na příkladech světové hospodářství jako otevřený dynamický systém s určitými složkami, strukturou a funkcemi</w:t>
            </w:r>
          </w:p>
          <w:p w14:paraId="316FBAF9" w14:textId="77777777" w:rsidR="00747D70" w:rsidRPr="0043167D" w:rsidRDefault="00747D70" w:rsidP="00747D70">
            <w:pPr>
              <w:pStyle w:val="odrka"/>
            </w:pPr>
            <w:r w:rsidRPr="0043167D">
              <w:t>zohlední faktory územního rozmístění hospodářských aktivit</w:t>
            </w:r>
          </w:p>
          <w:p w14:paraId="2664B9D3" w14:textId="77777777" w:rsidR="00747D70" w:rsidRPr="0043167D" w:rsidRDefault="00747D70" w:rsidP="00747D70">
            <w:pPr>
              <w:pStyle w:val="odrka"/>
            </w:pPr>
            <w:r w:rsidRPr="0043167D">
              <w:t>vymezí jádrové a periferní oblasti světa</w:t>
            </w:r>
          </w:p>
          <w:p w14:paraId="0139A58E" w14:textId="77777777" w:rsidR="00747D70" w:rsidRPr="0043167D" w:rsidRDefault="00747D70" w:rsidP="00747D70">
            <w:pPr>
              <w:pStyle w:val="odrka"/>
            </w:pPr>
            <w:r w:rsidRPr="0043167D">
              <w:t>zhodnotí bilanci světových surovinových a energetických zdrojů</w:t>
            </w:r>
          </w:p>
          <w:p w14:paraId="1B90DA28" w14:textId="77777777" w:rsidR="00747D70" w:rsidRDefault="00585FB8" w:rsidP="00747D70">
            <w:pPr>
              <w:pStyle w:val="odrka"/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F9A62CA" wp14:editId="10CCE116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3051810</wp:posOffset>
                      </wp:positionV>
                      <wp:extent cx="9448800" cy="0"/>
                      <wp:effectExtent l="9525" t="9525" r="9525" b="95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4488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CCC28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4.05pt;margin-top:240.3pt;width:744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"/>
                  </w:pict>
                </mc:Fallback>
              </mc:AlternateContent>
            </w:r>
            <w:r w:rsidR="00747D70" w:rsidRPr="0043167D">
              <w:t>vyhledá na mapách hlavní světové oblasti cestovního ruchu, porovná jejich lokalizační faktory a potenciál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F0DF266" w14:textId="77777777" w:rsidR="00747D70" w:rsidRPr="0043167D" w:rsidRDefault="00747D70" w:rsidP="00747D70">
            <w:pPr>
              <w:pStyle w:val="odrka"/>
            </w:pPr>
            <w:r>
              <w:t>v</w:t>
            </w:r>
            <w:r w:rsidRPr="0043167D">
              <w:t>ývoj hospodářství</w:t>
            </w:r>
          </w:p>
          <w:p w14:paraId="7518E511" w14:textId="77777777" w:rsidR="00747D70" w:rsidRPr="0043167D" w:rsidRDefault="00747D70" w:rsidP="00747D70">
            <w:pPr>
              <w:pStyle w:val="odrka"/>
            </w:pPr>
            <w:r>
              <w:t>z</w:t>
            </w:r>
            <w:r w:rsidRPr="0043167D">
              <w:t>emědělství a lesnictví</w:t>
            </w:r>
          </w:p>
          <w:p w14:paraId="5718B399" w14:textId="77777777" w:rsidR="00747D70" w:rsidRPr="0043167D" w:rsidRDefault="00747D70" w:rsidP="00747D70">
            <w:pPr>
              <w:pStyle w:val="odrka"/>
            </w:pPr>
            <w:r>
              <w:t>t</w:t>
            </w:r>
            <w:r w:rsidRPr="0043167D">
              <w:t>ypy zemědělství</w:t>
            </w:r>
          </w:p>
          <w:p w14:paraId="69AEE4E6" w14:textId="77777777"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větová produkce potravin</w:t>
            </w:r>
          </w:p>
          <w:p w14:paraId="7590301B" w14:textId="77777777" w:rsidR="00747D70" w:rsidRPr="0043167D" w:rsidRDefault="00747D70" w:rsidP="00747D70">
            <w:pPr>
              <w:pStyle w:val="odrka"/>
            </w:pPr>
            <w:r>
              <w:t>p</w:t>
            </w:r>
            <w:r w:rsidRPr="0043167D">
              <w:t>růmyslové oblasti světa</w:t>
            </w:r>
          </w:p>
          <w:p w14:paraId="379272DF" w14:textId="77777777" w:rsidR="00747D70" w:rsidRPr="0043167D" w:rsidRDefault="00747D70" w:rsidP="00747D70">
            <w:pPr>
              <w:pStyle w:val="odrka"/>
            </w:pPr>
            <w:r>
              <w:t>j</w:t>
            </w:r>
            <w:r w:rsidRPr="0043167D">
              <w:t>ádra a periferie</w:t>
            </w:r>
          </w:p>
          <w:p w14:paraId="084DA09E" w14:textId="77777777" w:rsidR="00747D70" w:rsidRPr="0043167D" w:rsidRDefault="00747D70" w:rsidP="00747D70">
            <w:pPr>
              <w:pStyle w:val="odrka"/>
            </w:pPr>
            <w:r>
              <w:t>o</w:t>
            </w:r>
            <w:r w:rsidRPr="0043167D">
              <w:t>dvětví průmyslu</w:t>
            </w:r>
          </w:p>
          <w:p w14:paraId="25178B71" w14:textId="77777777" w:rsidR="00747D70" w:rsidRPr="0043167D" w:rsidRDefault="00747D70" w:rsidP="00747D70">
            <w:pPr>
              <w:pStyle w:val="odrka"/>
            </w:pPr>
            <w:r>
              <w:t>d</w:t>
            </w:r>
            <w:r w:rsidRPr="0043167D">
              <w:t>oprava</w:t>
            </w:r>
          </w:p>
          <w:p w14:paraId="134D30D1" w14:textId="77777777" w:rsidR="00747D70" w:rsidRPr="0043167D" w:rsidRDefault="00747D70" w:rsidP="00747D70">
            <w:pPr>
              <w:pStyle w:val="odrka"/>
            </w:pPr>
            <w:r>
              <w:t>s</w:t>
            </w:r>
            <w:r w:rsidRPr="0043167D">
              <w:t>lužby</w:t>
            </w:r>
          </w:p>
          <w:p w14:paraId="13566F56" w14:textId="77777777" w:rsidR="00747D70" w:rsidRDefault="00747D70" w:rsidP="00747D70">
            <w:pPr>
              <w:pStyle w:val="odrka"/>
            </w:pPr>
            <w:r>
              <w:t>l</w:t>
            </w:r>
            <w:r w:rsidRPr="0043167D">
              <w:t>okalizační faktory ekonomických aktivit</w:t>
            </w: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75F9EC90" w14:textId="77777777" w:rsidR="00747D70" w:rsidRDefault="00747D70" w:rsidP="0028267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F559E30" w14:textId="77777777" w:rsidR="003A5DFF" w:rsidRDefault="003A5DFF" w:rsidP="003A5DFF">
      <w:pPr>
        <w:pStyle w:val="kapitolka"/>
        <w:snapToGrid w:val="0"/>
      </w:pPr>
    </w:p>
    <w:p w14:paraId="22A273E7" w14:textId="77777777" w:rsidR="003A5DFF" w:rsidRDefault="003A5DFF" w:rsidP="003A5DFF">
      <w:pPr>
        <w:pStyle w:val="kapitolka"/>
        <w:snapToGrid w:val="0"/>
      </w:pPr>
    </w:p>
    <w:p w14:paraId="4D451DF0" w14:textId="77777777" w:rsidR="003A5DFF" w:rsidRDefault="003A5DFF" w:rsidP="006B3FDF">
      <w:pPr>
        <w:pStyle w:val="kapitolka"/>
        <w:snapToGrid w:val="0"/>
      </w:pPr>
    </w:p>
    <w:sectPr w:rsidR="003A5DFF" w:rsidSect="003912E7">
      <w:headerReference w:type="default" r:id="rId11"/>
      <w:footerReference w:type="default" r:id="rId12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9D8BB" w14:textId="77777777" w:rsidR="00241B25" w:rsidRDefault="00241B25">
      <w:r>
        <w:separator/>
      </w:r>
    </w:p>
  </w:endnote>
  <w:endnote w:type="continuationSeparator" w:id="0">
    <w:p w14:paraId="55309A4B" w14:textId="77777777" w:rsidR="00241B25" w:rsidRDefault="00241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37F1D" w14:textId="77777777" w:rsidR="001E1392" w:rsidRDefault="003B7B09" w:rsidP="002826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E139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67066E9" w14:textId="77777777" w:rsidR="001E1392" w:rsidRDefault="001E13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C3FAA" w14:textId="77777777" w:rsidR="001E1392" w:rsidRDefault="003B7B09" w:rsidP="002826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E139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E745B">
      <w:rPr>
        <w:rStyle w:val="slostrnky"/>
        <w:noProof/>
      </w:rPr>
      <w:t>139</w:t>
    </w:r>
    <w:r>
      <w:rPr>
        <w:rStyle w:val="slostrnky"/>
      </w:rPr>
      <w:fldChar w:fldCharType="end"/>
    </w:r>
  </w:p>
  <w:p w14:paraId="3AF335EC" w14:textId="77777777" w:rsidR="00EA3124" w:rsidRDefault="00EA3124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3DE49" w14:textId="77777777" w:rsidR="00EA3124" w:rsidRDefault="003B7B09">
    <w:pPr>
      <w:pStyle w:val="Zpat"/>
      <w:jc w:val="center"/>
    </w:pPr>
    <w:r>
      <w:fldChar w:fldCharType="begin"/>
    </w:r>
    <w:r w:rsidR="001300E4">
      <w:instrText xml:space="preserve"> PAGE </w:instrText>
    </w:r>
    <w:r>
      <w:fldChar w:fldCharType="separate"/>
    </w:r>
    <w:r w:rsidR="00DE745B">
      <w:rPr>
        <w:noProof/>
      </w:rPr>
      <w:t>149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8FC52" w14:textId="77777777" w:rsidR="00241B25" w:rsidRDefault="00241B25">
      <w:r>
        <w:separator/>
      </w:r>
    </w:p>
  </w:footnote>
  <w:footnote w:type="continuationSeparator" w:id="0">
    <w:p w14:paraId="792AFF69" w14:textId="77777777" w:rsidR="00241B25" w:rsidRDefault="00241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52208" w14:textId="77777777" w:rsidR="00EA3124" w:rsidRDefault="00585FB8" w:rsidP="002D39CE">
    <w:pPr>
      <w:pStyle w:val="zahlavi"/>
      <w:tabs>
        <w:tab w:val="right" w:pos="9072"/>
      </w:tabs>
    </w:pPr>
    <w:r>
      <w:t>ŠVP GV – čtyřleté gymnázium</w:t>
    </w:r>
    <w:r>
      <w:tab/>
      <w:t xml:space="preserve">Svazek 2 – </w:t>
    </w:r>
    <w:r w:rsidR="00B13FE5">
      <w:t xml:space="preserve">Učební osnovy </w:t>
    </w:r>
    <w:r w:rsidR="00F55B88">
      <w:t>Zem</w:t>
    </w:r>
    <w:r w:rsidR="00EA3124">
      <w:t>ěpis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6A6FE" w14:textId="77777777" w:rsidR="007843F0" w:rsidRDefault="00585FB8">
    <w:pPr>
      <w:pStyle w:val="zahlavi"/>
      <w:tabs>
        <w:tab w:val="right" w:pos="14884"/>
      </w:tabs>
    </w:pPr>
    <w:r>
      <w:t>ŠVP GV – čtyřleté gymnázium</w:t>
    </w:r>
    <w:r>
      <w:tab/>
      <w:t xml:space="preserve">Svazek 2 – </w:t>
    </w:r>
    <w:r w:rsidR="00EA3124">
      <w:t xml:space="preserve">Učební osnovy </w:t>
    </w:r>
    <w:r w:rsidR="007843F0">
      <w:t>Zeměpis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394A35AC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1" w15:restartNumberingAfterBreak="0">
    <w:nsid w:val="1078052A"/>
    <w:multiLevelType w:val="multilevel"/>
    <w:tmpl w:val="475E793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2" w15:restartNumberingAfterBreak="0">
    <w:nsid w:val="14C575F5"/>
    <w:multiLevelType w:val="hybridMultilevel"/>
    <w:tmpl w:val="38DCA78C"/>
    <w:lvl w:ilvl="0" w:tplc="5BB6E1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Lucida Sans Unicode" w:hAnsi="Book Antiqua" w:cs="Tahoma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DE0060"/>
    <w:multiLevelType w:val="hybridMultilevel"/>
    <w:tmpl w:val="B5342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8B3E98"/>
    <w:multiLevelType w:val="multilevel"/>
    <w:tmpl w:val="3C4464F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39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5" w15:restartNumberingAfterBreak="0">
    <w:nsid w:val="2B662CAE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6" w15:restartNumberingAfterBreak="0">
    <w:nsid w:val="41F51996"/>
    <w:multiLevelType w:val="hybridMultilevel"/>
    <w:tmpl w:val="6D8ADFFA"/>
    <w:lvl w:ilvl="0" w:tplc="AC0E0634">
      <w:numFmt w:val="bullet"/>
      <w:lvlText w:val="-"/>
      <w:lvlJc w:val="left"/>
      <w:pPr>
        <w:ind w:left="735" w:hanging="37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BA4BA9"/>
    <w:multiLevelType w:val="hybridMultilevel"/>
    <w:tmpl w:val="A218FE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3024E"/>
    <w:multiLevelType w:val="hybridMultilevel"/>
    <w:tmpl w:val="643CB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8F357C"/>
    <w:multiLevelType w:val="multilevel"/>
    <w:tmpl w:val="B0A2DA5E"/>
    <w:lvl w:ilvl="0">
      <w:start w:val="1"/>
      <w:numFmt w:val="bullet"/>
      <w:lvlText w:val=""/>
      <w:lvlJc w:val="left"/>
      <w:pPr>
        <w:tabs>
          <w:tab w:val="num" w:pos="681"/>
        </w:tabs>
        <w:ind w:left="681" w:hanging="681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0" w15:restartNumberingAfterBreak="0">
    <w:nsid w:val="6FD92603"/>
    <w:multiLevelType w:val="multilevel"/>
    <w:tmpl w:val="701EC2E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681"/>
        </w:tabs>
        <w:ind w:left="681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31" w15:restartNumberingAfterBreak="0">
    <w:nsid w:val="71EF2A6F"/>
    <w:multiLevelType w:val="multilevel"/>
    <w:tmpl w:val="0000000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452355036">
    <w:abstractNumId w:val="0"/>
  </w:num>
  <w:num w:numId="2" w16cid:durableId="270674741">
    <w:abstractNumId w:val="1"/>
  </w:num>
  <w:num w:numId="3" w16cid:durableId="389307408">
    <w:abstractNumId w:val="5"/>
  </w:num>
  <w:num w:numId="4" w16cid:durableId="1828744444">
    <w:abstractNumId w:val="6"/>
  </w:num>
  <w:num w:numId="5" w16cid:durableId="1760524118">
    <w:abstractNumId w:val="7"/>
  </w:num>
  <w:num w:numId="6" w16cid:durableId="1535194557">
    <w:abstractNumId w:val="8"/>
  </w:num>
  <w:num w:numId="7" w16cid:durableId="1154491955">
    <w:abstractNumId w:val="9"/>
  </w:num>
  <w:num w:numId="8" w16cid:durableId="2013993305">
    <w:abstractNumId w:val="10"/>
  </w:num>
  <w:num w:numId="9" w16cid:durableId="779028475">
    <w:abstractNumId w:val="11"/>
  </w:num>
  <w:num w:numId="10" w16cid:durableId="2128573596">
    <w:abstractNumId w:val="12"/>
  </w:num>
  <w:num w:numId="11" w16cid:durableId="1341078523">
    <w:abstractNumId w:val="13"/>
  </w:num>
  <w:num w:numId="12" w16cid:durableId="2134445814">
    <w:abstractNumId w:val="14"/>
  </w:num>
  <w:num w:numId="13" w16cid:durableId="561447900">
    <w:abstractNumId w:val="15"/>
  </w:num>
  <w:num w:numId="14" w16cid:durableId="491065561">
    <w:abstractNumId w:val="16"/>
  </w:num>
  <w:num w:numId="15" w16cid:durableId="1773743542">
    <w:abstractNumId w:val="17"/>
  </w:num>
  <w:num w:numId="16" w16cid:durableId="1270316247">
    <w:abstractNumId w:val="18"/>
  </w:num>
  <w:num w:numId="17" w16cid:durableId="2115705449">
    <w:abstractNumId w:val="19"/>
  </w:num>
  <w:num w:numId="18" w16cid:durableId="1750494866">
    <w:abstractNumId w:val="20"/>
  </w:num>
  <w:num w:numId="19" w16cid:durableId="136386540">
    <w:abstractNumId w:val="31"/>
  </w:num>
  <w:num w:numId="20" w16cid:durableId="2125422831">
    <w:abstractNumId w:val="5"/>
  </w:num>
  <w:num w:numId="21" w16cid:durableId="944966220">
    <w:abstractNumId w:val="21"/>
  </w:num>
  <w:num w:numId="22" w16cid:durableId="1590189029">
    <w:abstractNumId w:val="29"/>
  </w:num>
  <w:num w:numId="23" w16cid:durableId="1320577923">
    <w:abstractNumId w:val="24"/>
  </w:num>
  <w:num w:numId="24" w16cid:durableId="694035587">
    <w:abstractNumId w:val="5"/>
  </w:num>
  <w:num w:numId="25" w16cid:durableId="2132240112">
    <w:abstractNumId w:val="25"/>
  </w:num>
  <w:num w:numId="26" w16cid:durableId="1608463405">
    <w:abstractNumId w:val="30"/>
  </w:num>
  <w:num w:numId="27" w16cid:durableId="601836227">
    <w:abstractNumId w:val="2"/>
  </w:num>
  <w:num w:numId="28" w16cid:durableId="750078695">
    <w:abstractNumId w:val="28"/>
  </w:num>
  <w:num w:numId="29" w16cid:durableId="1158502163">
    <w:abstractNumId w:val="27"/>
  </w:num>
  <w:num w:numId="30" w16cid:durableId="2012372220">
    <w:abstractNumId w:val="23"/>
  </w:num>
  <w:num w:numId="31" w16cid:durableId="709455130">
    <w:abstractNumId w:val="22"/>
  </w:num>
  <w:num w:numId="32" w16cid:durableId="110251391">
    <w:abstractNumId w:val="26"/>
  </w:num>
  <w:num w:numId="33" w16cid:durableId="1896772517">
    <w:abstractNumId w:val="5"/>
  </w:num>
  <w:num w:numId="34" w16cid:durableId="558828357">
    <w:abstractNumId w:val="5"/>
  </w:num>
  <w:num w:numId="35" w16cid:durableId="1324090280">
    <w:abstractNumId w:val="5"/>
  </w:num>
  <w:num w:numId="36" w16cid:durableId="1445806231">
    <w:abstractNumId w:val="5"/>
  </w:num>
  <w:num w:numId="37" w16cid:durableId="678000613">
    <w:abstractNumId w:val="5"/>
  </w:num>
  <w:num w:numId="38" w16cid:durableId="381563277">
    <w:abstractNumId w:val="5"/>
  </w:num>
  <w:num w:numId="39" w16cid:durableId="2094885791">
    <w:abstractNumId w:val="5"/>
  </w:num>
  <w:num w:numId="40" w16cid:durableId="545066461">
    <w:abstractNumId w:val="5"/>
  </w:num>
  <w:num w:numId="41" w16cid:durableId="1447431412">
    <w:abstractNumId w:val="5"/>
  </w:num>
  <w:num w:numId="42" w16cid:durableId="927081556">
    <w:abstractNumId w:val="5"/>
  </w:num>
  <w:num w:numId="43" w16cid:durableId="1751001879">
    <w:abstractNumId w:val="5"/>
  </w:num>
  <w:num w:numId="44" w16cid:durableId="79340177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850ED"/>
    <w:rsid w:val="001300E4"/>
    <w:rsid w:val="001C1E74"/>
    <w:rsid w:val="001E1392"/>
    <w:rsid w:val="00241B25"/>
    <w:rsid w:val="00282678"/>
    <w:rsid w:val="002C0CB4"/>
    <w:rsid w:val="002D39CE"/>
    <w:rsid w:val="002E106A"/>
    <w:rsid w:val="002E25E7"/>
    <w:rsid w:val="00322AE1"/>
    <w:rsid w:val="00374EFB"/>
    <w:rsid w:val="003912E7"/>
    <w:rsid w:val="003A5DFF"/>
    <w:rsid w:val="003B7B09"/>
    <w:rsid w:val="003C59C3"/>
    <w:rsid w:val="003E125C"/>
    <w:rsid w:val="003E223A"/>
    <w:rsid w:val="00440A94"/>
    <w:rsid w:val="005510FD"/>
    <w:rsid w:val="00582346"/>
    <w:rsid w:val="00585FB8"/>
    <w:rsid w:val="005B7135"/>
    <w:rsid w:val="005E5341"/>
    <w:rsid w:val="0062223D"/>
    <w:rsid w:val="006476A7"/>
    <w:rsid w:val="00692569"/>
    <w:rsid w:val="006B3FDF"/>
    <w:rsid w:val="006C69A7"/>
    <w:rsid w:val="006F0C85"/>
    <w:rsid w:val="00724507"/>
    <w:rsid w:val="0073043F"/>
    <w:rsid w:val="0073070A"/>
    <w:rsid w:val="00747D70"/>
    <w:rsid w:val="00754B0E"/>
    <w:rsid w:val="00767038"/>
    <w:rsid w:val="007843F0"/>
    <w:rsid w:val="007A63DC"/>
    <w:rsid w:val="008759FA"/>
    <w:rsid w:val="00875CD7"/>
    <w:rsid w:val="00911A0D"/>
    <w:rsid w:val="00933936"/>
    <w:rsid w:val="00961DE3"/>
    <w:rsid w:val="0098392B"/>
    <w:rsid w:val="009D4284"/>
    <w:rsid w:val="00A364EA"/>
    <w:rsid w:val="00A8309E"/>
    <w:rsid w:val="00A87891"/>
    <w:rsid w:val="00AB47D9"/>
    <w:rsid w:val="00AF1DC7"/>
    <w:rsid w:val="00AF45E5"/>
    <w:rsid w:val="00B13FE5"/>
    <w:rsid w:val="00C30F04"/>
    <w:rsid w:val="00C5286C"/>
    <w:rsid w:val="00CC038E"/>
    <w:rsid w:val="00CD116A"/>
    <w:rsid w:val="00CD7FC1"/>
    <w:rsid w:val="00D450BA"/>
    <w:rsid w:val="00D57394"/>
    <w:rsid w:val="00DD1346"/>
    <w:rsid w:val="00DD2A08"/>
    <w:rsid w:val="00DE745B"/>
    <w:rsid w:val="00E125CA"/>
    <w:rsid w:val="00E3014E"/>
    <w:rsid w:val="00E87C53"/>
    <w:rsid w:val="00EA3124"/>
    <w:rsid w:val="00ED6A19"/>
    <w:rsid w:val="00F035C4"/>
    <w:rsid w:val="00F31D45"/>
    <w:rsid w:val="00F51989"/>
    <w:rsid w:val="00F52F5D"/>
    <w:rsid w:val="00F55B88"/>
    <w:rsid w:val="00F97D89"/>
    <w:rsid w:val="00FA4F75"/>
    <w:rsid w:val="00FC303B"/>
    <w:rsid w:val="00FC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E1E8A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3912E7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3912E7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3912E7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3912E7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3912E7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3912E7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3912E7"/>
  </w:style>
  <w:style w:type="character" w:customStyle="1" w:styleId="Odrky">
    <w:name w:val="Odrážky"/>
    <w:rsid w:val="003912E7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3912E7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3912E7"/>
    <w:rPr>
      <w:rFonts w:ascii="Courier New" w:eastAsia="Courier New" w:hAnsi="Courier New" w:cs="Courier New"/>
    </w:rPr>
  </w:style>
  <w:style w:type="character" w:customStyle="1" w:styleId="RTFNum53">
    <w:name w:val="RTF_Num 5 3"/>
    <w:rsid w:val="003912E7"/>
    <w:rPr>
      <w:rFonts w:ascii="Wingdings" w:eastAsia="Wingdings" w:hAnsi="Wingdings" w:cs="Wingdings"/>
    </w:rPr>
  </w:style>
  <w:style w:type="character" w:customStyle="1" w:styleId="RTFNum54">
    <w:name w:val="RTF_Num 5 4"/>
    <w:rsid w:val="003912E7"/>
    <w:rPr>
      <w:rFonts w:ascii="Symbol" w:eastAsia="Symbol" w:hAnsi="Symbol" w:cs="Symbol"/>
    </w:rPr>
  </w:style>
  <w:style w:type="character" w:customStyle="1" w:styleId="RTFNum55">
    <w:name w:val="RTF_Num 5 5"/>
    <w:rsid w:val="003912E7"/>
    <w:rPr>
      <w:rFonts w:ascii="Courier New" w:eastAsia="Courier New" w:hAnsi="Courier New" w:cs="Courier New"/>
    </w:rPr>
  </w:style>
  <w:style w:type="character" w:customStyle="1" w:styleId="RTFNum56">
    <w:name w:val="RTF_Num 5 6"/>
    <w:rsid w:val="003912E7"/>
    <w:rPr>
      <w:rFonts w:ascii="Wingdings" w:eastAsia="Wingdings" w:hAnsi="Wingdings" w:cs="Wingdings"/>
    </w:rPr>
  </w:style>
  <w:style w:type="character" w:customStyle="1" w:styleId="RTFNum57">
    <w:name w:val="RTF_Num 5 7"/>
    <w:rsid w:val="003912E7"/>
    <w:rPr>
      <w:rFonts w:ascii="Symbol" w:eastAsia="Symbol" w:hAnsi="Symbol" w:cs="Symbol"/>
    </w:rPr>
  </w:style>
  <w:style w:type="character" w:customStyle="1" w:styleId="RTFNum58">
    <w:name w:val="RTF_Num 5 8"/>
    <w:rsid w:val="003912E7"/>
    <w:rPr>
      <w:rFonts w:ascii="Courier New" w:eastAsia="Courier New" w:hAnsi="Courier New" w:cs="Courier New"/>
    </w:rPr>
  </w:style>
  <w:style w:type="character" w:customStyle="1" w:styleId="RTFNum59">
    <w:name w:val="RTF_Num 5 9"/>
    <w:rsid w:val="003912E7"/>
    <w:rPr>
      <w:rFonts w:ascii="Wingdings" w:eastAsia="Wingdings" w:hAnsi="Wingdings" w:cs="Wingdings"/>
    </w:rPr>
  </w:style>
  <w:style w:type="character" w:customStyle="1" w:styleId="RTFNum510">
    <w:name w:val="RTF_Num 5 10"/>
    <w:rsid w:val="003912E7"/>
    <w:rPr>
      <w:rFonts w:ascii="Symbol" w:eastAsia="Symbol" w:hAnsi="Symbol" w:cs="Symbol"/>
    </w:rPr>
  </w:style>
  <w:style w:type="character" w:customStyle="1" w:styleId="RTFNum32">
    <w:name w:val="RTF_Num 3 2"/>
    <w:rsid w:val="003912E7"/>
    <w:rPr>
      <w:rFonts w:ascii="StarSymbol" w:eastAsia="StarSymbol" w:hAnsi="StarSymbol" w:cs="StarSymbol"/>
    </w:rPr>
  </w:style>
  <w:style w:type="character" w:customStyle="1" w:styleId="RTFNum33">
    <w:name w:val="RTF_Num 3 3"/>
    <w:rsid w:val="003912E7"/>
    <w:rPr>
      <w:rFonts w:ascii="StarSymbol" w:eastAsia="StarSymbol" w:hAnsi="StarSymbol" w:cs="StarSymbol"/>
    </w:rPr>
  </w:style>
  <w:style w:type="character" w:customStyle="1" w:styleId="RTFNum34">
    <w:name w:val="RTF_Num 3 4"/>
    <w:rsid w:val="003912E7"/>
    <w:rPr>
      <w:rFonts w:ascii="StarSymbol" w:eastAsia="StarSymbol" w:hAnsi="StarSymbol" w:cs="StarSymbol"/>
    </w:rPr>
  </w:style>
  <w:style w:type="character" w:customStyle="1" w:styleId="RTFNum35">
    <w:name w:val="RTF_Num 3 5"/>
    <w:rsid w:val="003912E7"/>
    <w:rPr>
      <w:rFonts w:ascii="StarSymbol" w:eastAsia="StarSymbol" w:hAnsi="StarSymbol" w:cs="StarSymbol"/>
    </w:rPr>
  </w:style>
  <w:style w:type="character" w:customStyle="1" w:styleId="RTFNum36">
    <w:name w:val="RTF_Num 3 6"/>
    <w:rsid w:val="003912E7"/>
    <w:rPr>
      <w:rFonts w:ascii="StarSymbol" w:eastAsia="StarSymbol" w:hAnsi="StarSymbol" w:cs="StarSymbol"/>
    </w:rPr>
  </w:style>
  <w:style w:type="character" w:customStyle="1" w:styleId="RTFNum37">
    <w:name w:val="RTF_Num 3 7"/>
    <w:rsid w:val="003912E7"/>
    <w:rPr>
      <w:rFonts w:ascii="StarSymbol" w:eastAsia="StarSymbol" w:hAnsi="StarSymbol" w:cs="StarSymbol"/>
    </w:rPr>
  </w:style>
  <w:style w:type="character" w:customStyle="1" w:styleId="RTFNum38">
    <w:name w:val="RTF_Num 3 8"/>
    <w:rsid w:val="003912E7"/>
    <w:rPr>
      <w:rFonts w:ascii="StarSymbol" w:eastAsia="StarSymbol" w:hAnsi="StarSymbol" w:cs="StarSymbol"/>
    </w:rPr>
  </w:style>
  <w:style w:type="character" w:customStyle="1" w:styleId="RTFNum39">
    <w:name w:val="RTF_Num 3 9"/>
    <w:rsid w:val="003912E7"/>
    <w:rPr>
      <w:rFonts w:ascii="StarSymbol" w:eastAsia="StarSymbol" w:hAnsi="StarSymbol" w:cs="StarSymbol"/>
    </w:rPr>
  </w:style>
  <w:style w:type="character" w:customStyle="1" w:styleId="RTFNum310">
    <w:name w:val="RTF_Num 3 10"/>
    <w:rsid w:val="003912E7"/>
    <w:rPr>
      <w:rFonts w:ascii="StarSymbol" w:eastAsia="StarSymbol" w:hAnsi="StarSymbol" w:cs="StarSymbol"/>
    </w:rPr>
  </w:style>
  <w:style w:type="character" w:customStyle="1" w:styleId="RTFNum22">
    <w:name w:val="RTF_Num 2 2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3912E7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3912E7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3912E7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3912E7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3912E7"/>
    <w:rPr>
      <w:rFonts w:ascii="StarSymbol" w:eastAsia="StarSymbol" w:hAnsi="StarSymbol" w:cs="StarSymbol"/>
    </w:rPr>
  </w:style>
  <w:style w:type="character" w:customStyle="1" w:styleId="RTFNum43">
    <w:name w:val="RTF_Num 4 3"/>
    <w:rsid w:val="003912E7"/>
    <w:rPr>
      <w:rFonts w:ascii="StarSymbol" w:eastAsia="StarSymbol" w:hAnsi="StarSymbol" w:cs="StarSymbol"/>
    </w:rPr>
  </w:style>
  <w:style w:type="character" w:customStyle="1" w:styleId="RTFNum44">
    <w:name w:val="RTF_Num 4 4"/>
    <w:rsid w:val="003912E7"/>
    <w:rPr>
      <w:rFonts w:ascii="StarSymbol" w:eastAsia="StarSymbol" w:hAnsi="StarSymbol" w:cs="StarSymbol"/>
    </w:rPr>
  </w:style>
  <w:style w:type="character" w:customStyle="1" w:styleId="RTFNum45">
    <w:name w:val="RTF_Num 4 5"/>
    <w:rsid w:val="003912E7"/>
    <w:rPr>
      <w:rFonts w:ascii="StarSymbol" w:eastAsia="StarSymbol" w:hAnsi="StarSymbol" w:cs="StarSymbol"/>
    </w:rPr>
  </w:style>
  <w:style w:type="character" w:customStyle="1" w:styleId="RTFNum46">
    <w:name w:val="RTF_Num 4 6"/>
    <w:rsid w:val="003912E7"/>
    <w:rPr>
      <w:rFonts w:ascii="StarSymbol" w:eastAsia="StarSymbol" w:hAnsi="StarSymbol" w:cs="StarSymbol"/>
    </w:rPr>
  </w:style>
  <w:style w:type="character" w:customStyle="1" w:styleId="RTFNum47">
    <w:name w:val="RTF_Num 4 7"/>
    <w:rsid w:val="003912E7"/>
    <w:rPr>
      <w:rFonts w:ascii="StarSymbol" w:eastAsia="StarSymbol" w:hAnsi="StarSymbol" w:cs="StarSymbol"/>
    </w:rPr>
  </w:style>
  <w:style w:type="character" w:customStyle="1" w:styleId="RTFNum48">
    <w:name w:val="RTF_Num 4 8"/>
    <w:rsid w:val="003912E7"/>
    <w:rPr>
      <w:rFonts w:ascii="StarSymbol" w:eastAsia="StarSymbol" w:hAnsi="StarSymbol" w:cs="StarSymbol"/>
    </w:rPr>
  </w:style>
  <w:style w:type="character" w:customStyle="1" w:styleId="RTFNum49">
    <w:name w:val="RTF_Num 4 9"/>
    <w:rsid w:val="003912E7"/>
    <w:rPr>
      <w:rFonts w:ascii="StarSymbol" w:eastAsia="StarSymbol" w:hAnsi="StarSymbol" w:cs="StarSymbol"/>
    </w:rPr>
  </w:style>
  <w:style w:type="character" w:customStyle="1" w:styleId="RTFNum410">
    <w:name w:val="RTF_Num 4 10"/>
    <w:rsid w:val="003912E7"/>
    <w:rPr>
      <w:rFonts w:ascii="StarSymbol" w:eastAsia="StarSymbol" w:hAnsi="StarSymbol" w:cs="StarSymbol"/>
    </w:rPr>
  </w:style>
  <w:style w:type="character" w:customStyle="1" w:styleId="WW8Num5z0">
    <w:name w:val="WW8Num5z0"/>
    <w:rsid w:val="003912E7"/>
    <w:rPr>
      <w:rFonts w:ascii="Wingdings" w:hAnsi="Wingdings"/>
    </w:rPr>
  </w:style>
  <w:style w:type="character" w:customStyle="1" w:styleId="WW8Num5z1">
    <w:name w:val="WW8Num5z1"/>
    <w:rsid w:val="003912E7"/>
    <w:rPr>
      <w:rFonts w:ascii="Courier New" w:hAnsi="Courier New" w:cs="Courier New"/>
    </w:rPr>
  </w:style>
  <w:style w:type="character" w:customStyle="1" w:styleId="WW8Num5z3">
    <w:name w:val="WW8Num5z3"/>
    <w:rsid w:val="003912E7"/>
    <w:rPr>
      <w:rFonts w:ascii="Symbol" w:hAnsi="Symbol"/>
    </w:rPr>
  </w:style>
  <w:style w:type="character" w:customStyle="1" w:styleId="WW8Num4z0">
    <w:name w:val="WW8Num4z0"/>
    <w:rsid w:val="003912E7"/>
    <w:rPr>
      <w:rFonts w:ascii="Wingdings" w:hAnsi="Wingdings"/>
    </w:rPr>
  </w:style>
  <w:style w:type="character" w:customStyle="1" w:styleId="WW8Num4z1">
    <w:name w:val="WW8Num4z1"/>
    <w:rsid w:val="003912E7"/>
    <w:rPr>
      <w:rFonts w:ascii="Courier New" w:hAnsi="Courier New" w:cs="Courier New"/>
    </w:rPr>
  </w:style>
  <w:style w:type="character" w:customStyle="1" w:styleId="WW8Num4z3">
    <w:name w:val="WW8Num4z3"/>
    <w:rsid w:val="003912E7"/>
    <w:rPr>
      <w:rFonts w:ascii="Symbol" w:hAnsi="Symbol"/>
    </w:rPr>
  </w:style>
  <w:style w:type="character" w:customStyle="1" w:styleId="oznaovn">
    <w:name w:val="označování"/>
    <w:rsid w:val="003912E7"/>
    <w:rPr>
      <w:rFonts w:ascii="Book Antiqua" w:hAnsi="Book Antiqua"/>
      <w:i/>
    </w:rPr>
  </w:style>
  <w:style w:type="character" w:customStyle="1" w:styleId="WW8Num6z0">
    <w:name w:val="WW8Num6z0"/>
    <w:rsid w:val="003912E7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3912E7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3912E7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3912E7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3912E7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912E7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3912E7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3912E7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912E7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3912E7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912E7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3912E7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3912E7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3912E7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3912E7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3912E7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3912E7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3912E7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3912E7"/>
  </w:style>
  <w:style w:type="paragraph" w:styleId="Zhlav">
    <w:name w:val="header"/>
    <w:basedOn w:val="Normln"/>
    <w:rsid w:val="003912E7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rsid w:val="003912E7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3912E7"/>
    <w:pPr>
      <w:suppressLineNumbers/>
    </w:pPr>
  </w:style>
  <w:style w:type="paragraph" w:customStyle="1" w:styleId="Nadpistabulky">
    <w:name w:val="Nadpis tabulky"/>
    <w:basedOn w:val="Obsahtabulky"/>
    <w:rsid w:val="003912E7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3912E7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3912E7"/>
  </w:style>
  <w:style w:type="paragraph" w:customStyle="1" w:styleId="Rejstk">
    <w:name w:val="Rejstřík"/>
    <w:basedOn w:val="Normln"/>
    <w:rsid w:val="003912E7"/>
    <w:pPr>
      <w:suppressLineNumbers/>
    </w:pPr>
  </w:style>
  <w:style w:type="paragraph" w:styleId="Nadpisobsahu">
    <w:name w:val="TOC Heading"/>
    <w:basedOn w:val="Nadpis"/>
    <w:qFormat/>
    <w:rsid w:val="003912E7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3912E7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3912E7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3912E7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3912E7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link w:val="zkladChar1Char"/>
    <w:rsid w:val="003912E7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3912E7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3912E7"/>
    <w:rPr>
      <w:sz w:val="40"/>
    </w:rPr>
  </w:style>
  <w:style w:type="paragraph" w:customStyle="1" w:styleId="kapitolka">
    <w:name w:val="kapitolka"/>
    <w:basedOn w:val="nadpisy"/>
    <w:rsid w:val="003912E7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3912E7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3912E7"/>
    <w:pPr>
      <w:pageBreakBefore/>
    </w:pPr>
  </w:style>
  <w:style w:type="paragraph" w:customStyle="1" w:styleId="tabulkanadpis">
    <w:name w:val="tabulkanadpis"/>
    <w:basedOn w:val="zkladChar1"/>
    <w:rsid w:val="003912E7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link w:val="odrkaChar"/>
    <w:rsid w:val="006476A7"/>
    <w:pPr>
      <w:numPr>
        <w:numId w:val="3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3912E7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3912E7"/>
    <w:rPr>
      <w:sz w:val="24"/>
    </w:rPr>
  </w:style>
  <w:style w:type="paragraph" w:customStyle="1" w:styleId="odrkatext">
    <w:name w:val="odrážkatext"/>
    <w:basedOn w:val="textik"/>
    <w:autoRedefine/>
    <w:rsid w:val="00754B0E"/>
    <w:pPr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3912E7"/>
    <w:pPr>
      <w:spacing w:before="57"/>
    </w:pPr>
  </w:style>
  <w:style w:type="paragraph" w:customStyle="1" w:styleId="odrka2">
    <w:name w:val="odrážka2"/>
    <w:basedOn w:val="odrka"/>
    <w:rsid w:val="003912E7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rsid w:val="003912E7"/>
    <w:rPr>
      <w:sz w:val="24"/>
    </w:rPr>
  </w:style>
  <w:style w:type="paragraph" w:customStyle="1" w:styleId="kompetence">
    <w:name w:val="kompetence"/>
    <w:basedOn w:val="textik"/>
    <w:next w:val="textik"/>
    <w:rsid w:val="003912E7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3912E7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3912E7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3912E7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3912E7"/>
  </w:style>
  <w:style w:type="paragraph" w:customStyle="1" w:styleId="vzdelobsahuo">
    <w:name w:val="vzdelobsahuo"/>
    <w:basedOn w:val="kapitolka"/>
    <w:rsid w:val="003912E7"/>
  </w:style>
  <w:style w:type="paragraph" w:customStyle="1" w:styleId="textik">
    <w:name w:val="textik"/>
    <w:basedOn w:val="zkladChar1"/>
    <w:autoRedefine/>
    <w:rsid w:val="003912E7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3912E7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3912E7"/>
    <w:pPr>
      <w:spacing w:before="0" w:after="0"/>
    </w:pPr>
  </w:style>
  <w:style w:type="paragraph" w:customStyle="1" w:styleId="zak">
    <w:name w:val="zak"/>
    <w:basedOn w:val="tabulkaoddl"/>
    <w:rsid w:val="003912E7"/>
    <w:rPr>
      <w:b w:val="0"/>
      <w:i w:val="0"/>
    </w:rPr>
  </w:style>
  <w:style w:type="paragraph" w:customStyle="1" w:styleId="odrrkaPT">
    <w:name w:val="odrrážkaPT"/>
    <w:basedOn w:val="odrka2"/>
    <w:rsid w:val="003912E7"/>
    <w:pPr>
      <w:ind w:left="0"/>
    </w:pPr>
  </w:style>
  <w:style w:type="paragraph" w:customStyle="1" w:styleId="nadpisodrky">
    <w:name w:val="nadpis odrážky"/>
    <w:basedOn w:val="zkladChar1"/>
    <w:rsid w:val="003912E7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3912E7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3912E7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3912E7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3912E7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3912E7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link w:val="zkladChar1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3912E7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6C69A7"/>
    <w:pPr>
      <w:spacing w:line="288" w:lineRule="auto"/>
      <w:jc w:val="both"/>
    </w:pPr>
    <w:rPr>
      <w:rFonts w:ascii="Book Antiqua" w:hAnsi="Book Antiqua"/>
    </w:rPr>
  </w:style>
  <w:style w:type="character" w:styleId="slostrnky">
    <w:name w:val="page number"/>
    <w:basedOn w:val="Standardnpsmoodstavce"/>
    <w:rsid w:val="001E1392"/>
  </w:style>
  <w:style w:type="character" w:customStyle="1" w:styleId="ZpatChar">
    <w:name w:val="Zápatí Char"/>
    <w:basedOn w:val="Standardnpsmoodstavce"/>
    <w:link w:val="Zpat"/>
    <w:rsid w:val="00582346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1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B1561-2931-476E-8771-089E31FA4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2946</Words>
  <Characters>17386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zeměpis</dc:title>
  <dc:creator>orsagova</dc:creator>
  <cp:lastModifiedBy>Romana Orságová</cp:lastModifiedBy>
  <cp:revision>2</cp:revision>
  <cp:lastPrinted>2010-06-03T06:37:00Z</cp:lastPrinted>
  <dcterms:created xsi:type="dcterms:W3CDTF">2025-05-15T18:10:00Z</dcterms:created>
  <dcterms:modified xsi:type="dcterms:W3CDTF">2025-05-15T18:10:00Z</dcterms:modified>
</cp:coreProperties>
</file>