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0045C3" w14:textId="77777777" w:rsidR="00B7106A" w:rsidRDefault="00680C55">
      <w:pPr>
        <w:pStyle w:val="kapitola"/>
        <w:spacing w:before="0" w:after="0"/>
      </w:pPr>
      <w:r w:rsidRPr="00680C55">
        <w:t>Chemie</w:t>
      </w:r>
      <w:r>
        <w:t xml:space="preserve"> </w:t>
      </w:r>
    </w:p>
    <w:p w14:paraId="4A812E9E" w14:textId="77777777" w:rsidR="00680C55" w:rsidRDefault="007F434D" w:rsidP="00680C55">
      <w:pPr>
        <w:pStyle w:val="kapitolka"/>
      </w:pPr>
      <w:r>
        <w:t>Charakteristika</w:t>
      </w:r>
      <w:r w:rsidR="00057637">
        <w:t xml:space="preserve"> předmětu</w:t>
      </w:r>
    </w:p>
    <w:p w14:paraId="58E64900" w14:textId="77777777" w:rsidR="00D00C31" w:rsidRDefault="00D00C31" w:rsidP="00D00C31">
      <w:pPr>
        <w:pStyle w:val="podkapitolka"/>
        <w:keepNext/>
      </w:pPr>
      <w:r>
        <w:t>Obsahové</w:t>
      </w:r>
      <w:r w:rsidR="00057637">
        <w:t>, časové a organizační vymezení</w:t>
      </w:r>
    </w:p>
    <w:p w14:paraId="158B6A88" w14:textId="77777777" w:rsidR="00680C55" w:rsidRDefault="00D80CB1" w:rsidP="00680C55">
      <w:pPr>
        <w:pStyle w:val="textik"/>
      </w:pPr>
      <w:r>
        <w:t>Vyučovací předmět C</w:t>
      </w:r>
      <w:r w:rsidR="00680C55">
        <w:t>hemi</w:t>
      </w:r>
      <w:r w:rsidR="009C2A71">
        <w:t>e vychází ze vzdělávací oblasti</w:t>
      </w:r>
      <w:r w:rsidR="00680C55">
        <w:t xml:space="preserve"> Člověk a příroda stanovené v</w:t>
      </w:r>
      <w:r>
        <w:t> </w:t>
      </w:r>
      <w:r w:rsidR="00680C55">
        <w:t>RVP</w:t>
      </w:r>
      <w:r>
        <w:t xml:space="preserve"> G</w:t>
      </w:r>
      <w:r w:rsidR="00680C55">
        <w:t>, zahrnuje v sobě vzdělávací obor Chemie a všechny jeho tema</w:t>
      </w:r>
      <w:r>
        <w:t>tické okruhy. V rámci předmětu C</w:t>
      </w:r>
      <w:r w:rsidR="00680C55">
        <w:t>hemie je integrována část obsahu vzdělávacího oboru Výchova ke zdraví. Jedná se o témata zahrnující zdravý způsob života a péči o</w:t>
      </w:r>
      <w:r w:rsidR="00A26891">
        <w:t> </w:t>
      </w:r>
      <w:r w:rsidR="00680C55">
        <w:t xml:space="preserve">zdraví, rizika ohrožující zdraví a jejich prevence a ochrana člověka za mimořádných událostí. </w:t>
      </w:r>
    </w:p>
    <w:p w14:paraId="20829B9B" w14:textId="77777777" w:rsidR="00680C55" w:rsidRDefault="00680C55" w:rsidP="00680C55">
      <w:pPr>
        <w:pStyle w:val="textik"/>
      </w:pPr>
      <w:r>
        <w:t>S výše uvedenou problematikou úzce souvisí otázky pokrývající část obsahu vzdělávací o</w:t>
      </w:r>
      <w:r w:rsidR="002E76FD">
        <w:t>blasti Člověk a svět práce. Do c</w:t>
      </w:r>
      <w:r>
        <w:t>hemie je zařa</w:t>
      </w:r>
      <w:r w:rsidR="00192A47">
        <w:t>zeno</w:t>
      </w:r>
      <w:r>
        <w:t xml:space="preserve"> učivo týkající se pracovněprávních vztahů zaměřené na zásady bezpečné práce a ekologické hledisko práce. Cílem výuky těchto předmětů je teoreticky i prakticky připravit </w:t>
      </w:r>
      <w:r w:rsidR="00202AAE">
        <w:t xml:space="preserve">žáky </w:t>
      </w:r>
      <w:r>
        <w:t>na situace, s nimiž se v profesním životě zcela běžně setkají.</w:t>
      </w:r>
    </w:p>
    <w:p w14:paraId="4D9845A0" w14:textId="77777777" w:rsidR="00680C55" w:rsidRDefault="00680C55" w:rsidP="00680C55">
      <w:pPr>
        <w:pStyle w:val="textik"/>
      </w:pPr>
    </w:p>
    <w:p w14:paraId="65B3ED6E" w14:textId="77777777" w:rsidR="00680C55" w:rsidRPr="000E1B8F" w:rsidRDefault="00680C55" w:rsidP="00680C55">
      <w:pPr>
        <w:pStyle w:val="textik"/>
      </w:pPr>
      <w:r>
        <w:t xml:space="preserve">V rámci předmětu se realizují </w:t>
      </w:r>
      <w:r w:rsidR="002E76FD">
        <w:t>te</w:t>
      </w:r>
      <w:r w:rsidRPr="000E1B8F">
        <w:t>matické okruhy těchto průřezových témat RVP</w:t>
      </w:r>
      <w:r w:rsidR="00A26891">
        <w:t> </w:t>
      </w:r>
      <w:r w:rsidRPr="000E1B8F">
        <w:t>G:</w:t>
      </w:r>
    </w:p>
    <w:p w14:paraId="42A87ACA" w14:textId="77777777" w:rsidR="00A26891" w:rsidRDefault="00680C55" w:rsidP="00207D1B">
      <w:pPr>
        <w:pStyle w:val="odrkatext"/>
      </w:pPr>
      <w:r w:rsidRPr="000E1B8F">
        <w:t xml:space="preserve">Osobnostní a sociální výchova </w:t>
      </w:r>
    </w:p>
    <w:p w14:paraId="547B6B74" w14:textId="77777777" w:rsidR="00A26891" w:rsidRDefault="00680C55" w:rsidP="00207D1B">
      <w:pPr>
        <w:pStyle w:val="odrkatext"/>
      </w:pPr>
      <w:r w:rsidRPr="000E1B8F">
        <w:t xml:space="preserve">Environmentální výchova </w:t>
      </w:r>
    </w:p>
    <w:p w14:paraId="1DD61357" w14:textId="77777777" w:rsidR="00680C55" w:rsidRPr="000E1B8F" w:rsidRDefault="00680C55" w:rsidP="00207D1B">
      <w:pPr>
        <w:pStyle w:val="odrkatext"/>
      </w:pPr>
      <w:r w:rsidRPr="000E1B8F">
        <w:t xml:space="preserve">Výchova k myšlení v evropských a globálních souvislostech </w:t>
      </w:r>
    </w:p>
    <w:p w14:paraId="38B0AE0C" w14:textId="77777777" w:rsidR="00680C55" w:rsidRDefault="00680C55" w:rsidP="00207D1B">
      <w:pPr>
        <w:pStyle w:val="odrkatext"/>
      </w:pPr>
      <w:r w:rsidRPr="000E1B8F">
        <w:t>Mediální výchov</w:t>
      </w:r>
      <w:r w:rsidR="00A26891">
        <w:t xml:space="preserve">a </w:t>
      </w:r>
    </w:p>
    <w:p w14:paraId="6D11DA19" w14:textId="77777777" w:rsidR="00680C55" w:rsidRPr="000E1B8F" w:rsidRDefault="00680C55" w:rsidP="00680C55">
      <w:pPr>
        <w:pStyle w:val="textik"/>
      </w:pPr>
    </w:p>
    <w:p w14:paraId="60E8E5D2" w14:textId="77777777" w:rsidR="00680C55" w:rsidRDefault="00680C55" w:rsidP="00680C55">
      <w:pPr>
        <w:pStyle w:val="textik"/>
      </w:pPr>
      <w:r>
        <w:t xml:space="preserve">Chemie je koncipována jako předmět, který umožňuje žákům nahlédnout do základů chemie a biochemie. Žáci se učí hledat souvislosti mezi ději probíhajícími v živé i neživé přírodě. </w:t>
      </w:r>
    </w:p>
    <w:p w14:paraId="61C58320" w14:textId="77777777" w:rsidR="00680C55" w:rsidRDefault="00680C55" w:rsidP="00680C55"/>
    <w:p w14:paraId="71445AA8" w14:textId="77777777" w:rsidR="00E02918" w:rsidRDefault="00680C55" w:rsidP="00680C55">
      <w:pPr>
        <w:pStyle w:val="textik"/>
      </w:pPr>
      <w:r>
        <w:t>Vyučovací p</w:t>
      </w:r>
      <w:r w:rsidR="00D80CB1">
        <w:t>ředmět C</w:t>
      </w:r>
      <w:r w:rsidR="00A26891">
        <w:t>hemie je dotován v</w:t>
      </w:r>
      <w:r w:rsidR="00A53139">
        <w:t xml:space="preserve"> prvním a druhém </w:t>
      </w:r>
      <w:r w:rsidR="00A26891">
        <w:t xml:space="preserve">ročníku </w:t>
      </w:r>
      <w:r w:rsidR="00A53139">
        <w:t xml:space="preserve">čtyřletého studia </w:t>
      </w:r>
      <w:r w:rsidR="00A26891">
        <w:t xml:space="preserve">třemi </w:t>
      </w:r>
      <w:r>
        <w:t>týd</w:t>
      </w:r>
      <w:r w:rsidR="00A26891">
        <w:t>enními hodinami – dvě</w:t>
      </w:r>
      <w:r>
        <w:t xml:space="preserve"> hodi</w:t>
      </w:r>
      <w:r w:rsidR="00A26891">
        <w:t>ny probíhají v nedělené třídě, jedna</w:t>
      </w:r>
      <w:r>
        <w:t xml:space="preserve"> hodina laboratorních cvičení probíhá </w:t>
      </w:r>
      <w:r w:rsidR="00202AAE">
        <w:t xml:space="preserve">v </w:t>
      </w:r>
      <w:r>
        <w:t>půlené třídě.</w:t>
      </w:r>
      <w:r w:rsidR="009C2A71">
        <w:t xml:space="preserve"> </w:t>
      </w:r>
      <w:r w:rsidR="00A26891">
        <w:t xml:space="preserve">Ve 3. </w:t>
      </w:r>
      <w:r>
        <w:t xml:space="preserve">ročníku </w:t>
      </w:r>
      <w:r w:rsidR="00A53139">
        <w:t xml:space="preserve">čtyřletého studia </w:t>
      </w:r>
      <w:r w:rsidR="00A26891">
        <w:t>je předmět dotován dvěma</w:t>
      </w:r>
      <w:r>
        <w:t xml:space="preserve"> vyučovacími hodinami. </w:t>
      </w:r>
    </w:p>
    <w:p w14:paraId="6656DEC8" w14:textId="77777777" w:rsidR="00680C55" w:rsidRDefault="00680C55" w:rsidP="00680C55">
      <w:pPr>
        <w:pStyle w:val="textik"/>
      </w:pPr>
      <w:r>
        <w:t>Indi</w:t>
      </w:r>
      <w:r w:rsidR="00202AAE">
        <w:t>viduální profilaci žáků umožňuje</w:t>
      </w:r>
      <w:r>
        <w:t xml:space="preserve"> od </w:t>
      </w:r>
      <w:r w:rsidR="00A53139">
        <w:t xml:space="preserve">třetího a čtvrtého </w:t>
      </w:r>
      <w:r>
        <w:t>ročníku voliteln</w:t>
      </w:r>
      <w:r w:rsidR="00202AAE">
        <w:t>ý předmět</w:t>
      </w:r>
      <w:r w:rsidR="00E02918">
        <w:t xml:space="preserve"> </w:t>
      </w:r>
      <w:r w:rsidR="00D80CB1">
        <w:t>S</w:t>
      </w:r>
      <w:r w:rsidR="009C2A71">
        <w:t>eminář z chemie</w:t>
      </w:r>
      <w:r>
        <w:t xml:space="preserve">. </w:t>
      </w:r>
      <w:r w:rsidR="00E02918">
        <w:t xml:space="preserve">Ve 4. ročníku </w:t>
      </w:r>
      <w:r w:rsidR="00A53139">
        <w:t xml:space="preserve">si mohou studenti čtyřletého studia zvolit </w:t>
      </w:r>
      <w:r w:rsidR="00E02918">
        <w:t xml:space="preserve">předmět </w:t>
      </w:r>
      <w:r w:rsidR="00A53139">
        <w:t>Bioc</w:t>
      </w:r>
      <w:r w:rsidR="00E02918">
        <w:t>hemie</w:t>
      </w:r>
      <w:r w:rsidR="00A53139">
        <w:t>, který je</w:t>
      </w:r>
      <w:r w:rsidR="00E02918">
        <w:t xml:space="preserve"> součástí volitelného bloku</w:t>
      </w:r>
      <w:r w:rsidR="00A53139">
        <w:t xml:space="preserve"> </w:t>
      </w:r>
      <w:r w:rsidR="00E02918">
        <w:t xml:space="preserve">s týdenní dotací dvě hodiny. </w:t>
      </w:r>
      <w:r>
        <w:t>Žáci se mohou zapojit do CHO, SOČ</w:t>
      </w:r>
      <w:r w:rsidR="00A53139">
        <w:t>, Korespondenčního semináře inspirovaného chemickou tématikou ap</w:t>
      </w:r>
      <w:r>
        <w:t>.</w:t>
      </w:r>
    </w:p>
    <w:p w14:paraId="2DAD9352" w14:textId="77777777" w:rsidR="009C2A71" w:rsidRDefault="00680C55" w:rsidP="009C2A71">
      <w:pPr>
        <w:pStyle w:val="textik"/>
      </w:pPr>
      <w:r>
        <w:t>Výuka probíhá v odborné učebně chemie vybavené audiovizuální technikou a chemické laboratoři. Výuka je doplňována videem, ukázkami z internetu, referáty, prezentacemi</w:t>
      </w:r>
      <w:r w:rsidR="00A53139">
        <w:t xml:space="preserve">, pracovními listy, </w:t>
      </w:r>
      <w:r>
        <w:t>exkurzemi.</w:t>
      </w:r>
    </w:p>
    <w:p w14:paraId="76F98382" w14:textId="77777777" w:rsidR="009C2A71" w:rsidRDefault="009C2A71" w:rsidP="009C2A71">
      <w:pPr>
        <w:pStyle w:val="textik"/>
      </w:pPr>
      <w:r>
        <w:t xml:space="preserve">Na začátku každého školního roku jsou žáci poučeni o bezpečnosti a chování </w:t>
      </w:r>
      <w:r>
        <w:lastRenderedPageBreak/>
        <w:t>v odborné učebně a laboratoři.</w:t>
      </w:r>
    </w:p>
    <w:p w14:paraId="5D370072" w14:textId="77777777" w:rsidR="00E02918" w:rsidRDefault="00E02918" w:rsidP="009C2A71">
      <w:pPr>
        <w:pStyle w:val="textik"/>
      </w:pPr>
    </w:p>
    <w:p w14:paraId="2218F6C0" w14:textId="77777777" w:rsidR="00680C55" w:rsidRPr="00680C55" w:rsidRDefault="00680C55" w:rsidP="007F434D">
      <w:pPr>
        <w:pStyle w:val="podkapitolka"/>
        <w:keepNext/>
      </w:pPr>
      <w:r w:rsidRPr="00680C55">
        <w:t>Výchovné a vzdělávací strategie</w:t>
      </w:r>
    </w:p>
    <w:p w14:paraId="32BED55B" w14:textId="77777777" w:rsidR="00680C55" w:rsidRDefault="00680C55" w:rsidP="00680C55">
      <w:pPr>
        <w:pStyle w:val="textik"/>
      </w:pPr>
      <w:r>
        <w:t xml:space="preserve">Výchovné a vzdělávací postupy směřují k tomu, aby žáci získali vědomosti a schopnosti důležité pro svůj další osobní i profesní rozvoj. </w:t>
      </w:r>
      <w:r w:rsidR="002C611E">
        <w:t xml:space="preserve"> </w:t>
      </w:r>
      <w:r>
        <w:t>Současně žáky vedeme k tomu, aby se naučili zaujímat postoje a stanoviska k nejednoznačným či negativním jevům, zejména těm, které se týkají životního prostředí.</w:t>
      </w:r>
    </w:p>
    <w:p w14:paraId="5E0BC0F9" w14:textId="77777777" w:rsidR="00680C55" w:rsidRDefault="00680C55" w:rsidP="00680C55">
      <w:pPr>
        <w:pStyle w:val="kompetence"/>
      </w:pPr>
      <w:r w:rsidRPr="00CC044B">
        <w:t>Kompetence k</w:t>
      </w:r>
      <w:r w:rsidR="0082195E">
        <w:t> </w:t>
      </w:r>
      <w:r w:rsidRPr="00CC044B">
        <w:t>učení</w:t>
      </w:r>
    </w:p>
    <w:p w14:paraId="03F70426" w14:textId="77777777" w:rsidR="0082195E" w:rsidRDefault="0082195E" w:rsidP="0082195E">
      <w:pPr>
        <w:pStyle w:val="textik"/>
      </w:pPr>
      <w:r>
        <w:t>Učitel:</w:t>
      </w:r>
    </w:p>
    <w:p w14:paraId="3666EAAA" w14:textId="77777777" w:rsidR="00680C55" w:rsidRDefault="00680C55" w:rsidP="00207D1B">
      <w:pPr>
        <w:pStyle w:val="odrkatext"/>
      </w:pPr>
      <w:r>
        <w:t xml:space="preserve">motivuje žáky ke studiu chemie </w:t>
      </w:r>
      <w:r w:rsidRPr="00207D1B">
        <w:t>historickými</w:t>
      </w:r>
      <w:r>
        <w:t xml:space="preserve"> souvislostmi, praktickým</w:t>
      </w:r>
      <w:r w:rsidR="0089699E">
        <w:t xml:space="preserve"> </w:t>
      </w:r>
      <w:r>
        <w:t>využíváním poznatků z chemie nebo popisem možností, které se před chemií v blízké budoucnosti otevírají</w:t>
      </w:r>
    </w:p>
    <w:p w14:paraId="254552D4" w14:textId="77777777" w:rsidR="00680C55" w:rsidRDefault="00680C55" w:rsidP="00207D1B">
      <w:pPr>
        <w:pStyle w:val="odrkatext"/>
      </w:pPr>
      <w:r>
        <w:t xml:space="preserve">zadává </w:t>
      </w:r>
      <w:r w:rsidRPr="00207D1B">
        <w:t>žákům</w:t>
      </w:r>
      <w:r>
        <w:t xml:space="preserve"> úkoly, k jejichž řešení potřebují uplatnit znalosti z příbuzných   předmětů</w:t>
      </w:r>
    </w:p>
    <w:p w14:paraId="6F874509" w14:textId="77777777" w:rsidR="00680C55" w:rsidRDefault="00680C55" w:rsidP="00207D1B">
      <w:pPr>
        <w:pStyle w:val="odrkatext"/>
      </w:pPr>
      <w:r>
        <w:t xml:space="preserve">zadáváním opakovacích úkolů či problémových úloh vede žáky k zamyšlení, zda probranému učivu porozuměli </w:t>
      </w:r>
    </w:p>
    <w:p w14:paraId="3370690D" w14:textId="77777777" w:rsidR="00680C55" w:rsidRDefault="00680C55" w:rsidP="0082195E">
      <w:pPr>
        <w:pStyle w:val="kompetence"/>
      </w:pPr>
      <w:r>
        <w:t>Kompetence k řešení problémů</w:t>
      </w:r>
    </w:p>
    <w:p w14:paraId="7A7AD815" w14:textId="77777777" w:rsidR="0082195E" w:rsidRDefault="0082195E" w:rsidP="0082195E">
      <w:pPr>
        <w:pStyle w:val="textik"/>
      </w:pPr>
      <w:r>
        <w:t>Učitel:</w:t>
      </w:r>
    </w:p>
    <w:p w14:paraId="55C09EF4" w14:textId="77777777" w:rsidR="00680C55" w:rsidRDefault="00680C55" w:rsidP="00207D1B">
      <w:pPr>
        <w:pStyle w:val="odrkatext"/>
      </w:pPr>
      <w:r>
        <w:t>navozuje problémové situace</w:t>
      </w:r>
    </w:p>
    <w:p w14:paraId="599EE442" w14:textId="77777777" w:rsidR="00680C55" w:rsidRDefault="00680C55" w:rsidP="00207D1B">
      <w:pPr>
        <w:pStyle w:val="odrkatext"/>
      </w:pPr>
      <w:r>
        <w:t>vede žáky k používání logicky správných postupů</w:t>
      </w:r>
    </w:p>
    <w:p w14:paraId="3FA7AE37" w14:textId="77777777" w:rsidR="00680C55" w:rsidRDefault="00680C55" w:rsidP="00207D1B">
      <w:pPr>
        <w:pStyle w:val="odrkatext"/>
      </w:pPr>
      <w:r>
        <w:t xml:space="preserve">vede žáky k formulování problémů a hledání různých variant řešení   </w:t>
      </w:r>
    </w:p>
    <w:p w14:paraId="1ED33F96" w14:textId="77777777" w:rsidR="00680C55" w:rsidRDefault="00680C55" w:rsidP="00207D1B">
      <w:pPr>
        <w:pStyle w:val="odrkatext"/>
      </w:pPr>
      <w:r>
        <w:t>vede žáky k vyhledávání informací vhod</w:t>
      </w:r>
      <w:r w:rsidR="003413A6">
        <w:t xml:space="preserve">ných k řešení problémů, jejich </w:t>
      </w:r>
      <w:r>
        <w:t>logickému třídění a spojování</w:t>
      </w:r>
    </w:p>
    <w:p w14:paraId="293B1B89" w14:textId="77777777" w:rsidR="00680C55" w:rsidRDefault="00680C55" w:rsidP="0082195E">
      <w:pPr>
        <w:pStyle w:val="kompetence"/>
      </w:pPr>
      <w:r>
        <w:t>Kompetence komunikativní</w:t>
      </w:r>
    </w:p>
    <w:p w14:paraId="5B9C1987" w14:textId="77777777" w:rsidR="0082195E" w:rsidRDefault="0082195E" w:rsidP="0082195E">
      <w:pPr>
        <w:pStyle w:val="textik"/>
      </w:pPr>
      <w:r>
        <w:t>Učitel:</w:t>
      </w:r>
    </w:p>
    <w:p w14:paraId="0E8C4A2E" w14:textId="77777777" w:rsidR="00680C55" w:rsidRDefault="00680C55" w:rsidP="00207D1B">
      <w:pPr>
        <w:pStyle w:val="odrkatext"/>
      </w:pPr>
      <w:r>
        <w:t>zprostředkovává informace vhodným způsobem (výklad, video, text, diskuse,</w:t>
      </w:r>
      <w:r w:rsidR="00A26891">
        <w:t> </w:t>
      </w:r>
      <w:r>
        <w:t xml:space="preserve">...) </w:t>
      </w:r>
    </w:p>
    <w:p w14:paraId="37067D09" w14:textId="77777777" w:rsidR="00680C55" w:rsidRDefault="0082195E" w:rsidP="00207D1B">
      <w:pPr>
        <w:pStyle w:val="odrkatext"/>
      </w:pPr>
      <w:r>
        <w:t>v</w:t>
      </w:r>
      <w:r w:rsidR="00680C55">
        <w:t>yžaduje po žácích věcnou argumentaci, přesné vyjadřování, používání správné terminologie</w:t>
      </w:r>
    </w:p>
    <w:p w14:paraId="0EF79033" w14:textId="77777777" w:rsidR="00680C55" w:rsidRDefault="00680C55" w:rsidP="00207D1B">
      <w:pPr>
        <w:pStyle w:val="odrkatext"/>
      </w:pPr>
      <w:r>
        <w:t>podporuje vhodný zásah žáků do výuky - dotazy</w:t>
      </w:r>
    </w:p>
    <w:p w14:paraId="4A63A468" w14:textId="77777777" w:rsidR="00680C55" w:rsidRDefault="00680C55" w:rsidP="00207D1B">
      <w:pPr>
        <w:pStyle w:val="odrkatext"/>
      </w:pPr>
      <w:r>
        <w:t>podporuje samostatný projev žáků – prezentace, referáty</w:t>
      </w:r>
    </w:p>
    <w:p w14:paraId="0BE441F7" w14:textId="77777777" w:rsidR="00680C55" w:rsidRDefault="00680C55" w:rsidP="0082195E">
      <w:pPr>
        <w:pStyle w:val="kompetence"/>
      </w:pPr>
      <w:r>
        <w:t>Kompetence sociální a personální</w:t>
      </w:r>
    </w:p>
    <w:p w14:paraId="4EC35CAC" w14:textId="77777777" w:rsidR="0082195E" w:rsidRDefault="0082195E" w:rsidP="0082195E">
      <w:pPr>
        <w:pStyle w:val="textik"/>
      </w:pPr>
      <w:r>
        <w:t>Učitel:</w:t>
      </w:r>
    </w:p>
    <w:p w14:paraId="37C723D0" w14:textId="77777777" w:rsidR="00680C55" w:rsidRDefault="00680C55" w:rsidP="00207D1B">
      <w:pPr>
        <w:pStyle w:val="odrkatext"/>
      </w:pPr>
      <w:r>
        <w:t>uplatňuje individuální přístup k žákům</w:t>
      </w:r>
    </w:p>
    <w:p w14:paraId="6DB5C551" w14:textId="77777777" w:rsidR="00680C55" w:rsidRDefault="00680C55" w:rsidP="00207D1B">
      <w:pPr>
        <w:pStyle w:val="odrkatext"/>
      </w:pPr>
      <w:r>
        <w:t>využívá skupinovou práci</w:t>
      </w:r>
    </w:p>
    <w:p w14:paraId="715F9DB3" w14:textId="77777777" w:rsidR="00B22641" w:rsidRDefault="00B22641" w:rsidP="00207D1B">
      <w:pPr>
        <w:pStyle w:val="odrkatext"/>
      </w:pPr>
      <w:r>
        <w:t xml:space="preserve">vyžaduje důsledně </w:t>
      </w:r>
      <w:r w:rsidRPr="0082195E">
        <w:t>používání OOP</w:t>
      </w:r>
      <w:r>
        <w:t xml:space="preserve">, tím </w:t>
      </w:r>
      <w:r w:rsidR="00680C55">
        <w:t>vede žáky k vlas</w:t>
      </w:r>
      <w:r>
        <w:t xml:space="preserve">tní odpovědnosti za </w:t>
      </w:r>
      <w:r>
        <w:lastRenderedPageBreak/>
        <w:t>své zdraví</w:t>
      </w:r>
    </w:p>
    <w:p w14:paraId="7C31BDCE" w14:textId="77777777" w:rsidR="00680C55" w:rsidRDefault="00B22641" w:rsidP="00207D1B">
      <w:pPr>
        <w:pStyle w:val="odrkatext"/>
      </w:pPr>
      <w:r>
        <w:t>klade žákům otázky o chemickém složení potravin, společně diskutují o</w:t>
      </w:r>
      <w:r w:rsidR="003413A6">
        <w:t> </w:t>
      </w:r>
      <w:r>
        <w:t xml:space="preserve">vhodných a nevhodných složkách potravy v souvislosti se zdravým </w:t>
      </w:r>
      <w:r w:rsidR="00680C55">
        <w:t>životní</w:t>
      </w:r>
      <w:r>
        <w:t>m</w:t>
      </w:r>
      <w:r w:rsidR="00680C55">
        <w:t xml:space="preserve"> styl</w:t>
      </w:r>
      <w:r>
        <w:t>em</w:t>
      </w:r>
    </w:p>
    <w:p w14:paraId="1B4B89B0" w14:textId="77777777" w:rsidR="00BD44A0" w:rsidRPr="0082195E" w:rsidRDefault="00BD44A0" w:rsidP="00207D1B">
      <w:pPr>
        <w:pStyle w:val="odrkatext"/>
      </w:pPr>
      <w:r w:rsidRPr="0082195E">
        <w:t>vede žáky k d</w:t>
      </w:r>
      <w:r w:rsidR="00202AAE">
        <w:t>održování pořádku na pracovišti</w:t>
      </w:r>
      <w:r w:rsidRPr="0082195E">
        <w:t xml:space="preserve"> </w:t>
      </w:r>
    </w:p>
    <w:p w14:paraId="3BEDF689" w14:textId="77777777" w:rsidR="00BD44A0" w:rsidRPr="0082195E" w:rsidRDefault="00BD44A0" w:rsidP="00207D1B">
      <w:pPr>
        <w:pStyle w:val="odrkatext"/>
      </w:pPr>
      <w:r w:rsidRPr="0082195E">
        <w:t>důsledně vyžaduje dodržování laboratorního řádu</w:t>
      </w:r>
    </w:p>
    <w:p w14:paraId="3317B831" w14:textId="77777777" w:rsidR="00680C55" w:rsidRDefault="00680C55" w:rsidP="00207D1B">
      <w:pPr>
        <w:pStyle w:val="odrkatext"/>
      </w:pPr>
      <w:r>
        <w:t>organizuje a vede výuku tak, aby probíhal</w:t>
      </w:r>
      <w:r w:rsidR="00B22641">
        <w:t>a v družné a příjemné atmosféře</w:t>
      </w:r>
    </w:p>
    <w:p w14:paraId="30020226" w14:textId="77777777" w:rsidR="00680C55" w:rsidRDefault="00680C55" w:rsidP="0082195E">
      <w:pPr>
        <w:pStyle w:val="kompetence"/>
      </w:pPr>
      <w:r>
        <w:t>Kompetence občanské</w:t>
      </w:r>
    </w:p>
    <w:p w14:paraId="5819372E" w14:textId="77777777" w:rsidR="0082195E" w:rsidRDefault="0082195E" w:rsidP="0082195E">
      <w:pPr>
        <w:pStyle w:val="textik"/>
      </w:pPr>
      <w:r>
        <w:t>Učitel:</w:t>
      </w:r>
    </w:p>
    <w:p w14:paraId="5A66D592" w14:textId="77777777" w:rsidR="00680C55" w:rsidRDefault="00C16309" w:rsidP="00207D1B">
      <w:pPr>
        <w:pStyle w:val="odrkatext"/>
      </w:pPr>
      <w:r>
        <w:t xml:space="preserve">aktuálně reaguje na zprávy sdělovacích prostředků o úniku látek ohrožujících životní prostředí a navozuje </w:t>
      </w:r>
      <w:r w:rsidR="00202AAE">
        <w:t xml:space="preserve">s žáky </w:t>
      </w:r>
      <w:r>
        <w:t xml:space="preserve">diskuzi o jejich důsledcích, tím je </w:t>
      </w:r>
      <w:r w:rsidR="00680C55">
        <w:t>vede k odpovědnosti za zachování zdravého životního prostředí</w:t>
      </w:r>
    </w:p>
    <w:p w14:paraId="361C3787" w14:textId="77777777" w:rsidR="00680C55" w:rsidRDefault="00C16309" w:rsidP="00207D1B">
      <w:pPr>
        <w:pStyle w:val="odrkatext"/>
      </w:pPr>
      <w:r>
        <w:t>vysvětlí pravidla</w:t>
      </w:r>
      <w:r w:rsidR="00680C55">
        <w:t> bezpečnosti práce</w:t>
      </w:r>
      <w:r>
        <w:t xml:space="preserve"> s chemickými látkami, vede žáky k jejich dodržování</w:t>
      </w:r>
    </w:p>
    <w:p w14:paraId="738B08B0" w14:textId="77777777" w:rsidR="00680C55" w:rsidRDefault="00680C55" w:rsidP="00207D1B">
      <w:pPr>
        <w:pStyle w:val="odrkatext"/>
      </w:pPr>
      <w:r>
        <w:t>usiluje o vypěstování odmítavého postoje k drogám a návykovým látkám</w:t>
      </w:r>
      <w:r w:rsidR="00C16309">
        <w:t xml:space="preserve"> (videopořad, beseda)</w:t>
      </w:r>
    </w:p>
    <w:p w14:paraId="37D92F31" w14:textId="77777777" w:rsidR="00EB7828" w:rsidRDefault="00EB7828" w:rsidP="00EB7828">
      <w:pPr>
        <w:pStyle w:val="kompetence"/>
      </w:pPr>
      <w:r>
        <w:t>Kompetence k podnikavosti</w:t>
      </w:r>
    </w:p>
    <w:p w14:paraId="21F429F8" w14:textId="77777777" w:rsidR="00EB7828" w:rsidRDefault="00EB7828" w:rsidP="00EB7828">
      <w:pPr>
        <w:pStyle w:val="textik"/>
      </w:pPr>
      <w:r>
        <w:t>Učitel:</w:t>
      </w:r>
    </w:p>
    <w:p w14:paraId="2EFAC74B" w14:textId="77777777" w:rsidR="00EB7828" w:rsidRPr="0082195E" w:rsidRDefault="00B22641" w:rsidP="00207D1B">
      <w:pPr>
        <w:pStyle w:val="odrkatext"/>
      </w:pPr>
      <w:r>
        <w:t xml:space="preserve">navozením diskuze </w:t>
      </w:r>
      <w:r w:rsidR="0091552A">
        <w:t>vede žáky s ohledem na jejich potřeby a osobní předpoklady k rozhodování o dalším vzdělávání a budoucím profesním zaměření</w:t>
      </w:r>
    </w:p>
    <w:p w14:paraId="65BC4490" w14:textId="77777777" w:rsidR="00EB7828" w:rsidRPr="0082195E" w:rsidRDefault="00170DC0" w:rsidP="00207D1B">
      <w:pPr>
        <w:pStyle w:val="odrkatext"/>
      </w:pPr>
      <w:r>
        <w:t>vede žáky k</w:t>
      </w:r>
      <w:r w:rsidR="00202AAE">
        <w:t> </w:t>
      </w:r>
      <w:r>
        <w:t>tomu</w:t>
      </w:r>
      <w:r w:rsidR="00202AAE">
        <w:t>,</w:t>
      </w:r>
      <w:r>
        <w:t xml:space="preserve"> aby </w:t>
      </w:r>
      <w:r w:rsidR="00733EA0">
        <w:t xml:space="preserve">vyvíjeli vlastní iniciativu a tvořivost pro </w:t>
      </w:r>
      <w:r w:rsidR="0091552A">
        <w:t>dosažení stanovených cílů</w:t>
      </w:r>
      <w:r w:rsidR="00B22641">
        <w:t xml:space="preserve"> při laboratorních cvičeních</w:t>
      </w:r>
    </w:p>
    <w:p w14:paraId="029F2A9F" w14:textId="77777777" w:rsidR="00BD44A0" w:rsidRPr="0082195E" w:rsidRDefault="00BD44A0" w:rsidP="00207D1B">
      <w:pPr>
        <w:pStyle w:val="odrkatext"/>
      </w:pPr>
      <w:r w:rsidRPr="0082195E">
        <w:t>vede žáky ke smyslu pro povinnost vyžadováním</w:t>
      </w:r>
      <w:r>
        <w:t xml:space="preserve"> pravidelné přípravy na výuku,</w:t>
      </w:r>
      <w:r w:rsidRPr="0082195E">
        <w:t xml:space="preserve"> zpracováním laboratorních protokolů</w:t>
      </w:r>
    </w:p>
    <w:p w14:paraId="532380A3" w14:textId="77777777" w:rsidR="00A26891" w:rsidRDefault="00EB7828" w:rsidP="00207D1B">
      <w:pPr>
        <w:pStyle w:val="odrkatext"/>
      </w:pPr>
      <w:r w:rsidRPr="0082195E">
        <w:t xml:space="preserve">důsledně vyžaduje </w:t>
      </w:r>
      <w:r w:rsidR="00170DC0">
        <w:t xml:space="preserve">posuzovat a kriticky hodnotit rizika související s rozhodováním </w:t>
      </w:r>
      <w:r w:rsidR="001E2508">
        <w:t xml:space="preserve">při laboratorní skupinové práci </w:t>
      </w:r>
    </w:p>
    <w:p w14:paraId="7C49B857" w14:textId="77777777" w:rsidR="009B3CD9" w:rsidRPr="00317EC2" w:rsidRDefault="009B3CD9" w:rsidP="009B3CD9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317EC2">
        <w:rPr>
          <w:rFonts w:ascii="Book Antiqua" w:eastAsia="Book Antiqua" w:hAnsi="Book Antiqua" w:cs="Book Antiqua"/>
          <w:b/>
          <w:color w:val="000000"/>
        </w:rPr>
        <w:t>Kompetence</w:t>
      </w:r>
      <w:r w:rsidRPr="00317EC2">
        <w:rPr>
          <w:rFonts w:ascii="Book Antiqua" w:eastAsia="Book Antiqua" w:hAnsi="Book Antiqua" w:cs="Book Antiqua"/>
          <w:b/>
        </w:rPr>
        <w:t xml:space="preserve"> digitální</w:t>
      </w:r>
    </w:p>
    <w:p w14:paraId="3331E70E" w14:textId="77777777" w:rsidR="009B3CD9" w:rsidRPr="00317EC2" w:rsidRDefault="009B3CD9" w:rsidP="009B3CD9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317EC2">
        <w:rPr>
          <w:rFonts w:ascii="Book Antiqua" w:eastAsia="Book Antiqua" w:hAnsi="Book Antiqua" w:cs="Book Antiqua"/>
        </w:rPr>
        <w:t xml:space="preserve">Učitel vede </w:t>
      </w:r>
      <w:r w:rsidRPr="00317EC2">
        <w:rPr>
          <w:rFonts w:ascii="Book Antiqua" w:eastAsia="Book Antiqua" w:hAnsi="Book Antiqua" w:cs="Book Antiqua"/>
          <w:color w:val="000000"/>
        </w:rPr>
        <w:t>žáka</w:t>
      </w:r>
      <w:r w:rsidRPr="00317EC2">
        <w:rPr>
          <w:rFonts w:ascii="Book Antiqua" w:eastAsia="Book Antiqua" w:hAnsi="Book Antiqua" w:cs="Book Antiqua"/>
        </w:rPr>
        <w:t xml:space="preserve"> tak, že žák:</w:t>
      </w:r>
    </w:p>
    <w:p w14:paraId="1C79CAE5" w14:textId="77777777" w:rsidR="009B3CD9" w:rsidRPr="00317EC2" w:rsidRDefault="009B3CD9" w:rsidP="009B3CD9">
      <w:pPr>
        <w:pStyle w:val="odrkatext"/>
      </w:pPr>
      <w:r w:rsidRPr="00317EC2"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07697F9F" w14:textId="77777777" w:rsidR="009B3CD9" w:rsidRPr="00317EC2" w:rsidRDefault="009B3CD9" w:rsidP="009B3CD9">
      <w:pPr>
        <w:pStyle w:val="odrkatext"/>
      </w:pPr>
      <w:r w:rsidRPr="00317EC2"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7551B4B9" w14:textId="77777777" w:rsidR="009B3CD9" w:rsidRPr="00317EC2" w:rsidRDefault="009B3CD9" w:rsidP="009B3CD9">
      <w:pPr>
        <w:pStyle w:val="odrkatext"/>
      </w:pPr>
      <w:r w:rsidRPr="00317EC2">
        <w:t xml:space="preserve">vytváří, vylepšuje a propojuje digitální obsah v různých formátech; vyjadřuje </w:t>
      </w:r>
      <w:r w:rsidRPr="00317EC2">
        <w:lastRenderedPageBreak/>
        <w:t>se za pomoci digitálních prostředků;</w:t>
      </w:r>
    </w:p>
    <w:p w14:paraId="5A8F25BA" w14:textId="77777777" w:rsidR="009B3CD9" w:rsidRPr="00317EC2" w:rsidRDefault="009B3CD9" w:rsidP="009B3CD9">
      <w:pPr>
        <w:pStyle w:val="odrkatext"/>
      </w:pPr>
      <w:r w:rsidRPr="00317EC2">
        <w:t>navrhuje prostřednictvím digitálních technologií taková řešení, která mu pomohou vylepšit postupy či technologie; dokáže poradit s technickými problémy;</w:t>
      </w:r>
    </w:p>
    <w:p w14:paraId="40A7289D" w14:textId="77777777" w:rsidR="009B3CD9" w:rsidRPr="00317EC2" w:rsidRDefault="009B3CD9" w:rsidP="009B3CD9">
      <w:pPr>
        <w:pStyle w:val="odrkatext"/>
      </w:pPr>
      <w:r w:rsidRPr="00317EC2">
        <w:t>vyrovnává se s proměnlivostí digitálních technologií a posuzuje, jak vývoj technologií ovlivňuje různé aspekty života jedince a společnosti a životní prostředí, zvažuje rizika a přínosy;</w:t>
      </w:r>
    </w:p>
    <w:p w14:paraId="67CDD2EB" w14:textId="77777777" w:rsidR="009B3CD9" w:rsidRPr="00317EC2" w:rsidRDefault="009B3CD9" w:rsidP="009B3CD9">
      <w:pPr>
        <w:pStyle w:val="odrkatext"/>
      </w:pPr>
      <w:r w:rsidRPr="00317EC2"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5E2170F0" w14:textId="77777777" w:rsidR="009B3CD9" w:rsidRPr="00317EC2" w:rsidRDefault="009B3CD9" w:rsidP="009B3CD9">
      <w:pPr>
        <w:pStyle w:val="odrkatext"/>
      </w:pPr>
      <w:r w:rsidRPr="00317EC2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2F32D53A" w14:textId="77777777" w:rsidR="009B3CD9" w:rsidRDefault="009B3CD9" w:rsidP="00207D1B">
      <w:pPr>
        <w:pStyle w:val="odrkatext"/>
        <w:sectPr w:rsidR="009B3CD9" w:rsidSect="00F27C1A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11"/>
          <w:cols w:space="708"/>
          <w:docGrid w:linePitch="360"/>
        </w:sectPr>
      </w:pPr>
    </w:p>
    <w:p w14:paraId="4C2AE624" w14:textId="77777777" w:rsidR="00410563" w:rsidRDefault="00410563" w:rsidP="00410563">
      <w:pPr>
        <w:pStyle w:val="kapitolkaosnovy"/>
        <w:tabs>
          <w:tab w:val="right" w:pos="14546"/>
        </w:tabs>
      </w:pPr>
      <w:r>
        <w:lastRenderedPageBreak/>
        <w:t>Vzdělávací obsah</w:t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10563" w14:paraId="3BCE6A88" w14:textId="77777777" w:rsidTr="005A7AA8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24CBDC48" w14:textId="77777777" w:rsidR="00410563" w:rsidRDefault="00410563" w:rsidP="00410563">
            <w:pPr>
              <w:pStyle w:val="kapitolkaosnovy"/>
              <w:tabs>
                <w:tab w:val="right" w:pos="14742"/>
              </w:tabs>
            </w:pPr>
            <w:r>
              <w:t>Chemie</w:t>
            </w:r>
            <w:r>
              <w:tab/>
              <w:t>1. ročník čtyřletého gymnázia</w:t>
            </w:r>
          </w:p>
        </w:tc>
      </w:tr>
      <w:tr w:rsidR="00410563" w14:paraId="7A3E4B1E" w14:textId="77777777" w:rsidTr="005A7AA8">
        <w:tc>
          <w:tcPr>
            <w:tcW w:w="5103" w:type="dxa"/>
            <w:vAlign w:val="center"/>
          </w:tcPr>
          <w:p w14:paraId="78D9BBF8" w14:textId="77777777" w:rsidR="00410563" w:rsidRDefault="00410563" w:rsidP="005A7AA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40D0DC2" w14:textId="77777777" w:rsidR="00410563" w:rsidRDefault="00410563" w:rsidP="005A7AA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13D59E46" w14:textId="77777777" w:rsidR="00410563" w:rsidRDefault="00410563" w:rsidP="005A7AA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525B242" w14:textId="77777777" w:rsidR="00410563" w:rsidRDefault="00410563" w:rsidP="005A7AA8">
            <w:pPr>
              <w:pStyle w:val="tabulkanadpis"/>
              <w:snapToGrid w:val="0"/>
            </w:pPr>
            <w:r>
              <w:t>Mezipředmětové vztahy,</w:t>
            </w:r>
          </w:p>
          <w:p w14:paraId="123444C1" w14:textId="77777777" w:rsidR="00410563" w:rsidRDefault="00410563" w:rsidP="005A7AA8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410563" w14:paraId="780EEBDC" w14:textId="77777777" w:rsidTr="005A7AA8">
        <w:trPr>
          <w:trHeight w:val="462"/>
        </w:trPr>
        <w:tc>
          <w:tcPr>
            <w:tcW w:w="14884" w:type="dxa"/>
            <w:gridSpan w:val="3"/>
            <w:vAlign w:val="center"/>
          </w:tcPr>
          <w:p w14:paraId="42D4C824" w14:textId="77777777" w:rsidR="00410563" w:rsidRDefault="00410563" w:rsidP="00490F2D">
            <w:pPr>
              <w:pStyle w:val="tabulkaoddl"/>
              <w:snapToGrid w:val="0"/>
            </w:pPr>
            <w:r>
              <w:t>Chemické pokusy, pozorování a bezpečnost práce</w:t>
            </w:r>
          </w:p>
        </w:tc>
      </w:tr>
      <w:tr w:rsidR="00410563" w14:paraId="444967F6" w14:textId="77777777" w:rsidTr="005A7AA8">
        <w:tc>
          <w:tcPr>
            <w:tcW w:w="5103" w:type="dxa"/>
          </w:tcPr>
          <w:p w14:paraId="6F7B4E81" w14:textId="77777777" w:rsidR="00410563" w:rsidRDefault="00410563" w:rsidP="005A7AA8">
            <w:pPr>
              <w:pStyle w:val="odrka"/>
            </w:pPr>
            <w:r>
              <w:t xml:space="preserve">pracuje s pojmy bezpečnostní list,  H-věty, P-věty </w:t>
            </w:r>
          </w:p>
          <w:p w14:paraId="687FA72B" w14:textId="77777777" w:rsidR="00410563" w:rsidRDefault="00410563" w:rsidP="005A7AA8">
            <w:pPr>
              <w:pStyle w:val="odrka"/>
            </w:pPr>
            <w:r>
              <w:t xml:space="preserve">zhodnotí rizikovost látek používaných v laboratoři, dodržuje pravidla bezpečnosti a hygieny práce v laboratoři </w:t>
            </w:r>
          </w:p>
          <w:p w14:paraId="043D03A7" w14:textId="77777777" w:rsidR="00410563" w:rsidRDefault="00410563" w:rsidP="005A7AA8">
            <w:pPr>
              <w:pStyle w:val="odrka"/>
            </w:pPr>
            <w:r>
              <w:t xml:space="preserve">ovládá a poskytne první pomoc při úrazu v laboratoři </w:t>
            </w:r>
          </w:p>
          <w:p w14:paraId="33C1C7C7" w14:textId="77777777" w:rsidR="00410563" w:rsidRPr="008E7E0D" w:rsidRDefault="00410563" w:rsidP="005A7AA8">
            <w:pPr>
              <w:pStyle w:val="odrka"/>
            </w:pPr>
            <w:r w:rsidRPr="008E7E0D">
              <w:t>volí bezpečné pracovní postupy šetrné k životnímu prostředí, používá adekvátní pracovní pomůcky</w:t>
            </w:r>
          </w:p>
          <w:p w14:paraId="2C19FA48" w14:textId="77777777" w:rsidR="00410563" w:rsidRDefault="00410563" w:rsidP="005A7AA8">
            <w:pPr>
              <w:pStyle w:val="odrka"/>
            </w:pPr>
            <w:r w:rsidRPr="00A377AF">
              <w:t>sestav</w:t>
            </w:r>
            <w:r>
              <w:t>í</w:t>
            </w:r>
            <w:r w:rsidRPr="00A377AF">
              <w:t xml:space="preserve"> jednoduchou aparaturu </w:t>
            </w:r>
          </w:p>
          <w:p w14:paraId="7BA35F97" w14:textId="77777777" w:rsidR="00410563" w:rsidRPr="008E7E0D" w:rsidRDefault="00EE3F33" w:rsidP="00EE3F33">
            <w:pPr>
              <w:pStyle w:val="odrka"/>
            </w:pPr>
            <w:r>
              <w:t>zpracuje</w:t>
            </w:r>
            <w:r w:rsidR="00410563">
              <w:t xml:space="preserve"> protokol </w:t>
            </w:r>
            <w:r w:rsidR="00410563" w:rsidRPr="00A377AF">
              <w:t>o provedené laboratorní práci</w:t>
            </w:r>
            <w:r w:rsidR="00410563">
              <w:t xml:space="preserve">, získané údaje </w:t>
            </w:r>
            <w:r>
              <w:t xml:space="preserve">zapíše </w:t>
            </w:r>
            <w:r w:rsidR="00410563">
              <w:t xml:space="preserve">do </w:t>
            </w:r>
            <w:r w:rsidR="00410563" w:rsidRPr="00A377AF">
              <w:t>protokol</w:t>
            </w:r>
            <w:r w:rsidR="00410563">
              <w:t>u</w:t>
            </w:r>
            <w:r w:rsidR="00410563" w:rsidRPr="00A377AF">
              <w:t xml:space="preserve"> </w:t>
            </w:r>
          </w:p>
        </w:tc>
        <w:tc>
          <w:tcPr>
            <w:tcW w:w="5103" w:type="dxa"/>
          </w:tcPr>
          <w:p w14:paraId="45970FFA" w14:textId="77777777" w:rsidR="009D5F73" w:rsidRDefault="00410563" w:rsidP="005A7AA8">
            <w:pPr>
              <w:pStyle w:val="odrka"/>
            </w:pPr>
            <w:r>
              <w:t xml:space="preserve">zásady bezpečné práce v laboratoři, nebezpečné látky, bezpečnostní list, </w:t>
            </w:r>
            <w:r w:rsidR="009D5F73">
              <w:t>H</w:t>
            </w:r>
            <w:r>
              <w:t>-věty, </w:t>
            </w:r>
            <w:r w:rsidR="009D5F73">
              <w:t>P</w:t>
            </w:r>
            <w:r>
              <w:noBreakHyphen/>
              <w:t xml:space="preserve">věty, </w:t>
            </w:r>
          </w:p>
          <w:p w14:paraId="4F4CC7DB" w14:textId="77777777" w:rsidR="00410563" w:rsidRDefault="00410563" w:rsidP="005A7AA8">
            <w:pPr>
              <w:pStyle w:val="odrka"/>
            </w:pPr>
            <w:r>
              <w:t>zásady první pomoci – laboratorní práce</w:t>
            </w:r>
          </w:p>
          <w:p w14:paraId="4F9BF4D3" w14:textId="77777777" w:rsidR="00410563" w:rsidRDefault="00410563" w:rsidP="005A7AA8">
            <w:pPr>
              <w:pStyle w:val="odrka"/>
            </w:pPr>
            <w:r>
              <w:t xml:space="preserve">práce s laboratorní technikou – </w:t>
            </w:r>
            <w:proofErr w:type="spellStart"/>
            <w:r>
              <w:t>labor</w:t>
            </w:r>
            <w:proofErr w:type="spellEnd"/>
            <w:r>
              <w:t>. práce</w:t>
            </w:r>
          </w:p>
          <w:p w14:paraId="2D0C1B72" w14:textId="77777777" w:rsidR="00410563" w:rsidRDefault="00410563" w:rsidP="005A7AA8">
            <w:pPr>
              <w:pStyle w:val="odrka"/>
            </w:pPr>
            <w:r>
              <w:t>laboratorní protokol a jeho zpracování</w:t>
            </w:r>
          </w:p>
          <w:p w14:paraId="4485A142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5882755" w14:textId="77777777"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pracovněprávní vztahy (zásady bezpečné práce a ekologické hledisko práce)</w:t>
            </w:r>
          </w:p>
          <w:p w14:paraId="6359D738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</w:tcPr>
          <w:p w14:paraId="08A27C67" w14:textId="77777777" w:rsidR="00410563" w:rsidRDefault="00410563" w:rsidP="005A7AA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PT OSV </w:t>
            </w:r>
          </w:p>
          <w:p w14:paraId="5C8B34F6" w14:textId="77777777" w:rsidR="00410563" w:rsidRPr="00B96A39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</w:p>
          <w:p w14:paraId="637BAE63" w14:textId="77777777" w:rsidR="00410563" w:rsidRPr="00B96A39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B96A39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14:paraId="1ADDF0D2" w14:textId="77777777"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(organizace práce   vlastní nebo ve   skupině při </w:t>
            </w:r>
            <w:proofErr w:type="spellStart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lab</w:t>
            </w:r>
            <w:proofErr w:type="spellEnd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.</w:t>
            </w:r>
            <w:r w:rsidR="00B00449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</w:t>
            </w:r>
            <w:proofErr w:type="gramStart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cvičení - rozhodování</w:t>
            </w:r>
            <w:proofErr w:type="gramEnd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a řešení   problémů - </w:t>
            </w:r>
            <w:proofErr w:type="gramStart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ohleduplnost,  disciplinovanost</w:t>
            </w:r>
            <w:proofErr w:type="gramEnd"/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a   ochota pomoci)</w:t>
            </w:r>
          </w:p>
          <w:p w14:paraId="4F6C6E7F" w14:textId="77777777"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14:paraId="0DD7DF8C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snapToGrid w:val="0"/>
              <w:rPr>
                <w:i/>
              </w:rPr>
            </w:pPr>
            <w:r>
              <w:rPr>
                <w:i/>
                <w:vertAlign w:val="superscript"/>
              </w:rPr>
              <w:t>1</w:t>
            </w:r>
            <w:r>
              <w:rPr>
                <w:i/>
              </w:rPr>
              <w:t xml:space="preserve"> integrováno z </w:t>
            </w:r>
            <w:r w:rsidRPr="008E7E0D">
              <w:rPr>
                <w:i/>
              </w:rPr>
              <w:t>Člověk a svět práce</w:t>
            </w:r>
          </w:p>
          <w:p w14:paraId="2DA7B66F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60E791F" w14:textId="77777777" w:rsidR="00410563" w:rsidRPr="004245D6" w:rsidRDefault="00410563" w:rsidP="005A7AA8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rPr>
                <w:i/>
              </w:rPr>
            </w:pPr>
            <w:r w:rsidRPr="00BD44A0">
              <w:rPr>
                <w:b/>
              </w:rPr>
              <w:t>IN</w:t>
            </w:r>
            <w:r>
              <w:t xml:space="preserve"> – textový editor, editor rovnic</w:t>
            </w:r>
          </w:p>
        </w:tc>
      </w:tr>
      <w:tr w:rsidR="00410563" w14:paraId="070EE501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4F263011" w14:textId="77777777" w:rsidR="00410563" w:rsidRDefault="00410563" w:rsidP="005A7AA8">
            <w:pPr>
              <w:pStyle w:val="tabulkaoddl"/>
              <w:snapToGrid w:val="0"/>
            </w:pPr>
            <w:r>
              <w:t>OBECNÁ</w:t>
            </w:r>
            <w:r w:rsidRPr="00C412E9">
              <w:t xml:space="preserve"> CHEMIE </w:t>
            </w:r>
            <w:r>
              <w:t xml:space="preserve"> - Soustavy látek a jejich složení</w:t>
            </w:r>
          </w:p>
        </w:tc>
      </w:tr>
      <w:tr w:rsidR="00410563" w14:paraId="1307CEF7" w14:textId="77777777" w:rsidTr="005A7AA8">
        <w:tc>
          <w:tcPr>
            <w:tcW w:w="5103" w:type="dxa"/>
          </w:tcPr>
          <w:p w14:paraId="61740F42" w14:textId="77777777" w:rsidR="00410563" w:rsidRDefault="00410563" w:rsidP="005A7AA8">
            <w:pPr>
              <w:pStyle w:val="odrka"/>
            </w:pPr>
            <w:r>
              <w:t>používá pojmy chemická látka, prvek, sloučenina, směs ve správných souvislostech</w:t>
            </w:r>
          </w:p>
          <w:p w14:paraId="3C7A4426" w14:textId="77777777" w:rsidR="00410563" w:rsidRDefault="00410563" w:rsidP="005A7AA8">
            <w:pPr>
              <w:pStyle w:val="odrka"/>
            </w:pPr>
            <w:r>
              <w:t xml:space="preserve">rozumí pojmu roztok, </w:t>
            </w:r>
            <w:r w:rsidR="00EE3F33">
              <w:t>připraví</w:t>
            </w:r>
            <w:r>
              <w:t xml:space="preserve"> roztok požadovaného složení </w:t>
            </w:r>
          </w:p>
          <w:p w14:paraId="3995323B" w14:textId="77777777" w:rsidR="00410563" w:rsidRDefault="00610102" w:rsidP="005A7AA8">
            <w:pPr>
              <w:pStyle w:val="odrka"/>
            </w:pPr>
            <w:r>
              <w:t xml:space="preserve">definuje </w:t>
            </w:r>
            <w:r w:rsidR="00410563">
              <w:t>stejnorodé a různorodé směsi a jejich rozdělení včetně příkladů</w:t>
            </w:r>
          </w:p>
          <w:p w14:paraId="2BB4E5C4" w14:textId="77777777" w:rsidR="00410563" w:rsidRDefault="00610102" w:rsidP="00610102">
            <w:pPr>
              <w:pStyle w:val="odrka"/>
            </w:pPr>
            <w:r>
              <w:t>popíše</w:t>
            </w:r>
            <w:r w:rsidR="00410563">
              <w:t xml:space="preserve"> </w:t>
            </w:r>
            <w:r>
              <w:t xml:space="preserve">vlastními slovy </w:t>
            </w:r>
            <w:r w:rsidR="00410563" w:rsidRPr="00311633">
              <w:t>principy metod užívaných k</w:t>
            </w:r>
            <w:r w:rsidR="00410563">
              <w:t> </w:t>
            </w:r>
            <w:r w:rsidR="00410563" w:rsidRPr="00311633">
              <w:t>oddělování složek směsí</w:t>
            </w:r>
          </w:p>
        </w:tc>
        <w:tc>
          <w:tcPr>
            <w:tcW w:w="5103" w:type="dxa"/>
          </w:tcPr>
          <w:p w14:paraId="55DF4BFF" w14:textId="77777777" w:rsidR="00410563" w:rsidRDefault="00410563" w:rsidP="005A7AA8">
            <w:pPr>
              <w:pStyle w:val="odrka"/>
            </w:pPr>
            <w:r>
              <w:t>dělení látek</w:t>
            </w:r>
          </w:p>
          <w:p w14:paraId="72734D86" w14:textId="77777777" w:rsidR="00410563" w:rsidRDefault="00410563" w:rsidP="005A7AA8">
            <w:pPr>
              <w:pStyle w:val="odrka"/>
            </w:pPr>
            <w:r>
              <w:t>s</w:t>
            </w:r>
            <w:r w:rsidRPr="0085176A">
              <w:t>měsi a chemick</w:t>
            </w:r>
            <w:r>
              <w:t>y čisté</w:t>
            </w:r>
            <w:r w:rsidRPr="0085176A">
              <w:t xml:space="preserve"> látky</w:t>
            </w:r>
            <w:r>
              <w:t xml:space="preserve"> </w:t>
            </w:r>
          </w:p>
          <w:p w14:paraId="4C72105B" w14:textId="77777777" w:rsidR="00410563" w:rsidRDefault="00410563" w:rsidP="005A7AA8">
            <w:pPr>
              <w:pStyle w:val="odrka"/>
            </w:pPr>
            <w:r>
              <w:t>směsi různorodé a stejnorodé</w:t>
            </w:r>
          </w:p>
          <w:p w14:paraId="4EEA4481" w14:textId="77777777" w:rsidR="00410563" w:rsidRDefault="00410563" w:rsidP="005A7AA8">
            <w:pPr>
              <w:pStyle w:val="odrka"/>
            </w:pPr>
            <w:r>
              <w:t>roztok a jeho složení</w:t>
            </w:r>
          </w:p>
          <w:p w14:paraId="0C52F3B7" w14:textId="77777777" w:rsidR="00410563" w:rsidRDefault="00410563" w:rsidP="0075615F">
            <w:pPr>
              <w:pStyle w:val="odrka"/>
            </w:pPr>
            <w:r>
              <w:t>hmotnostní zlomek, objemový zlomek</w:t>
            </w:r>
            <w:r w:rsidR="00B00449">
              <w:t xml:space="preserve"> </w:t>
            </w:r>
            <w:r>
              <w:t>výpočty</w:t>
            </w:r>
            <w:r w:rsidR="00B00449">
              <w:t xml:space="preserve"> </w:t>
            </w:r>
            <w:r>
              <w:t>– laboratorní práce</w:t>
            </w:r>
          </w:p>
          <w:p w14:paraId="655C67B4" w14:textId="77777777" w:rsidR="00410563" w:rsidRDefault="00410563" w:rsidP="00490F2D">
            <w:pPr>
              <w:pStyle w:val="odrka"/>
            </w:pPr>
            <w:r>
              <w:t>oddělování složek směsí – laboratorní práce</w:t>
            </w:r>
          </w:p>
        </w:tc>
        <w:tc>
          <w:tcPr>
            <w:tcW w:w="4678" w:type="dxa"/>
          </w:tcPr>
          <w:p w14:paraId="25035562" w14:textId="77777777" w:rsidR="00410563" w:rsidRDefault="00410563" w:rsidP="005A7AA8">
            <w:pPr>
              <w:rPr>
                <w:b/>
                <w:sz w:val="20"/>
                <w:szCs w:val="20"/>
              </w:rPr>
            </w:pPr>
            <w:r w:rsidRPr="00BC1A96">
              <w:rPr>
                <w:b/>
                <w:sz w:val="20"/>
                <w:szCs w:val="20"/>
              </w:rPr>
              <w:t>PT OSV</w:t>
            </w:r>
          </w:p>
          <w:p w14:paraId="0BEF6726" w14:textId="77777777" w:rsidR="00410563" w:rsidRPr="00BC1A96" w:rsidRDefault="00410563" w:rsidP="005A7AA8">
            <w:pPr>
              <w:rPr>
                <w:b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b/>
                <w:sz w:val="20"/>
                <w:szCs w:val="20"/>
              </w:rPr>
              <w:t>Poznávání a rozvoj vlastní osobnosti</w:t>
            </w:r>
          </w:p>
          <w:p w14:paraId="7A54C869" w14:textId="77777777"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</w:t>
            </w:r>
            <w:r w:rsidR="00A8335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způsoby osvojování různých jevů</w:t>
            </w: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 xml:space="preserve"> ve škole i v životě mimo školu – rozhovory s žáky, navození vhodných chemických problémů)</w:t>
            </w:r>
          </w:p>
          <w:p w14:paraId="21995969" w14:textId="77777777" w:rsidR="00410563" w:rsidRPr="00AC060F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410563" w14:paraId="42AD65A0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2D9B8797" w14:textId="77777777" w:rsidR="00410563" w:rsidRDefault="00410563" w:rsidP="005A7AA8">
            <w:pPr>
              <w:pStyle w:val="tabulkaoddl"/>
              <w:snapToGrid w:val="0"/>
            </w:pPr>
            <w:r>
              <w:lastRenderedPageBreak/>
              <w:t>Veličiny a výpočty v chemii</w:t>
            </w:r>
          </w:p>
        </w:tc>
      </w:tr>
      <w:tr w:rsidR="00410563" w14:paraId="2F0AE5C2" w14:textId="77777777" w:rsidTr="005A7AA8">
        <w:trPr>
          <w:trHeight w:val="1262"/>
        </w:trPr>
        <w:tc>
          <w:tcPr>
            <w:tcW w:w="5103" w:type="dxa"/>
          </w:tcPr>
          <w:p w14:paraId="112086B1" w14:textId="77777777" w:rsidR="00410563" w:rsidRDefault="00410563" w:rsidP="005A7AA8">
            <w:pPr>
              <w:pStyle w:val="odrka"/>
            </w:pPr>
            <w:r>
              <w:t>provádí chemické výpočty a uplatňuje je při řešení praktických problémů</w:t>
            </w:r>
          </w:p>
          <w:p w14:paraId="27DBE66E" w14:textId="77777777" w:rsidR="00410563" w:rsidRDefault="00410563" w:rsidP="005A7AA8">
            <w:pPr>
              <w:pStyle w:val="odrka"/>
            </w:pPr>
            <w:r>
              <w:t xml:space="preserve">formuluje zákon zachování hmotnosti pro chemické reakce a </w:t>
            </w:r>
            <w:r w:rsidR="00610102">
              <w:t>umí ho pou</w:t>
            </w:r>
            <w:r>
              <w:t>ží</w:t>
            </w:r>
            <w:r w:rsidR="00610102">
              <w:t xml:space="preserve">t </w:t>
            </w:r>
            <w:r>
              <w:t>k výpočtům z chemických rovnic</w:t>
            </w:r>
          </w:p>
          <w:p w14:paraId="3A23D14B" w14:textId="77777777" w:rsidR="00410563" w:rsidRDefault="00410563" w:rsidP="00B00449">
            <w:pPr>
              <w:pStyle w:val="odrka"/>
            </w:pPr>
            <w:r w:rsidRPr="00C341F9">
              <w:t>urč</w:t>
            </w:r>
            <w:r>
              <w:t>í a používá správná</w:t>
            </w:r>
            <w:r w:rsidRPr="00C341F9">
              <w:t xml:space="preserve"> ox</w:t>
            </w:r>
            <w:r>
              <w:t>idační čísla</w:t>
            </w:r>
            <w:r w:rsidRPr="00C341F9">
              <w:t xml:space="preserve"> jednotlivých prvků v molekule nebo iontu</w:t>
            </w:r>
          </w:p>
        </w:tc>
        <w:tc>
          <w:tcPr>
            <w:tcW w:w="5103" w:type="dxa"/>
          </w:tcPr>
          <w:p w14:paraId="0B210117" w14:textId="77777777" w:rsidR="00410563" w:rsidRDefault="00410563" w:rsidP="005A7AA8">
            <w:pPr>
              <w:pStyle w:val="odrka"/>
            </w:pPr>
            <w:proofErr w:type="spellStart"/>
            <w:r>
              <w:t>Avogadrův</w:t>
            </w:r>
            <w:proofErr w:type="spellEnd"/>
            <w:r>
              <w:t xml:space="preserve"> zákon, </w:t>
            </w:r>
            <w:r w:rsidRPr="005A5F49">
              <w:t>N</w:t>
            </w:r>
            <w:r>
              <w:rPr>
                <w:vertAlign w:val="subscript"/>
              </w:rPr>
              <w:t>A</w:t>
            </w:r>
            <w:r w:rsidR="00B00449">
              <w:t xml:space="preserve">, </w:t>
            </w:r>
            <w:r w:rsidR="00B00449">
              <w:rPr>
                <w:vertAlign w:val="subscript"/>
              </w:rPr>
              <w:t xml:space="preserve"> </w:t>
            </w:r>
            <w:r>
              <w:t>M</w:t>
            </w:r>
            <w:r>
              <w:rPr>
                <w:vertAlign w:val="subscript"/>
              </w:rPr>
              <w:t>r</w:t>
            </w:r>
            <w:r>
              <w:t>, A</w:t>
            </w:r>
            <w:r>
              <w:rPr>
                <w:vertAlign w:val="subscript"/>
              </w:rPr>
              <w:t>r</w:t>
            </w:r>
            <w:r w:rsidR="00B00449">
              <w:t>, hmotnost atomu</w:t>
            </w:r>
          </w:p>
          <w:p w14:paraId="0C3396D7" w14:textId="77777777" w:rsidR="00410563" w:rsidRDefault="00410563" w:rsidP="005A7AA8">
            <w:pPr>
              <w:pStyle w:val="odrka"/>
            </w:pPr>
            <w:r>
              <w:t>látkové množství, molární hmotnost</w:t>
            </w:r>
          </w:p>
          <w:p w14:paraId="322E7486" w14:textId="77777777" w:rsidR="00410563" w:rsidRDefault="00410563" w:rsidP="005A7AA8">
            <w:pPr>
              <w:pStyle w:val="odrka"/>
            </w:pPr>
            <w:r>
              <w:t>výp</w:t>
            </w:r>
            <w:r w:rsidR="00B00449">
              <w:t>očty z chemického vzorce – laboratorní</w:t>
            </w:r>
            <w:r>
              <w:t xml:space="preserve"> práce </w:t>
            </w:r>
          </w:p>
          <w:p w14:paraId="3B38F7EB" w14:textId="77777777" w:rsidR="00410563" w:rsidRDefault="00410563" w:rsidP="005A7AA8">
            <w:pPr>
              <w:pStyle w:val="odrka"/>
            </w:pPr>
            <w:r>
              <w:t>zákon zachování hmotnosti</w:t>
            </w:r>
            <w:r w:rsidR="00B00449">
              <w:t xml:space="preserve"> </w:t>
            </w:r>
          </w:p>
          <w:p w14:paraId="138BD7E7" w14:textId="77777777" w:rsidR="00410563" w:rsidRDefault="00410563" w:rsidP="005A7AA8">
            <w:pPr>
              <w:pStyle w:val="odrka"/>
            </w:pPr>
            <w:r>
              <w:t>výpočty z chemických rovnic</w:t>
            </w:r>
          </w:p>
        </w:tc>
        <w:tc>
          <w:tcPr>
            <w:tcW w:w="4678" w:type="dxa"/>
          </w:tcPr>
          <w:p w14:paraId="76E6711C" w14:textId="77777777" w:rsidR="00410563" w:rsidRDefault="00410563" w:rsidP="005A7AA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C060F">
              <w:rPr>
                <w:b/>
                <w:sz w:val="20"/>
                <w:szCs w:val="20"/>
              </w:rPr>
              <w:t>PT MV</w:t>
            </w:r>
          </w:p>
          <w:p w14:paraId="018E4838" w14:textId="77777777" w:rsidR="00410563" w:rsidRPr="00AC060F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C060F">
              <w:rPr>
                <w:rFonts w:ascii="Book Antiqua" w:hAnsi="Book Antiqua" w:cs="Arial"/>
                <w:b/>
                <w:sz w:val="20"/>
                <w:szCs w:val="20"/>
              </w:rPr>
              <w:t>Média a mediální produkce</w:t>
            </w:r>
          </w:p>
          <w:p w14:paraId="4A75485C" w14:textId="77777777" w:rsidR="00410563" w:rsidRPr="00950B34" w:rsidRDefault="00410563" w:rsidP="005A7AA8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(příprava vlastních materiálů, PC prezentace, využití médií pro získávání informací)</w:t>
            </w:r>
          </w:p>
          <w:p w14:paraId="1065DE39" w14:textId="77777777" w:rsidR="00410563" w:rsidRPr="00E56223" w:rsidRDefault="00410563" w:rsidP="00B00449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veličiny a jejich jednotky</w:t>
            </w:r>
          </w:p>
        </w:tc>
      </w:tr>
      <w:tr w:rsidR="00410563" w14:paraId="05B0187C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501D0E08" w14:textId="77777777" w:rsidR="00410563" w:rsidRDefault="00410563" w:rsidP="005A7AA8">
            <w:pPr>
              <w:pStyle w:val="tabulkaoddl"/>
              <w:snapToGrid w:val="0"/>
            </w:pPr>
            <w:r>
              <w:t>Stavba atomu</w:t>
            </w:r>
          </w:p>
        </w:tc>
      </w:tr>
      <w:tr w:rsidR="00410563" w14:paraId="628A874B" w14:textId="77777777" w:rsidTr="005A7AA8">
        <w:trPr>
          <w:trHeight w:val="1262"/>
        </w:trPr>
        <w:tc>
          <w:tcPr>
            <w:tcW w:w="5103" w:type="dxa"/>
          </w:tcPr>
          <w:p w14:paraId="4FA7FCC7" w14:textId="77777777" w:rsidR="00410563" w:rsidRDefault="00410563" w:rsidP="005A7AA8">
            <w:pPr>
              <w:pStyle w:val="odrka"/>
            </w:pPr>
            <w:r>
              <w:t xml:space="preserve">popíše vývoj názorů na stavbu atomu </w:t>
            </w:r>
          </w:p>
          <w:p w14:paraId="7A992CD1" w14:textId="77777777" w:rsidR="00410563" w:rsidRDefault="00410563" w:rsidP="005A7AA8">
            <w:pPr>
              <w:pStyle w:val="odrka"/>
            </w:pPr>
            <w:r>
              <w:t>popíše</w:t>
            </w:r>
            <w:r w:rsidRPr="001C4AD2">
              <w:t xml:space="preserve"> složení atomového jádra</w:t>
            </w:r>
          </w:p>
          <w:p w14:paraId="6159358D" w14:textId="77777777" w:rsidR="00410563" w:rsidRDefault="00410563" w:rsidP="005A7AA8">
            <w:pPr>
              <w:pStyle w:val="odrka"/>
            </w:pPr>
            <w:r>
              <w:t xml:space="preserve">zná </w:t>
            </w:r>
            <w:r w:rsidRPr="001C4AD2">
              <w:t>rozdíly mezi pojmy nuklid, izotop, prvek</w:t>
            </w:r>
          </w:p>
          <w:p w14:paraId="36684428" w14:textId="77777777" w:rsidR="00410563" w:rsidRDefault="00410563" w:rsidP="005A7AA8">
            <w:pPr>
              <w:pStyle w:val="odrka"/>
            </w:pPr>
            <w:r>
              <w:t xml:space="preserve">zná </w:t>
            </w:r>
            <w:r w:rsidRPr="000E5154">
              <w:t xml:space="preserve">význam </w:t>
            </w:r>
            <w:r>
              <w:t>kvantových čísel</w:t>
            </w:r>
          </w:p>
          <w:p w14:paraId="590B7584" w14:textId="77777777" w:rsidR="00410563" w:rsidRDefault="00410563" w:rsidP="005A7AA8">
            <w:pPr>
              <w:pStyle w:val="odrka"/>
            </w:pPr>
            <w:r>
              <w:t xml:space="preserve">vymezí pojem orbital, pracuje s kvantovými čísly </w:t>
            </w:r>
          </w:p>
          <w:p w14:paraId="27A831A1" w14:textId="77777777" w:rsidR="00410563" w:rsidRDefault="00410563" w:rsidP="005A7AA8">
            <w:pPr>
              <w:pStyle w:val="odrka"/>
            </w:pPr>
            <w:r>
              <w:t>zapíše</w:t>
            </w:r>
            <w:r w:rsidRPr="000E5154">
              <w:t xml:space="preserve"> orbitaly pomocí symbolů a rámečků</w:t>
            </w:r>
          </w:p>
          <w:p w14:paraId="7A84BDCF" w14:textId="77777777" w:rsidR="00410563" w:rsidRDefault="00410563" w:rsidP="00B00449">
            <w:pPr>
              <w:pStyle w:val="odrka"/>
            </w:pPr>
            <w:r>
              <w:t>aplikuje pravidla pro obs</w:t>
            </w:r>
            <w:r w:rsidR="00B00449">
              <w:t xml:space="preserve">azování orbitalů při zápisu elektronová </w:t>
            </w:r>
            <w:r>
              <w:t>konfigurace významných prvků</w:t>
            </w:r>
          </w:p>
        </w:tc>
        <w:tc>
          <w:tcPr>
            <w:tcW w:w="5103" w:type="dxa"/>
          </w:tcPr>
          <w:p w14:paraId="5172A39C" w14:textId="77777777" w:rsidR="00410563" w:rsidRDefault="00410563" w:rsidP="005A7AA8">
            <w:pPr>
              <w:pStyle w:val="odrka"/>
            </w:pPr>
            <w:r>
              <w:t xml:space="preserve">atomová teorie </w:t>
            </w:r>
          </w:p>
          <w:p w14:paraId="35FB89CA" w14:textId="77777777" w:rsidR="00410563" w:rsidRDefault="00410563" w:rsidP="005A7AA8">
            <w:pPr>
              <w:pStyle w:val="odrka"/>
            </w:pPr>
            <w:r>
              <w:t>složení a struktura atomu</w:t>
            </w:r>
            <w:r w:rsidRPr="000F18FA">
              <w:t xml:space="preserve"> </w:t>
            </w:r>
          </w:p>
          <w:p w14:paraId="0DE1D65D" w14:textId="77777777" w:rsidR="00410563" w:rsidRDefault="00410563" w:rsidP="005A7AA8">
            <w:pPr>
              <w:pStyle w:val="odrka"/>
            </w:pPr>
            <w:r w:rsidRPr="000F18FA">
              <w:t>kvantová čísla</w:t>
            </w:r>
            <w:r>
              <w:t xml:space="preserve"> </w:t>
            </w:r>
          </w:p>
          <w:p w14:paraId="2BE9684E" w14:textId="77777777" w:rsidR="00410563" w:rsidRDefault="00410563" w:rsidP="005A7AA8">
            <w:pPr>
              <w:pStyle w:val="odrka"/>
            </w:pPr>
            <w:r w:rsidRPr="000F18FA">
              <w:t>orbital a jeho typy</w:t>
            </w:r>
            <w:r>
              <w:t xml:space="preserve">, </w:t>
            </w:r>
            <w:r w:rsidRPr="000F18FA">
              <w:t>tvary</w:t>
            </w:r>
            <w:r>
              <w:t xml:space="preserve"> orbitalů,</w:t>
            </w:r>
            <w:r w:rsidRPr="000F18FA">
              <w:t xml:space="preserve"> prostorová orientace </w:t>
            </w:r>
            <w:r>
              <w:t xml:space="preserve">a </w:t>
            </w:r>
            <w:r w:rsidRPr="000F18FA">
              <w:t>znázorňování orbitalů</w:t>
            </w:r>
          </w:p>
          <w:p w14:paraId="34534CDB" w14:textId="77777777" w:rsidR="00410563" w:rsidRPr="000F18FA" w:rsidRDefault="00410563" w:rsidP="005A7AA8">
            <w:pPr>
              <w:pStyle w:val="odrka"/>
            </w:pPr>
            <w:r w:rsidRPr="000F18FA">
              <w:t>výstavbový princip a jiná pravidla</w:t>
            </w:r>
          </w:p>
          <w:p w14:paraId="7AB84333" w14:textId="77777777" w:rsidR="00410563" w:rsidRDefault="00B00449" w:rsidP="00B00449">
            <w:pPr>
              <w:pStyle w:val="odrka"/>
            </w:pPr>
            <w:r>
              <w:t xml:space="preserve">elektronová </w:t>
            </w:r>
            <w:r w:rsidR="00410563" w:rsidRPr="000F18FA">
              <w:t>konfigurace</w:t>
            </w:r>
            <w:r w:rsidR="00410563">
              <w:t>,</w:t>
            </w:r>
            <w:r w:rsidR="00410563" w:rsidRPr="000F18FA">
              <w:t xml:space="preserve"> zápis elektron</w:t>
            </w:r>
            <w:r>
              <w:t>ové</w:t>
            </w:r>
            <w:r w:rsidR="00410563">
              <w:t xml:space="preserve"> konfigurace – laboratorní práce</w:t>
            </w:r>
          </w:p>
        </w:tc>
        <w:tc>
          <w:tcPr>
            <w:tcW w:w="4678" w:type="dxa"/>
          </w:tcPr>
          <w:p w14:paraId="09F6ECF9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atomová fyzika- modely atomů</w:t>
            </w:r>
          </w:p>
          <w:p w14:paraId="60EDC03B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</w:t>
            </w:r>
            <w:r w:rsidRPr="00405ABE">
              <w:rPr>
                <w:b w:val="0"/>
                <w:i w:val="0"/>
              </w:rPr>
              <w:t>látky a tělesa</w:t>
            </w:r>
          </w:p>
          <w:p w14:paraId="1BF484FB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základy kvantové fyziky</w:t>
            </w:r>
          </w:p>
          <w:p w14:paraId="0E9E5A18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FY </w:t>
            </w:r>
            <w:r>
              <w:rPr>
                <w:b w:val="0"/>
                <w:i w:val="0"/>
              </w:rPr>
              <w:t>– atomová fyzika- el. obal</w:t>
            </w:r>
          </w:p>
          <w:p w14:paraId="6BF2F414" w14:textId="77777777" w:rsidR="00410563" w:rsidRPr="00405ABE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410563" w14:paraId="667DD712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777534F7" w14:textId="77777777" w:rsidR="00410563" w:rsidRDefault="00410563" w:rsidP="005A7AA8">
            <w:pPr>
              <w:pStyle w:val="tabulkaoddl"/>
              <w:snapToGrid w:val="0"/>
            </w:pPr>
            <w:r>
              <w:t>Periodická soustava prvků</w:t>
            </w:r>
          </w:p>
        </w:tc>
      </w:tr>
      <w:tr w:rsidR="00410563" w14:paraId="2B339E50" w14:textId="77777777" w:rsidTr="005A7AA8">
        <w:tc>
          <w:tcPr>
            <w:tcW w:w="5103" w:type="dxa"/>
          </w:tcPr>
          <w:p w14:paraId="04B0CAC0" w14:textId="77777777" w:rsidR="00410563" w:rsidRDefault="00410563" w:rsidP="005A7AA8">
            <w:pPr>
              <w:pStyle w:val="odrka"/>
            </w:pPr>
            <w:r>
              <w:t>aplikuje</w:t>
            </w:r>
            <w:r w:rsidRPr="00C37E69">
              <w:t xml:space="preserve"> periodický zákon při</w:t>
            </w:r>
            <w:r>
              <w:t xml:space="preserve"> zařazování a klasifikaci </w:t>
            </w:r>
            <w:r w:rsidRPr="00C37E69">
              <w:t>prvků</w:t>
            </w:r>
            <w:r>
              <w:t xml:space="preserve"> </w:t>
            </w:r>
            <w:r w:rsidRPr="00C37E69">
              <w:t>PSP</w:t>
            </w:r>
          </w:p>
          <w:p w14:paraId="0D5EC8DF" w14:textId="77777777" w:rsidR="00410563" w:rsidRDefault="00410563" w:rsidP="005A7AA8">
            <w:pPr>
              <w:pStyle w:val="odrka"/>
            </w:pPr>
            <w:r w:rsidRPr="00C37E69">
              <w:t>vysvětl</w:t>
            </w:r>
            <w:r>
              <w:t>í pojem</w:t>
            </w:r>
            <w:r w:rsidRPr="00C37E69">
              <w:t xml:space="preserve"> </w:t>
            </w:r>
            <w:r>
              <w:t xml:space="preserve">skupina, </w:t>
            </w:r>
            <w:r w:rsidRPr="00C37E69">
              <w:t>perioda</w:t>
            </w:r>
            <w:r>
              <w:t xml:space="preserve"> PSP</w:t>
            </w:r>
          </w:p>
          <w:p w14:paraId="084CD16E" w14:textId="77777777" w:rsidR="00410563" w:rsidRDefault="00410563" w:rsidP="005A7AA8">
            <w:pPr>
              <w:pStyle w:val="odrka"/>
            </w:pPr>
            <w:r>
              <w:t>předvídá vlastnosti prvků a jejich chování v chemických procesech na základě poznatků o PSP</w:t>
            </w:r>
          </w:p>
        </w:tc>
        <w:tc>
          <w:tcPr>
            <w:tcW w:w="5103" w:type="dxa"/>
          </w:tcPr>
          <w:p w14:paraId="060B2834" w14:textId="77777777" w:rsidR="00410563" w:rsidRDefault="00410563" w:rsidP="005A7AA8">
            <w:pPr>
              <w:pStyle w:val="odrka"/>
            </w:pPr>
            <w:r>
              <w:t>periodický zákon</w:t>
            </w:r>
          </w:p>
          <w:p w14:paraId="7512120D" w14:textId="77777777" w:rsidR="00410563" w:rsidRDefault="00410563" w:rsidP="005A7AA8">
            <w:pPr>
              <w:pStyle w:val="odrka"/>
            </w:pPr>
            <w:r w:rsidRPr="00AF61AC">
              <w:t>periody, skupiny, valenční elekt</w:t>
            </w:r>
            <w:r>
              <w:t>rony</w:t>
            </w:r>
          </w:p>
          <w:p w14:paraId="514B81A5" w14:textId="77777777" w:rsidR="00410563" w:rsidRDefault="00410563" w:rsidP="005A7AA8">
            <w:pPr>
              <w:pStyle w:val="odrka"/>
            </w:pPr>
            <w:r>
              <w:t>el.</w:t>
            </w:r>
            <w:r w:rsidR="00B00449">
              <w:t xml:space="preserve"> </w:t>
            </w:r>
            <w:r>
              <w:t>konfigurace prvků</w:t>
            </w:r>
          </w:p>
          <w:p w14:paraId="58B979C5" w14:textId="77777777" w:rsidR="00410563" w:rsidRDefault="00410563" w:rsidP="005A7AA8">
            <w:pPr>
              <w:pStyle w:val="odrka"/>
            </w:pPr>
            <w:r>
              <w:t>k</w:t>
            </w:r>
            <w:r w:rsidRPr="00AF61AC">
              <w:t xml:space="preserve">lasifikace prvků </w:t>
            </w:r>
          </w:p>
        </w:tc>
        <w:tc>
          <w:tcPr>
            <w:tcW w:w="4678" w:type="dxa"/>
          </w:tcPr>
          <w:p w14:paraId="5E816ACF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PT VMEGS  </w:t>
            </w:r>
          </w:p>
          <w:p w14:paraId="25EB64C9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Žijeme v Evropě</w:t>
            </w:r>
          </w:p>
          <w:p w14:paraId="528647D6" w14:textId="77777777" w:rsidR="00410563" w:rsidRPr="00405ABE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950B34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</w:t>
            </w:r>
            <w:r w:rsidR="0085610D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polupráce vědců evropských univerzit při objevování a výzkumu nových prvků)</w:t>
            </w:r>
          </w:p>
          <w:p w14:paraId="047ECE43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atomová fyzika</w:t>
            </w:r>
            <w:r w:rsidR="00A83354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- periodická soustava</w:t>
            </w:r>
          </w:p>
          <w:p w14:paraId="0FBB9AF0" w14:textId="77777777" w:rsidR="00410563" w:rsidRPr="002B31A3" w:rsidRDefault="0085610D" w:rsidP="0085610D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>DE</w:t>
            </w:r>
            <w:r w:rsidR="00410563">
              <w:rPr>
                <w:b w:val="0"/>
                <w:i w:val="0"/>
              </w:rPr>
              <w:t xml:space="preserve"> – </w:t>
            </w:r>
            <w:r w:rsidR="00410563" w:rsidRPr="004D0E5C">
              <w:rPr>
                <w:b w:val="0"/>
                <w:i w:val="0"/>
              </w:rPr>
              <w:t>významní chemici</w:t>
            </w:r>
          </w:p>
        </w:tc>
      </w:tr>
      <w:tr w:rsidR="00410563" w14:paraId="0AE729F3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764D3495" w14:textId="77777777" w:rsidR="00410563" w:rsidRDefault="00410563" w:rsidP="005A7AA8">
            <w:pPr>
              <w:pStyle w:val="tabulkaoddl"/>
              <w:snapToGrid w:val="0"/>
            </w:pPr>
            <w:r>
              <w:t>Chemická vazba a vlastnosti látek</w:t>
            </w:r>
          </w:p>
        </w:tc>
      </w:tr>
      <w:tr w:rsidR="00410563" w14:paraId="19193782" w14:textId="77777777" w:rsidTr="005A7AA8">
        <w:tc>
          <w:tcPr>
            <w:tcW w:w="5103" w:type="dxa"/>
          </w:tcPr>
          <w:p w14:paraId="6140FF74" w14:textId="77777777" w:rsidR="00410563" w:rsidRDefault="00410563" w:rsidP="005A7AA8">
            <w:pPr>
              <w:pStyle w:val="odrka"/>
            </w:pPr>
            <w:r>
              <w:t>definuje chemickou vazbu a</w:t>
            </w:r>
            <w:r w:rsidRPr="00954CCC">
              <w:t xml:space="preserve"> vazebn</w:t>
            </w:r>
            <w:r>
              <w:t>ou en</w:t>
            </w:r>
            <w:r w:rsidRPr="00954CCC">
              <w:t>ergi</w:t>
            </w:r>
            <w:r>
              <w:t>i</w:t>
            </w:r>
          </w:p>
          <w:p w14:paraId="1594FD7A" w14:textId="77777777" w:rsidR="00410563" w:rsidRDefault="00410563" w:rsidP="005A7AA8">
            <w:pPr>
              <w:pStyle w:val="odrka"/>
            </w:pPr>
            <w:r w:rsidRPr="00954CCC">
              <w:lastRenderedPageBreak/>
              <w:t>vymez</w:t>
            </w:r>
            <w:r>
              <w:t>í</w:t>
            </w:r>
            <w:r w:rsidRPr="00954CCC">
              <w:t xml:space="preserve"> podmínky vzniku chemické vazby</w:t>
            </w:r>
          </w:p>
          <w:p w14:paraId="0FCD0039" w14:textId="77777777" w:rsidR="00410563" w:rsidRDefault="00B00449" w:rsidP="00A57A10">
            <w:pPr>
              <w:pStyle w:val="odrka"/>
            </w:pPr>
            <w:r>
              <w:t xml:space="preserve">popíše </w:t>
            </w:r>
            <w:r w:rsidR="00410563">
              <w:t>a znázorní násobné vazby</w:t>
            </w:r>
          </w:p>
          <w:p w14:paraId="468E4873" w14:textId="77777777" w:rsidR="00410563" w:rsidRDefault="00410563" w:rsidP="005A7AA8">
            <w:pPr>
              <w:pStyle w:val="odrka"/>
            </w:pPr>
            <w:r>
              <w:t xml:space="preserve">používá elektronegativitu prvků k určení </w:t>
            </w:r>
            <w:r w:rsidRPr="00954CCC">
              <w:t>polarit</w:t>
            </w:r>
            <w:r>
              <w:t xml:space="preserve">y a typu </w:t>
            </w:r>
            <w:r w:rsidRPr="00954CCC">
              <w:t>chemické vazby</w:t>
            </w:r>
            <w:r>
              <w:t xml:space="preserve"> </w:t>
            </w:r>
          </w:p>
          <w:p w14:paraId="5B7E3107" w14:textId="77777777" w:rsidR="00410563" w:rsidRDefault="00A57A10" w:rsidP="005A7AA8">
            <w:pPr>
              <w:pStyle w:val="odrka"/>
            </w:pPr>
            <w:r>
              <w:t xml:space="preserve">rozumí způsobu vzniku </w:t>
            </w:r>
            <w:r w:rsidR="00410563">
              <w:t>koordinační vazby a vysvětlí její odlišnosti od kovalentní vazby</w:t>
            </w:r>
          </w:p>
          <w:p w14:paraId="132BBDCD" w14:textId="77777777" w:rsidR="00410563" w:rsidRDefault="00410563" w:rsidP="005A7AA8">
            <w:pPr>
              <w:pStyle w:val="odrka"/>
            </w:pPr>
            <w:r>
              <w:t>využívá znalosti o částicové struktuře látek a chemických vazbách k předpovězení některých fyzikálně – chemických vlastností  látek a jejich chování v </w:t>
            </w:r>
            <w:proofErr w:type="spellStart"/>
            <w:r>
              <w:t>chem</w:t>
            </w:r>
            <w:proofErr w:type="spellEnd"/>
            <w:r>
              <w:t>. reakcích</w:t>
            </w:r>
          </w:p>
        </w:tc>
        <w:tc>
          <w:tcPr>
            <w:tcW w:w="5103" w:type="dxa"/>
          </w:tcPr>
          <w:p w14:paraId="101D164D" w14:textId="77777777" w:rsidR="00410563" w:rsidRDefault="00410563" w:rsidP="005A7AA8">
            <w:pPr>
              <w:pStyle w:val="odrka"/>
            </w:pPr>
            <w:r w:rsidRPr="00AF61AC">
              <w:lastRenderedPageBreak/>
              <w:t>chemická vazba</w:t>
            </w:r>
          </w:p>
          <w:p w14:paraId="46ED3D9F" w14:textId="77777777" w:rsidR="00410563" w:rsidRDefault="00410563" w:rsidP="005A7AA8">
            <w:pPr>
              <w:pStyle w:val="odrka"/>
            </w:pPr>
            <w:r w:rsidRPr="00AF61AC">
              <w:lastRenderedPageBreak/>
              <w:t>vznik</w:t>
            </w:r>
            <w:r w:rsidR="00B00449">
              <w:t xml:space="preserve"> a zánik</w:t>
            </w:r>
            <w:r w:rsidRPr="00AF61AC">
              <w:t xml:space="preserve"> vazby</w:t>
            </w:r>
          </w:p>
          <w:p w14:paraId="1661D8B4" w14:textId="77777777" w:rsidR="00410563" w:rsidRDefault="00410563" w:rsidP="005A7AA8">
            <w:pPr>
              <w:pStyle w:val="odrka"/>
            </w:pPr>
            <w:r>
              <w:t>délka a energie vazby</w:t>
            </w:r>
          </w:p>
          <w:p w14:paraId="42C31FFF" w14:textId="77777777" w:rsidR="00410563" w:rsidRDefault="00410563" w:rsidP="005A7AA8">
            <w:pPr>
              <w:pStyle w:val="odrka"/>
            </w:pPr>
            <w:r>
              <w:t xml:space="preserve">druhy </w:t>
            </w:r>
            <w:proofErr w:type="spellStart"/>
            <w:r>
              <w:t>chem</w:t>
            </w:r>
            <w:proofErr w:type="spellEnd"/>
            <w:r>
              <w:t>. vazeb</w:t>
            </w:r>
          </w:p>
          <w:p w14:paraId="52AF52BA" w14:textId="77777777" w:rsidR="00410563" w:rsidRDefault="00410563" w:rsidP="005A7AA8">
            <w:pPr>
              <w:pStyle w:val="odrka"/>
            </w:pPr>
            <w:r w:rsidRPr="00AF61AC">
              <w:t>elektronegativita</w:t>
            </w:r>
          </w:p>
          <w:p w14:paraId="2B058249" w14:textId="77777777" w:rsidR="00410563" w:rsidRDefault="00410563" w:rsidP="005A7AA8">
            <w:pPr>
              <w:pStyle w:val="odrka"/>
            </w:pPr>
            <w:r w:rsidRPr="00AF61AC">
              <w:t xml:space="preserve">polarita vazeb </w:t>
            </w:r>
          </w:p>
          <w:p w14:paraId="0D6406C2" w14:textId="77777777" w:rsidR="00410563" w:rsidRPr="00AF61AC" w:rsidRDefault="00410563" w:rsidP="005A7AA8">
            <w:pPr>
              <w:pStyle w:val="odrka"/>
            </w:pPr>
            <w:r>
              <w:t>vaznost atomu, vazebné možnostmi atomů v e</w:t>
            </w:r>
            <w:r w:rsidRPr="00954CCC">
              <w:t>xcitovaném stavu</w:t>
            </w:r>
          </w:p>
          <w:p w14:paraId="51640AF4" w14:textId="77777777" w:rsidR="00410563" w:rsidRDefault="00410563" w:rsidP="005A7AA8">
            <w:pPr>
              <w:pStyle w:val="odrka"/>
            </w:pPr>
            <w:r>
              <w:t xml:space="preserve">vliv chemické vazby na vlastnosti látek </w:t>
            </w:r>
          </w:p>
        </w:tc>
        <w:tc>
          <w:tcPr>
            <w:tcW w:w="4678" w:type="dxa"/>
          </w:tcPr>
          <w:p w14:paraId="0605219D" w14:textId="77777777" w:rsidR="00C63A44" w:rsidRDefault="00C63A44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</w:p>
          <w:p w14:paraId="0DE737E4" w14:textId="77777777" w:rsidR="00C63A44" w:rsidRDefault="00C63A44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</w:p>
          <w:p w14:paraId="7A57CD9D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lastRenderedPageBreak/>
              <w:t xml:space="preserve">PT MV </w:t>
            </w:r>
          </w:p>
          <w:p w14:paraId="1577EB30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Média a mediální produkce</w:t>
            </w:r>
          </w:p>
          <w:p w14:paraId="34863A53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(příprava vlastních materiálů, PC prezentace, referáty, využití médií pro získávání informací)</w:t>
            </w:r>
          </w:p>
          <w:p w14:paraId="1C784A3C" w14:textId="77777777" w:rsidR="00410563" w:rsidRPr="00950B34" w:rsidRDefault="00410563" w:rsidP="005A7AA8">
            <w:pPr>
              <w:pStyle w:val="tabulkamezi"/>
              <w:snapToGrid w:val="0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DISKUSE se studenty</w:t>
            </w:r>
          </w:p>
          <w:p w14:paraId="4DC4AF98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struktura a vlastnosti pevných látek - vazby v krystalech</w:t>
            </w:r>
          </w:p>
          <w:p w14:paraId="0D914538" w14:textId="77777777" w:rsidR="00410563" w:rsidRPr="007F0C8B" w:rsidRDefault="00410563" w:rsidP="005A7AA8">
            <w:pPr>
              <w:pStyle w:val="tabulkamezi"/>
              <w:snapToGrid w:val="0"/>
              <w:rPr>
                <w:i w:val="0"/>
              </w:rPr>
            </w:pPr>
          </w:p>
        </w:tc>
      </w:tr>
      <w:tr w:rsidR="00410563" w14:paraId="1A4FB654" w14:textId="77777777" w:rsidTr="005A7AA8">
        <w:trPr>
          <w:trHeight w:val="442"/>
        </w:trPr>
        <w:tc>
          <w:tcPr>
            <w:tcW w:w="14884" w:type="dxa"/>
            <w:gridSpan w:val="3"/>
            <w:vAlign w:val="center"/>
          </w:tcPr>
          <w:p w14:paraId="7773389C" w14:textId="77777777" w:rsidR="00410563" w:rsidRDefault="00410563" w:rsidP="005A7AA8">
            <w:pPr>
              <w:pStyle w:val="tabulkaoddl"/>
              <w:snapToGrid w:val="0"/>
            </w:pPr>
            <w:r>
              <w:lastRenderedPageBreak/>
              <w:t>Chemické reakce</w:t>
            </w:r>
          </w:p>
        </w:tc>
      </w:tr>
      <w:tr w:rsidR="00410563" w14:paraId="7324D0DD" w14:textId="77777777" w:rsidTr="005A7AA8">
        <w:tc>
          <w:tcPr>
            <w:tcW w:w="5103" w:type="dxa"/>
          </w:tcPr>
          <w:p w14:paraId="7F127F84" w14:textId="77777777" w:rsidR="00410563" w:rsidRDefault="00410563" w:rsidP="005A7AA8">
            <w:pPr>
              <w:pStyle w:val="odrka"/>
            </w:pPr>
            <w:r>
              <w:t xml:space="preserve">využívá odbornou terminologii při popisu </w:t>
            </w:r>
            <w:r w:rsidRPr="003A1D99">
              <w:t>látek a vysvětlování chemických</w:t>
            </w:r>
            <w:r>
              <w:t xml:space="preserve"> dějů</w:t>
            </w:r>
          </w:p>
          <w:p w14:paraId="03B2E457" w14:textId="77777777" w:rsidR="00410563" w:rsidRDefault="00410563" w:rsidP="005A7AA8">
            <w:pPr>
              <w:pStyle w:val="odrka"/>
            </w:pPr>
            <w:r>
              <w:t>definuje</w:t>
            </w:r>
            <w:r w:rsidRPr="0074228F">
              <w:t xml:space="preserve"> pojmy</w:t>
            </w:r>
            <w:r>
              <w:t xml:space="preserve">: </w:t>
            </w:r>
            <w:r w:rsidRPr="0074228F">
              <w:t xml:space="preserve"> </w:t>
            </w:r>
            <w:proofErr w:type="spellStart"/>
            <w:r w:rsidRPr="0074228F">
              <w:t>chem</w:t>
            </w:r>
            <w:proofErr w:type="spellEnd"/>
            <w:r>
              <w:t>.</w:t>
            </w:r>
            <w:r w:rsidRPr="0074228F">
              <w:t xml:space="preserve"> reakce a </w:t>
            </w:r>
            <w:r>
              <w:t xml:space="preserve">chemické </w:t>
            </w:r>
            <w:r w:rsidRPr="0074228F">
              <w:t>rovnice, reaktanty a produkty</w:t>
            </w:r>
            <w:r>
              <w:t xml:space="preserve"> </w:t>
            </w:r>
          </w:p>
          <w:p w14:paraId="00EE9AFA" w14:textId="77777777" w:rsidR="00410563" w:rsidRDefault="00410563" w:rsidP="005A7AA8">
            <w:pPr>
              <w:pStyle w:val="odrka"/>
            </w:pPr>
            <w:r>
              <w:t>klasifikuje zákl</w:t>
            </w:r>
            <w:r w:rsidR="00B00449">
              <w:t>adní</w:t>
            </w:r>
            <w:r>
              <w:t xml:space="preserve"> typy chemických reakcí</w:t>
            </w:r>
          </w:p>
          <w:p w14:paraId="5CBC133A" w14:textId="77777777" w:rsidR="00410563" w:rsidRDefault="00410563" w:rsidP="005A7AA8">
            <w:pPr>
              <w:pStyle w:val="odrka"/>
            </w:pPr>
            <w:r>
              <w:t>zapíše</w:t>
            </w:r>
            <w:r w:rsidRPr="0074228F">
              <w:t xml:space="preserve"> </w:t>
            </w:r>
            <w:r>
              <w:t xml:space="preserve">a vyčíslí </w:t>
            </w:r>
            <w:proofErr w:type="spellStart"/>
            <w:r w:rsidRPr="0074228F">
              <w:t>chem</w:t>
            </w:r>
            <w:proofErr w:type="spellEnd"/>
            <w:r>
              <w:t xml:space="preserve">. </w:t>
            </w:r>
            <w:r w:rsidRPr="0074228F">
              <w:t>reakci</w:t>
            </w:r>
            <w:r>
              <w:t xml:space="preserve"> rovnicí</w:t>
            </w:r>
            <w:r w:rsidR="0085610D">
              <w:t xml:space="preserve"> </w:t>
            </w:r>
          </w:p>
          <w:p w14:paraId="363A90EF" w14:textId="77777777" w:rsidR="00410563" w:rsidRDefault="00410563" w:rsidP="00B00449">
            <w:pPr>
              <w:pStyle w:val="odrka"/>
            </w:pPr>
            <w:r>
              <w:t>vy</w:t>
            </w:r>
            <w:r w:rsidR="00A57A10">
              <w:t xml:space="preserve">číslí </w:t>
            </w:r>
            <w:r>
              <w:t>iontovou podobu chemických rovnic</w:t>
            </w:r>
          </w:p>
        </w:tc>
        <w:tc>
          <w:tcPr>
            <w:tcW w:w="5103" w:type="dxa"/>
          </w:tcPr>
          <w:p w14:paraId="7FD6DF3C" w14:textId="77777777" w:rsidR="00410563" w:rsidRDefault="00410563" w:rsidP="005A7AA8">
            <w:pPr>
              <w:pStyle w:val="odrka"/>
            </w:pPr>
            <w:r>
              <w:t>klasifikace chemických reakcí</w:t>
            </w:r>
            <w:r w:rsidRPr="00AF61AC">
              <w:t xml:space="preserve"> </w:t>
            </w:r>
            <w:r>
              <w:t>a jejich</w:t>
            </w:r>
            <w:r w:rsidRPr="00AF61AC">
              <w:t xml:space="preserve"> význam</w:t>
            </w:r>
            <w:r>
              <w:t xml:space="preserve"> e</w:t>
            </w:r>
          </w:p>
          <w:p w14:paraId="713F0CC3" w14:textId="77777777" w:rsidR="00410563" w:rsidRDefault="00410563" w:rsidP="005A7AA8">
            <w:pPr>
              <w:pStyle w:val="odrka"/>
            </w:pPr>
            <w:r>
              <w:t xml:space="preserve">chemické rovnice a stechiometrický koeficient </w:t>
            </w:r>
          </w:p>
          <w:p w14:paraId="1AD97A5F" w14:textId="77777777" w:rsidR="00410563" w:rsidRPr="00AF61AC" w:rsidRDefault="00410563" w:rsidP="005A7AA8">
            <w:pPr>
              <w:pStyle w:val="odrka"/>
            </w:pPr>
            <w:r w:rsidRPr="00AF61AC">
              <w:t>iontové rovnice</w:t>
            </w:r>
            <w:r w:rsidRPr="00AF61AC">
              <w:tab/>
            </w:r>
          </w:p>
          <w:p w14:paraId="243846C9" w14:textId="77777777" w:rsidR="00410563" w:rsidRDefault="00410563" w:rsidP="005A7AA8">
            <w:pPr>
              <w:pStyle w:val="odrka"/>
            </w:pPr>
            <w:r w:rsidRPr="00AF61AC">
              <w:t>vyčíslování redoxních rovnic</w:t>
            </w:r>
            <w:r>
              <w:t xml:space="preserve"> </w:t>
            </w:r>
          </w:p>
          <w:p w14:paraId="1E00504F" w14:textId="77777777" w:rsidR="00410563" w:rsidRDefault="00410563" w:rsidP="005A7AA8">
            <w:pPr>
              <w:pStyle w:val="odrka"/>
            </w:pPr>
            <w:r>
              <w:t xml:space="preserve">redoxní rovnice a jejich vyčíslování – </w:t>
            </w:r>
            <w:proofErr w:type="spellStart"/>
            <w:r>
              <w:t>labor</w:t>
            </w:r>
            <w:proofErr w:type="spellEnd"/>
            <w:r>
              <w:t>. práce</w:t>
            </w:r>
          </w:p>
        </w:tc>
        <w:tc>
          <w:tcPr>
            <w:tcW w:w="4678" w:type="dxa"/>
          </w:tcPr>
          <w:p w14:paraId="0D159E86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operace s algebraickými výrazy</w:t>
            </w:r>
          </w:p>
          <w:p w14:paraId="116F3A86" w14:textId="77777777" w:rsidR="00410563" w:rsidRPr="00DC239A" w:rsidRDefault="0085610D" w:rsidP="005A7AA8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IN – editor rovnic</w:t>
            </w:r>
          </w:p>
        </w:tc>
      </w:tr>
      <w:tr w:rsidR="00410563" w14:paraId="149013FE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666D923D" w14:textId="77777777" w:rsidR="00410563" w:rsidRDefault="00410563" w:rsidP="005A7AA8">
            <w:pPr>
              <w:pStyle w:val="tabulkaoddl"/>
              <w:snapToGrid w:val="0"/>
            </w:pPr>
            <w:r>
              <w:t>Tepelné změny při chemických reakcích</w:t>
            </w:r>
          </w:p>
        </w:tc>
      </w:tr>
      <w:tr w:rsidR="00410563" w14:paraId="31482748" w14:textId="77777777" w:rsidTr="005A7AA8">
        <w:tc>
          <w:tcPr>
            <w:tcW w:w="5103" w:type="dxa"/>
          </w:tcPr>
          <w:p w14:paraId="765BA4FA" w14:textId="77777777" w:rsidR="00410563" w:rsidRDefault="00410563" w:rsidP="005A7AA8">
            <w:pPr>
              <w:pStyle w:val="odrka"/>
            </w:pPr>
            <w:r>
              <w:t>definuje</w:t>
            </w:r>
            <w:r w:rsidRPr="009F11F9">
              <w:t xml:space="preserve"> reakč</w:t>
            </w:r>
            <w:r>
              <w:t>ní</w:t>
            </w:r>
            <w:r w:rsidRPr="009F11F9">
              <w:t xml:space="preserve"> t</w:t>
            </w:r>
            <w:r>
              <w:t>eplo a standardní reakční teplo</w:t>
            </w:r>
          </w:p>
          <w:p w14:paraId="34D50362" w14:textId="77777777" w:rsidR="00410563" w:rsidRDefault="00410563" w:rsidP="005A7AA8">
            <w:pPr>
              <w:pStyle w:val="odrka"/>
            </w:pPr>
            <w:r>
              <w:t>rozliší</w:t>
            </w:r>
            <w:r w:rsidRPr="009F11F9">
              <w:t xml:space="preserve"> exoterm</w:t>
            </w:r>
            <w:r>
              <w:t xml:space="preserve">ické </w:t>
            </w:r>
            <w:r w:rsidRPr="009F11F9">
              <w:t>a endotermické děje</w:t>
            </w:r>
          </w:p>
          <w:p w14:paraId="6AEF841E" w14:textId="77777777" w:rsidR="00410563" w:rsidRDefault="00410563" w:rsidP="005A7AA8">
            <w:pPr>
              <w:pStyle w:val="odrka"/>
            </w:pPr>
            <w:r>
              <w:t xml:space="preserve">provede jednoduchý výpočet </w:t>
            </w:r>
            <w:r w:rsidRPr="009F11F9">
              <w:t xml:space="preserve">reakčního </w:t>
            </w:r>
            <w:r>
              <w:t>tepla</w:t>
            </w:r>
          </w:p>
        </w:tc>
        <w:tc>
          <w:tcPr>
            <w:tcW w:w="5103" w:type="dxa"/>
          </w:tcPr>
          <w:p w14:paraId="01AC519D" w14:textId="77777777" w:rsidR="00410563" w:rsidRDefault="00410563" w:rsidP="005A7AA8">
            <w:pPr>
              <w:pStyle w:val="odrka"/>
            </w:pPr>
            <w:r w:rsidRPr="009F11F9">
              <w:t>reakční t</w:t>
            </w:r>
            <w:r>
              <w:t>eplo</w:t>
            </w:r>
          </w:p>
          <w:p w14:paraId="4AC397ED" w14:textId="77777777" w:rsidR="00410563" w:rsidRDefault="00410563" w:rsidP="005A7AA8">
            <w:pPr>
              <w:pStyle w:val="odrka"/>
            </w:pPr>
            <w:r w:rsidRPr="009F11F9">
              <w:t>ex</w:t>
            </w:r>
            <w:r>
              <w:t>otermické a endotermické reakce</w:t>
            </w:r>
          </w:p>
          <w:p w14:paraId="4CA8392A" w14:textId="77777777" w:rsidR="00410563" w:rsidRDefault="00410563" w:rsidP="005A7AA8">
            <w:pPr>
              <w:pStyle w:val="odrka"/>
            </w:pPr>
            <w:r>
              <w:t>první a druhý termochemický zákon</w:t>
            </w:r>
          </w:p>
        </w:tc>
        <w:tc>
          <w:tcPr>
            <w:tcW w:w="4678" w:type="dxa"/>
          </w:tcPr>
          <w:p w14:paraId="6CA5D779" w14:textId="77777777" w:rsidR="00410563" w:rsidRDefault="00410563" w:rsidP="005A7AA8">
            <w:pPr>
              <w:pStyle w:val="tabulkamezi"/>
              <w:snapToGrid w:val="0"/>
            </w:pPr>
          </w:p>
        </w:tc>
      </w:tr>
      <w:tr w:rsidR="00410563" w14:paraId="02FCEEDE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3817C568" w14:textId="77777777" w:rsidR="00410563" w:rsidRDefault="00410563" w:rsidP="005A7AA8">
            <w:pPr>
              <w:pStyle w:val="tabulkaoddl"/>
              <w:snapToGrid w:val="0"/>
            </w:pPr>
            <w:r>
              <w:t>Rychlost chemických reakcí</w:t>
            </w:r>
          </w:p>
        </w:tc>
      </w:tr>
      <w:tr w:rsidR="00410563" w14:paraId="32193F80" w14:textId="77777777" w:rsidTr="005A7AA8">
        <w:tc>
          <w:tcPr>
            <w:tcW w:w="5103" w:type="dxa"/>
          </w:tcPr>
          <w:p w14:paraId="3C646416" w14:textId="77777777" w:rsidR="00410563" w:rsidRPr="00C45DC4" w:rsidRDefault="00A57A10" w:rsidP="005A7AA8">
            <w:pPr>
              <w:pStyle w:val="odrka"/>
            </w:pPr>
            <w:r>
              <w:t>interpretuje</w:t>
            </w:r>
            <w:r w:rsidR="00410563">
              <w:t xml:space="preserve"> pojem rychlost chemické reakce</w:t>
            </w:r>
          </w:p>
          <w:p w14:paraId="726064A0" w14:textId="77777777" w:rsidR="00410563" w:rsidRDefault="00410563" w:rsidP="005A7AA8">
            <w:pPr>
              <w:pStyle w:val="odrka"/>
            </w:pPr>
            <w:r>
              <w:t xml:space="preserve">popíše základní teorie reakční kinetiky </w:t>
            </w:r>
          </w:p>
          <w:p w14:paraId="77014DA6" w14:textId="77777777" w:rsidR="00410563" w:rsidRDefault="00410563" w:rsidP="005A7AA8">
            <w:pPr>
              <w:pStyle w:val="odrka"/>
            </w:pPr>
            <w:r>
              <w:t>vyjádří rychlost chemické reakce</w:t>
            </w:r>
          </w:p>
          <w:p w14:paraId="080CDF81" w14:textId="77777777" w:rsidR="00410563" w:rsidRDefault="00410563" w:rsidP="00B00449">
            <w:pPr>
              <w:pStyle w:val="odrka"/>
            </w:pPr>
            <w:r>
              <w:t xml:space="preserve">objasní vliv </w:t>
            </w:r>
            <w:r w:rsidRPr="00C45DC4">
              <w:t>konc</w:t>
            </w:r>
            <w:r>
              <w:t>entrace</w:t>
            </w:r>
            <w:r w:rsidRPr="00C45DC4">
              <w:t xml:space="preserve"> látek, teplot</w:t>
            </w:r>
            <w:r>
              <w:t>y</w:t>
            </w:r>
            <w:r w:rsidRPr="00C45DC4">
              <w:t>, tlak</w:t>
            </w:r>
            <w:r>
              <w:t xml:space="preserve">u a </w:t>
            </w:r>
            <w:r w:rsidRPr="00C45DC4">
              <w:lastRenderedPageBreak/>
              <w:t>katalyzátor</w:t>
            </w:r>
            <w:r>
              <w:t>ů na rychlost chem</w:t>
            </w:r>
            <w:r w:rsidR="00B00449">
              <w:t xml:space="preserve">ické </w:t>
            </w:r>
            <w:r>
              <w:t>reakce</w:t>
            </w:r>
          </w:p>
        </w:tc>
        <w:tc>
          <w:tcPr>
            <w:tcW w:w="5103" w:type="dxa"/>
          </w:tcPr>
          <w:p w14:paraId="70E717A0" w14:textId="77777777" w:rsidR="00410563" w:rsidRDefault="00410563" w:rsidP="005A7AA8">
            <w:pPr>
              <w:pStyle w:val="odrka"/>
            </w:pPr>
            <w:r>
              <w:lastRenderedPageBreak/>
              <w:t>reakční kinetika</w:t>
            </w:r>
          </w:p>
          <w:p w14:paraId="6C824511" w14:textId="77777777" w:rsidR="00410563" w:rsidRDefault="00410563" w:rsidP="005A7AA8">
            <w:pPr>
              <w:pStyle w:val="odrka"/>
            </w:pPr>
            <w:r>
              <w:t>rychlost chem</w:t>
            </w:r>
            <w:r w:rsidR="00B00449">
              <w:t>ické</w:t>
            </w:r>
            <w:r>
              <w:t xml:space="preserve"> reakce</w:t>
            </w:r>
          </w:p>
          <w:p w14:paraId="5CA08566" w14:textId="77777777" w:rsidR="00410563" w:rsidRDefault="00410563" w:rsidP="005A7AA8">
            <w:pPr>
              <w:pStyle w:val="odrka"/>
            </w:pPr>
            <w:r>
              <w:t xml:space="preserve">teorie reakční kinetiky </w:t>
            </w:r>
          </w:p>
          <w:p w14:paraId="152A8D5F" w14:textId="77777777" w:rsidR="00410563" w:rsidRDefault="00410563" w:rsidP="00B00449">
            <w:pPr>
              <w:pStyle w:val="odrka"/>
            </w:pPr>
            <w:r>
              <w:t>faktory ovlivňující rychlost chem</w:t>
            </w:r>
            <w:r w:rsidR="00B00449">
              <w:t>ické</w:t>
            </w:r>
            <w:r>
              <w:t xml:space="preserve"> reakce </w:t>
            </w:r>
            <w:r>
              <w:lastRenderedPageBreak/>
              <w:t>–</w:t>
            </w:r>
            <w:r w:rsidR="00B00449">
              <w:t> </w:t>
            </w:r>
            <w:r>
              <w:t>laboratorní práce</w:t>
            </w:r>
          </w:p>
        </w:tc>
        <w:tc>
          <w:tcPr>
            <w:tcW w:w="4678" w:type="dxa"/>
          </w:tcPr>
          <w:p w14:paraId="1C7E3DE5" w14:textId="77777777" w:rsidR="00410563" w:rsidRPr="00C66A48" w:rsidRDefault="00410563" w:rsidP="00B00449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lastRenderedPageBreak/>
              <w:t>MA</w:t>
            </w:r>
            <w:r w:rsidR="00B00449">
              <w:rPr>
                <w:i w:val="0"/>
              </w:rPr>
              <w:t xml:space="preserve"> </w:t>
            </w:r>
            <w:r>
              <w:rPr>
                <w:b w:val="0"/>
                <w:i w:val="0"/>
              </w:rPr>
              <w:t>–</w:t>
            </w:r>
            <w:r w:rsidR="00B00449">
              <w:rPr>
                <w:b w:val="0"/>
                <w:i w:val="0"/>
              </w:rPr>
              <w:t xml:space="preserve"> </w:t>
            </w:r>
            <w:r w:rsidRPr="00C66A48">
              <w:rPr>
                <w:b w:val="0"/>
                <w:i w:val="0"/>
              </w:rPr>
              <w:t>exponenciální funkce</w:t>
            </w:r>
          </w:p>
        </w:tc>
      </w:tr>
      <w:tr w:rsidR="00410563" w14:paraId="315C191D" w14:textId="77777777" w:rsidTr="005A7AA8">
        <w:trPr>
          <w:trHeight w:val="498"/>
        </w:trPr>
        <w:tc>
          <w:tcPr>
            <w:tcW w:w="14884" w:type="dxa"/>
            <w:gridSpan w:val="3"/>
            <w:vAlign w:val="center"/>
          </w:tcPr>
          <w:p w14:paraId="0DA5EC04" w14:textId="77777777" w:rsidR="00410563" w:rsidRDefault="00410563" w:rsidP="005A7AA8">
            <w:pPr>
              <w:pStyle w:val="tabulkaoddl"/>
              <w:snapToGrid w:val="0"/>
            </w:pPr>
            <w:r>
              <w:t>Chemická rovnováha</w:t>
            </w:r>
          </w:p>
        </w:tc>
      </w:tr>
      <w:tr w:rsidR="00410563" w14:paraId="393ECF72" w14:textId="77777777" w:rsidTr="005A7AA8">
        <w:trPr>
          <w:trHeight w:val="1180"/>
        </w:trPr>
        <w:tc>
          <w:tcPr>
            <w:tcW w:w="5103" w:type="dxa"/>
          </w:tcPr>
          <w:p w14:paraId="353C4833" w14:textId="77777777" w:rsidR="00410563" w:rsidRDefault="00410563" w:rsidP="005A7AA8">
            <w:pPr>
              <w:pStyle w:val="odrka"/>
            </w:pPr>
            <w:r>
              <w:t xml:space="preserve">charakterizuje </w:t>
            </w:r>
            <w:r w:rsidRPr="00DB74AC">
              <w:t>chem</w:t>
            </w:r>
            <w:r>
              <w:t xml:space="preserve">ickou </w:t>
            </w:r>
            <w:r w:rsidRPr="00DB74AC">
              <w:t>rovnováh</w:t>
            </w:r>
            <w:r>
              <w:t>u</w:t>
            </w:r>
            <w:r w:rsidRPr="00DB74AC">
              <w:t xml:space="preserve"> </w:t>
            </w:r>
          </w:p>
          <w:p w14:paraId="64AA9E1F" w14:textId="77777777" w:rsidR="00410563" w:rsidRDefault="00410563" w:rsidP="005A7AA8">
            <w:pPr>
              <w:pStyle w:val="odrka"/>
            </w:pPr>
            <w:r>
              <w:t xml:space="preserve">odvodí </w:t>
            </w:r>
            <w:r w:rsidRPr="00DB74AC">
              <w:t xml:space="preserve">z chemické rovnice vztah pro rovnovážnou konstantu </w:t>
            </w:r>
            <w:proofErr w:type="spellStart"/>
            <w:r>
              <w:t>K</w:t>
            </w:r>
            <w:r>
              <w:rPr>
                <w:vertAlign w:val="subscript"/>
              </w:rPr>
              <w:t>r</w:t>
            </w:r>
            <w:proofErr w:type="spellEnd"/>
            <w:r w:rsidRPr="00DB74AC">
              <w:t xml:space="preserve"> </w:t>
            </w:r>
          </w:p>
          <w:p w14:paraId="0081040D" w14:textId="77777777" w:rsidR="00410563" w:rsidRPr="001F2226" w:rsidRDefault="00410563" w:rsidP="00A57A10">
            <w:pPr>
              <w:pStyle w:val="odrka"/>
            </w:pPr>
            <w:r>
              <w:t>popíše faktory ovlivňující</w:t>
            </w:r>
            <w:r w:rsidRPr="00DB74AC">
              <w:t xml:space="preserve"> rovnováž</w:t>
            </w:r>
            <w:r>
              <w:t>né</w:t>
            </w:r>
            <w:r w:rsidRPr="00DB74AC">
              <w:t xml:space="preserve"> slož</w:t>
            </w:r>
            <w:r w:rsidR="00AF75C8">
              <w:t>ení</w:t>
            </w:r>
            <w:r w:rsidRPr="00DB74AC">
              <w:t xml:space="preserve"> směsi</w:t>
            </w:r>
          </w:p>
          <w:p w14:paraId="708512B4" w14:textId="77777777" w:rsidR="00410563" w:rsidRDefault="00410563" w:rsidP="005A7AA8">
            <w:pPr>
              <w:pStyle w:val="odrka"/>
            </w:pPr>
            <w:r>
              <w:t xml:space="preserve">určuje </w:t>
            </w:r>
            <w:r w:rsidRPr="001F2226">
              <w:t>síl</w:t>
            </w:r>
            <w:r>
              <w:t>u</w:t>
            </w:r>
            <w:r w:rsidRPr="001F2226">
              <w:t xml:space="preserve"> kyselin</w:t>
            </w:r>
            <w:r>
              <w:t>y</w:t>
            </w:r>
            <w:r w:rsidRPr="001F2226">
              <w:t xml:space="preserve"> (zásad</w:t>
            </w:r>
            <w:r>
              <w:t>y</w:t>
            </w:r>
            <w:r w:rsidRPr="001F2226">
              <w:t>)</w:t>
            </w:r>
          </w:p>
          <w:p w14:paraId="3C2B7522" w14:textId="77777777" w:rsidR="00410563" w:rsidRPr="001F2226" w:rsidRDefault="00410563" w:rsidP="005A7AA8">
            <w:pPr>
              <w:pStyle w:val="odrka"/>
            </w:pPr>
            <w:r>
              <w:t>definuje iontový součin vody</w:t>
            </w:r>
            <w:r w:rsidRPr="001F2226">
              <w:t xml:space="preserve"> </w:t>
            </w:r>
            <w:proofErr w:type="spellStart"/>
            <w:r w:rsidRPr="001F2226">
              <w:t>K</w:t>
            </w:r>
            <w:r w:rsidRPr="007778D6">
              <w:rPr>
                <w:vertAlign w:val="subscript"/>
              </w:rPr>
              <w:t>v</w:t>
            </w:r>
            <w:proofErr w:type="spellEnd"/>
            <w:r w:rsidRPr="001F2226">
              <w:t xml:space="preserve"> a</w:t>
            </w:r>
            <w:r>
              <w:t xml:space="preserve"> jeho vztah k </w:t>
            </w:r>
            <w:r w:rsidRPr="001F2226">
              <w:t>pH</w:t>
            </w:r>
          </w:p>
          <w:p w14:paraId="6A397463" w14:textId="77777777" w:rsidR="00410563" w:rsidRDefault="00410563" w:rsidP="005A7AA8">
            <w:pPr>
              <w:pStyle w:val="odrka"/>
            </w:pPr>
            <w:r>
              <w:t>zná a využívá informace o h</w:t>
            </w:r>
            <w:r w:rsidRPr="001F2226">
              <w:t>ydrolýz</w:t>
            </w:r>
            <w:r>
              <w:t>e vodných roztoků solí</w:t>
            </w:r>
          </w:p>
          <w:p w14:paraId="3932EE67" w14:textId="77777777" w:rsidR="00410563" w:rsidRDefault="00A57A10" w:rsidP="00A57A10">
            <w:pPr>
              <w:pStyle w:val="odrka"/>
            </w:pPr>
            <w:r>
              <w:t xml:space="preserve">zná </w:t>
            </w:r>
            <w:r w:rsidR="00410563" w:rsidRPr="001F2226">
              <w:t>a správně použív</w:t>
            </w:r>
            <w:r w:rsidR="00410563">
              <w:t>á</w:t>
            </w:r>
            <w:r w:rsidR="00410563" w:rsidRPr="001F2226">
              <w:t xml:space="preserve"> pojmy oxidace a redukce, oxidační a redukční činidlo</w:t>
            </w:r>
          </w:p>
        </w:tc>
        <w:tc>
          <w:tcPr>
            <w:tcW w:w="5103" w:type="dxa"/>
          </w:tcPr>
          <w:p w14:paraId="71F0C998" w14:textId="77777777" w:rsidR="00410563" w:rsidRDefault="00410563" w:rsidP="005A7AA8">
            <w:pPr>
              <w:pStyle w:val="odrka"/>
            </w:pPr>
            <w:r>
              <w:t xml:space="preserve">chemická rovnováha, </w:t>
            </w:r>
            <w:r w:rsidRPr="00DB74AC">
              <w:t>rovnováž</w:t>
            </w:r>
            <w:r>
              <w:t>ná</w:t>
            </w:r>
            <w:r w:rsidRPr="00DB74AC">
              <w:t xml:space="preserve"> konstant</w:t>
            </w:r>
            <w:r>
              <w:t>a</w:t>
            </w:r>
          </w:p>
          <w:p w14:paraId="3D72C6CD" w14:textId="77777777" w:rsidR="00410563" w:rsidRDefault="00410563" w:rsidP="005A7AA8">
            <w:pPr>
              <w:pStyle w:val="odrka"/>
            </w:pPr>
            <w:r>
              <w:t xml:space="preserve">faktory ovlivňující </w:t>
            </w:r>
            <w:r w:rsidRPr="00DB74AC">
              <w:t xml:space="preserve">rovnovážné složení </w:t>
            </w:r>
            <w:r>
              <w:t xml:space="preserve">soustavy  </w:t>
            </w:r>
          </w:p>
          <w:p w14:paraId="7741869A" w14:textId="77777777" w:rsidR="00410563" w:rsidRDefault="00410563" w:rsidP="005A7AA8">
            <w:pPr>
              <w:pStyle w:val="odrka"/>
            </w:pPr>
            <w:r>
              <w:t>teorie kyselin a zásad, konjugovaný</w:t>
            </w:r>
            <w:r w:rsidRPr="001F2226">
              <w:t xml:space="preserve"> pár</w:t>
            </w:r>
          </w:p>
          <w:p w14:paraId="27D5C3DF" w14:textId="77777777" w:rsidR="00410563" w:rsidRDefault="00410563" w:rsidP="005A7AA8">
            <w:pPr>
              <w:pStyle w:val="odrka"/>
            </w:pPr>
            <w:r>
              <w:t>d</w:t>
            </w:r>
            <w:r w:rsidRPr="001F2226">
              <w:t>is</w:t>
            </w:r>
            <w:r>
              <w:t>ociační</w:t>
            </w:r>
            <w:r w:rsidRPr="001F2226">
              <w:t xml:space="preserve"> konst</w:t>
            </w:r>
            <w:r>
              <w:t>anta</w:t>
            </w:r>
            <w:r w:rsidRPr="001F2226">
              <w:t xml:space="preserve"> kyseliny K</w:t>
            </w:r>
            <w:r w:rsidRPr="00C1574C">
              <w:rPr>
                <w:vertAlign w:val="subscript"/>
              </w:rPr>
              <w:t>A</w:t>
            </w:r>
            <w:r w:rsidRPr="001F2226">
              <w:t xml:space="preserve"> a zásady K</w:t>
            </w:r>
            <w:r w:rsidRPr="00C1574C">
              <w:rPr>
                <w:vertAlign w:val="subscript"/>
              </w:rPr>
              <w:t>B</w:t>
            </w:r>
            <w:r>
              <w:rPr>
                <w:vertAlign w:val="subscript"/>
              </w:rPr>
              <w:t xml:space="preserve">, </w:t>
            </w:r>
          </w:p>
          <w:p w14:paraId="4EC81AA7" w14:textId="77777777" w:rsidR="00410563" w:rsidRDefault="00410563" w:rsidP="005A7AA8">
            <w:pPr>
              <w:pStyle w:val="odrka"/>
            </w:pPr>
            <w:r w:rsidRPr="001F2226">
              <w:t>iont</w:t>
            </w:r>
            <w:r>
              <w:t>ový</w:t>
            </w:r>
            <w:r w:rsidRPr="001F2226">
              <w:t xml:space="preserve"> součin </w:t>
            </w:r>
            <w:r>
              <w:t xml:space="preserve">vody, </w:t>
            </w:r>
            <w:r w:rsidRPr="001F2226">
              <w:t xml:space="preserve">pH </w:t>
            </w:r>
          </w:p>
          <w:p w14:paraId="6DB34DEF" w14:textId="77777777" w:rsidR="00410563" w:rsidRDefault="00410563" w:rsidP="005A7AA8">
            <w:pPr>
              <w:pStyle w:val="odrka"/>
            </w:pPr>
            <w:r>
              <w:t>acidobazické reakce – titrace – laboratorní práce</w:t>
            </w:r>
          </w:p>
          <w:p w14:paraId="12C1BECA" w14:textId="77777777" w:rsidR="00410563" w:rsidRDefault="00410563" w:rsidP="005A7AA8">
            <w:pPr>
              <w:pStyle w:val="odrka"/>
            </w:pPr>
            <w:r>
              <w:t>hydrolýza solí – laboratorní práce</w:t>
            </w:r>
          </w:p>
          <w:p w14:paraId="2DC113B1" w14:textId="77777777" w:rsidR="00410563" w:rsidRDefault="00410563" w:rsidP="005A7AA8">
            <w:pPr>
              <w:pStyle w:val="odrka"/>
            </w:pPr>
            <w:r>
              <w:t>redoxní reakce</w:t>
            </w:r>
          </w:p>
        </w:tc>
        <w:tc>
          <w:tcPr>
            <w:tcW w:w="4678" w:type="dxa"/>
          </w:tcPr>
          <w:p w14:paraId="631D2BA4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PT VMEGS </w:t>
            </w:r>
          </w:p>
          <w:p w14:paraId="71201136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Žijeme v Evropě</w:t>
            </w:r>
          </w:p>
          <w:p w14:paraId="76412E43" w14:textId="77777777" w:rsidR="00410563" w:rsidRPr="00950B34" w:rsidRDefault="00410563" w:rsidP="005A7AA8">
            <w:pPr>
              <w:pStyle w:val="tabulkamezi"/>
              <w:snapToGrid w:val="0"/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b w:val="0"/>
                <w:i w:val="0"/>
                <w:szCs w:val="20"/>
                <w:lang w:eastAsia="ar-SA" w:bidi="ar-SA"/>
              </w:rPr>
              <w:t>(světově významní reprezentanti chemických vědních oborů z Evropy)</w:t>
            </w:r>
          </w:p>
          <w:p w14:paraId="3D98C50A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</w:t>
            </w: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termodynamika</w:t>
            </w:r>
          </w:p>
          <w:p w14:paraId="28CBDE7C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 </w:t>
            </w:r>
            <w:r w:rsidRPr="00BD44A0">
              <w:rPr>
                <w:i w:val="0"/>
              </w:rPr>
              <w:t>MA</w:t>
            </w:r>
            <w:r>
              <w:rPr>
                <w:b w:val="0"/>
                <w:i w:val="0"/>
              </w:rPr>
              <w:t xml:space="preserve"> – logaritmus</w:t>
            </w:r>
          </w:p>
          <w:p w14:paraId="30230A53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B4FCC5F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4F603785" w14:textId="77777777" w:rsidR="00410563" w:rsidRPr="00930F0C" w:rsidRDefault="00410563" w:rsidP="005A7AA8">
            <w:pPr>
              <w:pStyle w:val="tabulkamezi"/>
              <w:snapToGrid w:val="0"/>
              <w:rPr>
                <w:i w:val="0"/>
              </w:rPr>
            </w:pPr>
          </w:p>
        </w:tc>
      </w:tr>
      <w:tr w:rsidR="00410563" w14:paraId="2624255A" w14:textId="77777777" w:rsidTr="005A7AA8">
        <w:trPr>
          <w:trHeight w:val="324"/>
        </w:trPr>
        <w:tc>
          <w:tcPr>
            <w:tcW w:w="14884" w:type="dxa"/>
            <w:gridSpan w:val="3"/>
            <w:vAlign w:val="center"/>
          </w:tcPr>
          <w:p w14:paraId="39A911FF" w14:textId="77777777" w:rsidR="00410563" w:rsidRDefault="00410563" w:rsidP="00AF75C8">
            <w:pPr>
              <w:pStyle w:val="tabulkaoddl"/>
              <w:snapToGrid w:val="0"/>
            </w:pPr>
            <w:r w:rsidRPr="00C412E9">
              <w:t xml:space="preserve">ANORGANICKÁ CHEMIE </w:t>
            </w:r>
            <w:r>
              <w:t xml:space="preserve"> - Názvosloví anorganických sloučenin</w:t>
            </w:r>
          </w:p>
        </w:tc>
      </w:tr>
      <w:tr w:rsidR="00410563" w14:paraId="0FDE020F" w14:textId="77777777" w:rsidTr="005A7AA8">
        <w:tc>
          <w:tcPr>
            <w:tcW w:w="5103" w:type="dxa"/>
          </w:tcPr>
          <w:p w14:paraId="53B9ACA2" w14:textId="77777777" w:rsidR="00410563" w:rsidRDefault="00410563" w:rsidP="005A7AA8">
            <w:pPr>
              <w:pStyle w:val="odrka"/>
            </w:pPr>
            <w:r w:rsidRPr="00C341F9">
              <w:t>urč</w:t>
            </w:r>
            <w:r>
              <w:t>í</w:t>
            </w:r>
            <w:r w:rsidRPr="00C341F9">
              <w:t xml:space="preserve"> </w:t>
            </w:r>
            <w:r>
              <w:t>a používá správná</w:t>
            </w:r>
            <w:r w:rsidRPr="00C341F9">
              <w:t xml:space="preserve"> ox</w:t>
            </w:r>
            <w:r>
              <w:t xml:space="preserve">idační čísla </w:t>
            </w:r>
            <w:r w:rsidRPr="00C341F9">
              <w:t>jednotlivých prvků v molekule nebo iontu</w:t>
            </w:r>
          </w:p>
          <w:p w14:paraId="1520B2DF" w14:textId="77777777" w:rsidR="00410563" w:rsidRDefault="00410563" w:rsidP="00AC4923">
            <w:pPr>
              <w:pStyle w:val="odrka"/>
            </w:pPr>
            <w:r w:rsidRPr="00C341F9">
              <w:t>tvoř</w:t>
            </w:r>
            <w:r>
              <w:t xml:space="preserve">í vzorce i názvy dvouprvkových, tříprvkových </w:t>
            </w:r>
            <w:r w:rsidR="00AC4923">
              <w:t>sloučenin</w:t>
            </w:r>
          </w:p>
        </w:tc>
        <w:tc>
          <w:tcPr>
            <w:tcW w:w="5103" w:type="dxa"/>
          </w:tcPr>
          <w:p w14:paraId="227ADDB2" w14:textId="77777777" w:rsidR="00410563" w:rsidRPr="00C341F9" w:rsidRDefault="00410563" w:rsidP="005A7AA8">
            <w:pPr>
              <w:pStyle w:val="odrka"/>
            </w:pPr>
            <w:r w:rsidRPr="00C341F9">
              <w:t>názvy a značky s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>, p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 xml:space="preserve"> a d</w:t>
            </w:r>
            <w:r w:rsidRPr="00C341F9">
              <w:rPr>
                <w:rFonts w:ascii="MS Mincho" w:eastAsia="MS Mincho" w:hAnsi="MS Mincho" w:cs="MS Mincho" w:hint="eastAsia"/>
              </w:rPr>
              <w:t>‑</w:t>
            </w:r>
            <w:r w:rsidRPr="00C341F9">
              <w:t>prvků</w:t>
            </w:r>
          </w:p>
          <w:p w14:paraId="5E97B07B" w14:textId="77777777" w:rsidR="00410563" w:rsidRDefault="00410563" w:rsidP="005A7AA8">
            <w:pPr>
              <w:pStyle w:val="odrka"/>
            </w:pPr>
            <w:r w:rsidRPr="00C341F9">
              <w:t>oxidační číslo prvků v</w:t>
            </w:r>
            <w:r>
              <w:t>e sloučeninách</w:t>
            </w:r>
            <w:r w:rsidRPr="00C341F9">
              <w:t xml:space="preserve"> </w:t>
            </w:r>
          </w:p>
          <w:p w14:paraId="7C5A4F13" w14:textId="77777777" w:rsidR="00410563" w:rsidRDefault="00410563" w:rsidP="00D25ED4">
            <w:pPr>
              <w:pStyle w:val="odrka"/>
            </w:pPr>
            <w:r w:rsidRPr="00C341F9">
              <w:t>názv</w:t>
            </w:r>
            <w:r>
              <w:t xml:space="preserve">y a vzorce  </w:t>
            </w:r>
            <w:proofErr w:type="spellStart"/>
            <w:r w:rsidRPr="00C341F9">
              <w:t>an</w:t>
            </w:r>
            <w:r>
              <w:t>org</w:t>
            </w:r>
            <w:proofErr w:type="spellEnd"/>
            <w:r>
              <w:t xml:space="preserve">. </w:t>
            </w:r>
            <w:r w:rsidRPr="00C341F9">
              <w:t>sloučenin</w:t>
            </w:r>
            <w:r>
              <w:t xml:space="preserve"> –  </w:t>
            </w:r>
            <w:proofErr w:type="spellStart"/>
            <w:r>
              <w:t>labor</w:t>
            </w:r>
            <w:proofErr w:type="spellEnd"/>
            <w:r w:rsidR="00D25ED4">
              <w:t xml:space="preserve">. </w:t>
            </w:r>
            <w:r>
              <w:t>práce</w:t>
            </w:r>
          </w:p>
        </w:tc>
        <w:tc>
          <w:tcPr>
            <w:tcW w:w="4678" w:type="dxa"/>
          </w:tcPr>
          <w:p w14:paraId="2F98776D" w14:textId="77777777" w:rsidR="00410563" w:rsidRPr="00AF75C8" w:rsidRDefault="00AF75C8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t xml:space="preserve">MA </w:t>
            </w:r>
            <w:r w:rsidRPr="00AF75C8">
              <w:rPr>
                <w:b w:val="0"/>
                <w:i w:val="0"/>
              </w:rPr>
              <w:t>– řešení rov</w:t>
            </w:r>
            <w:r>
              <w:rPr>
                <w:b w:val="0"/>
                <w:i w:val="0"/>
              </w:rPr>
              <w:t>n</w:t>
            </w:r>
            <w:r w:rsidRPr="00AF75C8">
              <w:rPr>
                <w:b w:val="0"/>
                <w:i w:val="0"/>
              </w:rPr>
              <w:t>ic</w:t>
            </w:r>
          </w:p>
          <w:p w14:paraId="072A5D41" w14:textId="77777777" w:rsidR="00410563" w:rsidRPr="00AF75C8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7F48331E" w14:textId="77777777" w:rsidR="00410563" w:rsidRDefault="00410563" w:rsidP="005A7AA8">
            <w:pPr>
              <w:pStyle w:val="tabulkamezi"/>
              <w:snapToGrid w:val="0"/>
            </w:pPr>
          </w:p>
        </w:tc>
      </w:tr>
      <w:tr w:rsidR="00410563" w14:paraId="02371311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5301AC2D" w14:textId="77777777" w:rsidR="00410563" w:rsidRDefault="00410563" w:rsidP="005A7AA8">
            <w:pPr>
              <w:pStyle w:val="tabulkaoddl"/>
              <w:snapToGrid w:val="0"/>
            </w:pPr>
            <w:r w:rsidRPr="00C412E9">
              <w:t>Vodík a jeho sloučeniny</w:t>
            </w:r>
          </w:p>
        </w:tc>
      </w:tr>
      <w:tr w:rsidR="00410563" w14:paraId="51E50ACF" w14:textId="77777777" w:rsidTr="005A7AA8">
        <w:tc>
          <w:tcPr>
            <w:tcW w:w="5103" w:type="dxa"/>
          </w:tcPr>
          <w:p w14:paraId="15E3290D" w14:textId="77777777" w:rsidR="00410563" w:rsidRDefault="00410563" w:rsidP="005A7AA8">
            <w:pPr>
              <w:pStyle w:val="odrka"/>
            </w:pPr>
            <w:r>
              <w:t>využívá názvosloví anorganické chemie při popisu sloučenin vodíku</w:t>
            </w:r>
          </w:p>
          <w:p w14:paraId="46AAA234" w14:textId="77777777" w:rsidR="00410563" w:rsidRPr="009355B8" w:rsidRDefault="00410563" w:rsidP="005A7AA8">
            <w:pPr>
              <w:pStyle w:val="odrka"/>
            </w:pPr>
            <w:r w:rsidRPr="009355B8">
              <w:t>u</w:t>
            </w:r>
            <w:r>
              <w:t>vede</w:t>
            </w:r>
            <w:r w:rsidRPr="009355B8">
              <w:t xml:space="preserve"> výskyt </w:t>
            </w:r>
            <w:r>
              <w:t xml:space="preserve">a </w:t>
            </w:r>
            <w:r w:rsidRPr="009355B8">
              <w:t>způsoby přípr</w:t>
            </w:r>
            <w:r>
              <w:t>avy,</w:t>
            </w:r>
            <w:r w:rsidRPr="009355B8">
              <w:t xml:space="preserve"> výroby a využití vodíku</w:t>
            </w:r>
          </w:p>
          <w:p w14:paraId="1B1D8480" w14:textId="77777777" w:rsidR="00410563" w:rsidRPr="009355B8" w:rsidRDefault="00AC4923" w:rsidP="005A7AA8">
            <w:pPr>
              <w:pStyle w:val="odrka"/>
            </w:pPr>
            <w:r>
              <w:t>popíše</w:t>
            </w:r>
            <w:r w:rsidR="00410563" w:rsidRPr="009355B8">
              <w:t xml:space="preserve"> fyzikál</w:t>
            </w:r>
            <w:r w:rsidR="00410563">
              <w:t>ní vlastno</w:t>
            </w:r>
            <w:r w:rsidR="00410563" w:rsidRPr="009355B8">
              <w:t>st</w:t>
            </w:r>
            <w:r w:rsidR="00410563">
              <w:t>i</w:t>
            </w:r>
            <w:r w:rsidR="00410563" w:rsidRPr="009355B8">
              <w:t xml:space="preserve"> vodíku</w:t>
            </w:r>
            <w:r w:rsidR="00410563">
              <w:t xml:space="preserve"> a jeho sloučenin </w:t>
            </w:r>
            <w:r w:rsidR="00410563" w:rsidRPr="009355B8">
              <w:t xml:space="preserve"> </w:t>
            </w:r>
          </w:p>
          <w:p w14:paraId="5670F3A5" w14:textId="77777777" w:rsidR="00410563" w:rsidRDefault="00410563" w:rsidP="005A7AA8">
            <w:pPr>
              <w:pStyle w:val="odrka"/>
            </w:pPr>
            <w:r>
              <w:t xml:space="preserve">na základě poznatků o PSP předvídá typické reakce vodíku s některými kovy a nekovy a zapíše tyto reakce </w:t>
            </w:r>
            <w:proofErr w:type="spellStart"/>
            <w:r>
              <w:t>chem</w:t>
            </w:r>
            <w:proofErr w:type="spellEnd"/>
            <w:r>
              <w:t xml:space="preserve">. </w:t>
            </w:r>
            <w:r w:rsidR="005B4738">
              <w:t>R</w:t>
            </w:r>
            <w:r>
              <w:t>ovnicemi</w:t>
            </w:r>
          </w:p>
          <w:p w14:paraId="463FF647" w14:textId="77777777" w:rsidR="005B4738" w:rsidRDefault="005B4738" w:rsidP="005B4738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14:paraId="1ED7ECDE" w14:textId="77777777" w:rsidR="00410563" w:rsidRPr="00911B19" w:rsidRDefault="00410563" w:rsidP="005A7AA8">
            <w:pPr>
              <w:pStyle w:val="odrka"/>
            </w:pPr>
            <w:r>
              <w:t>v</w:t>
            </w:r>
            <w:r w:rsidRPr="00911B19">
              <w:t>odík</w:t>
            </w:r>
          </w:p>
          <w:p w14:paraId="5CA6C9C7" w14:textId="77777777" w:rsidR="00410563" w:rsidRPr="00911B19" w:rsidRDefault="00410563" w:rsidP="005A7AA8">
            <w:pPr>
              <w:pStyle w:val="odrka"/>
            </w:pPr>
            <w:r w:rsidRPr="00911B19">
              <w:t>výskyt, vlastnosti,</w:t>
            </w:r>
            <w:r>
              <w:t xml:space="preserve"> </w:t>
            </w:r>
            <w:r w:rsidRPr="00911B19">
              <w:t>příprava,</w:t>
            </w:r>
            <w:r>
              <w:t xml:space="preserve"> </w:t>
            </w:r>
            <w:r w:rsidRPr="00911B19">
              <w:t>výroba,</w:t>
            </w:r>
            <w:r>
              <w:t xml:space="preserve"> </w:t>
            </w:r>
            <w:r w:rsidRPr="00911B19">
              <w:t>použití</w:t>
            </w:r>
            <w:r>
              <w:t xml:space="preserve"> vodíku – součást laboratorní práce</w:t>
            </w:r>
          </w:p>
          <w:p w14:paraId="0597BBED" w14:textId="77777777" w:rsidR="00410563" w:rsidRDefault="00410563" w:rsidP="005A7AA8">
            <w:pPr>
              <w:pStyle w:val="odrka"/>
            </w:pPr>
            <w:r>
              <w:t>s</w:t>
            </w:r>
            <w:r w:rsidRPr="00911B19">
              <w:t>loučeniny vodíku a kyslíku</w:t>
            </w:r>
            <w:r>
              <w:t xml:space="preserve"> (</w:t>
            </w:r>
            <w:r w:rsidRPr="00911B19">
              <w:t>voda</w:t>
            </w:r>
            <w:r>
              <w:t>, peroxid vodíku,</w:t>
            </w:r>
            <w:r w:rsidRPr="00911B19">
              <w:t xml:space="preserve"> hydridy</w:t>
            </w:r>
            <w:r>
              <w:t>)</w:t>
            </w:r>
          </w:p>
        </w:tc>
        <w:tc>
          <w:tcPr>
            <w:tcW w:w="4678" w:type="dxa"/>
          </w:tcPr>
          <w:p w14:paraId="29112467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11AE4AD4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14:paraId="66795E76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 xml:space="preserve">(voda jako základní </w:t>
            </w:r>
            <w:r w:rsidRPr="00305DB1">
              <w:rPr>
                <w:b w:val="0"/>
                <w:i w:val="0"/>
              </w:rPr>
              <w:t>podmínka života, lidské aktivity a problémy se</w:t>
            </w:r>
            <w:r>
              <w:rPr>
                <w:b w:val="0"/>
                <w:i w:val="0"/>
              </w:rPr>
              <w:t xml:space="preserve"> </w:t>
            </w:r>
            <w:r w:rsidRPr="00305DB1">
              <w:rPr>
                <w:b w:val="0"/>
                <w:i w:val="0"/>
              </w:rPr>
              <w:t>znečištěním vody</w:t>
            </w:r>
            <w:r>
              <w:rPr>
                <w:b w:val="0"/>
                <w:i w:val="0"/>
              </w:rPr>
              <w:t>)</w:t>
            </w:r>
          </w:p>
          <w:p w14:paraId="5929BE97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 xml:space="preserve">BI </w:t>
            </w:r>
            <w:r>
              <w:rPr>
                <w:b w:val="0"/>
                <w:i w:val="0"/>
              </w:rPr>
              <w:t>– ekologie, ochrana a tvorba životního prostředí</w:t>
            </w:r>
          </w:p>
          <w:p w14:paraId="31818C03" w14:textId="77777777" w:rsidR="00410563" w:rsidRPr="00305DB1" w:rsidRDefault="00410563" w:rsidP="005A7AA8">
            <w:pPr>
              <w:pStyle w:val="tabulkamezi"/>
              <w:snapToGrid w:val="0"/>
              <w:rPr>
                <w:i w:val="0"/>
              </w:rPr>
            </w:pPr>
          </w:p>
        </w:tc>
      </w:tr>
      <w:tr w:rsidR="00410563" w14:paraId="56F91DB1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5ADC781F" w14:textId="77777777" w:rsidR="00410563" w:rsidRDefault="00410563" w:rsidP="005A7AA8">
            <w:pPr>
              <w:pStyle w:val="tabulkaoddl"/>
              <w:snapToGrid w:val="0"/>
            </w:pPr>
            <w:r w:rsidRPr="00C412E9">
              <w:lastRenderedPageBreak/>
              <w:t>s – prvky a jejich sloučeniny</w:t>
            </w:r>
          </w:p>
        </w:tc>
      </w:tr>
      <w:tr w:rsidR="00410563" w14:paraId="1B49F5F8" w14:textId="77777777" w:rsidTr="005A7AA8">
        <w:tc>
          <w:tcPr>
            <w:tcW w:w="5103" w:type="dxa"/>
          </w:tcPr>
          <w:p w14:paraId="2DF506BD" w14:textId="77777777" w:rsidR="00410563" w:rsidRPr="00B174A3" w:rsidRDefault="00410563" w:rsidP="005A7AA8">
            <w:pPr>
              <w:pStyle w:val="odrka"/>
            </w:pPr>
            <w:r>
              <w:t>využívá názvosloví anorganické chemie při popisu sloučenin s-prvků.</w:t>
            </w:r>
            <w:r w:rsidRPr="00B174A3">
              <w:t xml:space="preserve"> </w:t>
            </w:r>
          </w:p>
          <w:p w14:paraId="2C1048AB" w14:textId="77777777" w:rsidR="00410563" w:rsidRDefault="00410563" w:rsidP="005A7AA8">
            <w:pPr>
              <w:pStyle w:val="odrka"/>
            </w:pPr>
            <w:r>
              <w:t>charakterizuje s – prvky,</w:t>
            </w:r>
            <w:r w:rsidR="00D25ED4">
              <w:t xml:space="preserve"> </w:t>
            </w:r>
            <w:r>
              <w:t>zhodnotí jejich surovinové zdroje, výrobu, fyzikál</w:t>
            </w:r>
            <w:r w:rsidR="00D25ED4">
              <w:t>ní</w:t>
            </w:r>
            <w:r>
              <w:t xml:space="preserve"> a chem</w:t>
            </w:r>
            <w:r w:rsidR="00D25ED4">
              <w:t>ické</w:t>
            </w:r>
            <w:r>
              <w:t xml:space="preserve"> vlastnosti, využití v praxi a vliv na životní prostředí</w:t>
            </w:r>
          </w:p>
          <w:p w14:paraId="07C090F5" w14:textId="77777777" w:rsidR="00410563" w:rsidRPr="00B174A3" w:rsidRDefault="00410563" w:rsidP="005A7AA8">
            <w:pPr>
              <w:pStyle w:val="odrka"/>
            </w:pPr>
            <w:r>
              <w:t xml:space="preserve">použije znalosti o MPS pro </w:t>
            </w:r>
            <w:r w:rsidRPr="00B174A3">
              <w:t>urč</w:t>
            </w:r>
            <w:r>
              <w:t>ení</w:t>
            </w:r>
            <w:r w:rsidRPr="00B174A3">
              <w:t xml:space="preserve"> fyz</w:t>
            </w:r>
            <w:r>
              <w:t>ikálních</w:t>
            </w:r>
            <w:r w:rsidRPr="00B174A3">
              <w:t xml:space="preserve"> a chem</w:t>
            </w:r>
            <w:r>
              <w:t xml:space="preserve">ických </w:t>
            </w:r>
            <w:r w:rsidRPr="00B174A3">
              <w:t>vlastnost</w:t>
            </w:r>
            <w:r>
              <w:t>í</w:t>
            </w:r>
            <w:r w:rsidRPr="00B174A3">
              <w:t xml:space="preserve"> s-prvků</w:t>
            </w:r>
          </w:p>
          <w:p w14:paraId="0185A966" w14:textId="77777777" w:rsidR="00410563" w:rsidRDefault="00410563" w:rsidP="005A7AA8">
            <w:pPr>
              <w:pStyle w:val="odrka"/>
            </w:pPr>
            <w:r w:rsidRPr="00B174A3">
              <w:t>zap</w:t>
            </w:r>
            <w:r>
              <w:t xml:space="preserve">íše </w:t>
            </w:r>
            <w:r w:rsidRPr="00B174A3">
              <w:t>a vyčísl</w:t>
            </w:r>
            <w:r>
              <w:t xml:space="preserve">í </w:t>
            </w:r>
            <w:proofErr w:type="spellStart"/>
            <w:r>
              <w:t>chem</w:t>
            </w:r>
            <w:proofErr w:type="spellEnd"/>
            <w:r>
              <w:t xml:space="preserve">. </w:t>
            </w:r>
            <w:r w:rsidRPr="00B174A3">
              <w:t xml:space="preserve"> rovnice vyjadřující </w:t>
            </w:r>
            <w:r>
              <w:t>hlavní</w:t>
            </w:r>
            <w:r w:rsidRPr="00B174A3">
              <w:t xml:space="preserve"> reakce s-prvků a jejich sloučenin</w:t>
            </w:r>
          </w:p>
        </w:tc>
        <w:tc>
          <w:tcPr>
            <w:tcW w:w="5103" w:type="dxa"/>
          </w:tcPr>
          <w:p w14:paraId="7FC06FD7" w14:textId="77777777" w:rsidR="00410563" w:rsidRDefault="00410563" w:rsidP="005A7AA8">
            <w:pPr>
              <w:pStyle w:val="odrka"/>
            </w:pPr>
            <w:r>
              <w:t>nepřechodné kovy a jejich vlastnosti</w:t>
            </w:r>
          </w:p>
          <w:p w14:paraId="148F7762" w14:textId="77777777" w:rsidR="00410563" w:rsidRDefault="00410563" w:rsidP="005A7AA8">
            <w:pPr>
              <w:pStyle w:val="odrka"/>
            </w:pPr>
            <w:r>
              <w:t xml:space="preserve">charakteristika </w:t>
            </w:r>
            <w:proofErr w:type="gramStart"/>
            <w:r>
              <w:t xml:space="preserve">prvků </w:t>
            </w:r>
            <w:r w:rsidR="00D25ED4">
              <w:t xml:space="preserve"> </w:t>
            </w:r>
            <w:r>
              <w:t>I.A</w:t>
            </w:r>
            <w:proofErr w:type="gramEnd"/>
            <w:r>
              <w:t xml:space="preserve"> a II.A skupiny</w:t>
            </w:r>
          </w:p>
          <w:p w14:paraId="5EE39562" w14:textId="77777777" w:rsidR="00410563" w:rsidRDefault="00410563" w:rsidP="005A7AA8">
            <w:pPr>
              <w:pStyle w:val="odrka"/>
            </w:pPr>
            <w:r>
              <w:t>alkalické kovy a jejich sloučeniny</w:t>
            </w:r>
          </w:p>
          <w:p w14:paraId="5BE6C5F0" w14:textId="77777777" w:rsidR="00410563" w:rsidRDefault="00410563" w:rsidP="005A7AA8">
            <w:pPr>
              <w:pStyle w:val="odrka"/>
            </w:pPr>
            <w:r>
              <w:t>hořčík a vápník a jejich sloučeniny</w:t>
            </w:r>
          </w:p>
          <w:p w14:paraId="3F447343" w14:textId="77777777" w:rsidR="00410563" w:rsidRDefault="00410563" w:rsidP="005A7AA8">
            <w:pPr>
              <w:pStyle w:val="odrka"/>
            </w:pPr>
            <w:r>
              <w:t>přechodná a stálá tvrdost vody a způsoby jejich odstraňování</w:t>
            </w:r>
          </w:p>
          <w:p w14:paraId="40069A78" w14:textId="77777777" w:rsidR="00410563" w:rsidRDefault="00410563" w:rsidP="005A7AA8">
            <w:pPr>
              <w:pStyle w:val="odrka"/>
            </w:pPr>
            <w:r>
              <w:t>stanovení obsahu vápníku a hořčíku ve vodě –</w:t>
            </w:r>
            <w:r w:rsidR="00D25ED4">
              <w:t> </w:t>
            </w:r>
            <w:r>
              <w:t>laboratorní práce</w:t>
            </w:r>
          </w:p>
          <w:p w14:paraId="5860D239" w14:textId="77777777" w:rsidR="00410563" w:rsidRDefault="00410563" w:rsidP="005A7AA8">
            <w:pPr>
              <w:pStyle w:val="odrka"/>
            </w:pPr>
            <w:r>
              <w:t>kovy alkalických zemin a jejich sloučeniny</w:t>
            </w:r>
          </w:p>
        </w:tc>
        <w:tc>
          <w:tcPr>
            <w:tcW w:w="4678" w:type="dxa"/>
          </w:tcPr>
          <w:p w14:paraId="156DAC60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FY</w:t>
            </w:r>
            <w:r>
              <w:rPr>
                <w:b w:val="0"/>
                <w:i w:val="0"/>
              </w:rPr>
              <w:t xml:space="preserve"> – elektrický proud v kovech</w:t>
            </w:r>
          </w:p>
          <w:p w14:paraId="2B7AA649" w14:textId="77777777" w:rsidR="00410563" w:rsidRPr="00E26A5A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horniny a jejich vlastnosti</w:t>
            </w:r>
          </w:p>
        </w:tc>
      </w:tr>
      <w:tr w:rsidR="00410563" w14:paraId="3761BD4B" w14:textId="77777777" w:rsidTr="005A7AA8">
        <w:trPr>
          <w:trHeight w:val="454"/>
        </w:trPr>
        <w:tc>
          <w:tcPr>
            <w:tcW w:w="14884" w:type="dxa"/>
            <w:gridSpan w:val="3"/>
            <w:vAlign w:val="center"/>
          </w:tcPr>
          <w:p w14:paraId="7F6DEE73" w14:textId="77777777" w:rsidR="00410563" w:rsidRDefault="00410563" w:rsidP="005A7AA8">
            <w:pPr>
              <w:pStyle w:val="tabulkaoddl"/>
              <w:snapToGrid w:val="0"/>
            </w:pPr>
            <w:r w:rsidRPr="00C412E9">
              <w:t>p – prvky a jejich slo</w:t>
            </w:r>
            <w:r>
              <w:t>u</w:t>
            </w:r>
            <w:r w:rsidRPr="00C412E9">
              <w:t>čeniny</w:t>
            </w:r>
          </w:p>
        </w:tc>
      </w:tr>
      <w:tr w:rsidR="00410563" w14:paraId="2EBF3DBA" w14:textId="77777777" w:rsidTr="005A7AA8">
        <w:tc>
          <w:tcPr>
            <w:tcW w:w="5103" w:type="dxa"/>
          </w:tcPr>
          <w:p w14:paraId="3BA7C87A" w14:textId="77777777" w:rsidR="00410563" w:rsidRDefault="00410563" w:rsidP="005A7AA8">
            <w:pPr>
              <w:pStyle w:val="odrka"/>
            </w:pPr>
            <w:r>
              <w:t>využívá názvosloví anorganické chemie při popisu sloučenin p prvků</w:t>
            </w:r>
          </w:p>
          <w:p w14:paraId="2EC2CF2E" w14:textId="77777777" w:rsidR="00410563" w:rsidRDefault="00410563" w:rsidP="005A7AA8">
            <w:pPr>
              <w:pStyle w:val="odrka"/>
            </w:pPr>
            <w:r>
              <w:t xml:space="preserve">charakterizuje významné zástupce p </w:t>
            </w:r>
            <w:r w:rsidRPr="00B9242D">
              <w:t>–</w:t>
            </w:r>
            <w:r>
              <w:t xml:space="preserve"> prvků a jejich sloučeniny, zhodnotí jejich surovinové zdroje, využití v praxi a vliv na životní prostředí</w:t>
            </w:r>
          </w:p>
          <w:p w14:paraId="0292EFE8" w14:textId="77777777" w:rsidR="00410563" w:rsidRDefault="00410563" w:rsidP="005A7AA8">
            <w:pPr>
              <w:pStyle w:val="odrka"/>
            </w:pPr>
            <w:r>
              <w:t>předvídá průběh typických reakcí těchto vybraných p – prvků a jejich sloučenin</w:t>
            </w:r>
          </w:p>
          <w:p w14:paraId="5A0A42BD" w14:textId="77777777" w:rsidR="00410563" w:rsidRDefault="00410563" w:rsidP="005A7AA8">
            <w:pPr>
              <w:pStyle w:val="odrka"/>
            </w:pPr>
            <w:r w:rsidRPr="00100EC5">
              <w:t>zap</w:t>
            </w:r>
            <w:r>
              <w:t>íše</w:t>
            </w:r>
            <w:r w:rsidRPr="00100EC5">
              <w:t xml:space="preserve"> a vyčísl</w:t>
            </w:r>
            <w:r>
              <w:t>í</w:t>
            </w:r>
            <w:r w:rsidRPr="00100EC5">
              <w:t xml:space="preserve"> </w:t>
            </w:r>
            <w:proofErr w:type="spellStart"/>
            <w:r w:rsidRPr="00100EC5">
              <w:t>chem</w:t>
            </w:r>
            <w:proofErr w:type="spellEnd"/>
            <w:r>
              <w:t xml:space="preserve">. </w:t>
            </w:r>
            <w:r w:rsidRPr="00100EC5">
              <w:t xml:space="preserve">rovnice vyjadřující základní reakce </w:t>
            </w:r>
            <w:r>
              <w:t xml:space="preserve">vybraných p – prvků </w:t>
            </w:r>
            <w:r w:rsidRPr="00100EC5">
              <w:t>a jejich sloučenin</w:t>
            </w:r>
          </w:p>
          <w:p w14:paraId="56AF33FD" w14:textId="77777777" w:rsidR="00410563" w:rsidRDefault="00410563" w:rsidP="005A7AA8">
            <w:pPr>
              <w:pStyle w:val="odrka"/>
            </w:pPr>
            <w:r w:rsidRPr="00ED26B7">
              <w:t>pop</w:t>
            </w:r>
            <w:r>
              <w:t>íše</w:t>
            </w:r>
            <w:r w:rsidRPr="00ED26B7">
              <w:t xml:space="preserve"> základní způsob přípravy</w:t>
            </w:r>
            <w:r>
              <w:t>,</w:t>
            </w:r>
            <w:r w:rsidRPr="00ED26B7">
              <w:t xml:space="preserve"> výrobu a využití </w:t>
            </w:r>
            <w:r>
              <w:t xml:space="preserve">vybraných p – prvků a některých významných sloučenin p – prvků </w:t>
            </w:r>
          </w:p>
          <w:p w14:paraId="1A6A4DE6" w14:textId="77777777" w:rsidR="00410563" w:rsidRDefault="00410563" w:rsidP="00D25ED4">
            <w:pPr>
              <w:pStyle w:val="odrka"/>
            </w:pPr>
            <w:r>
              <w:t>využívá znalostí kvalit</w:t>
            </w:r>
            <w:r w:rsidR="00D25ED4">
              <w:t xml:space="preserve">ativní </w:t>
            </w:r>
            <w:r>
              <w:t>a kvantitativní analýzy k pochopení jejich praktického významu v anorganické chemii</w:t>
            </w:r>
          </w:p>
        </w:tc>
        <w:tc>
          <w:tcPr>
            <w:tcW w:w="5103" w:type="dxa"/>
          </w:tcPr>
          <w:p w14:paraId="7B3B33FD" w14:textId="77777777" w:rsidR="00410563" w:rsidRPr="00911B19" w:rsidRDefault="00410563" w:rsidP="005A7AA8">
            <w:pPr>
              <w:pStyle w:val="odrka"/>
            </w:pPr>
            <w:r w:rsidRPr="00911B19">
              <w:t xml:space="preserve">p </w:t>
            </w:r>
            <w:r>
              <w:t>–</w:t>
            </w:r>
            <w:r w:rsidRPr="00911B19">
              <w:t xml:space="preserve"> prvky</w:t>
            </w:r>
            <w:r>
              <w:t xml:space="preserve"> charakteristika jednotlivých skupin</w:t>
            </w:r>
          </w:p>
          <w:p w14:paraId="29465D09" w14:textId="77777777" w:rsidR="00410563" w:rsidRDefault="00410563" w:rsidP="005A7AA8">
            <w:pPr>
              <w:pStyle w:val="odrka"/>
            </w:pPr>
            <w:r>
              <w:t>h</w:t>
            </w:r>
            <w:r w:rsidRPr="00911B19">
              <w:t>alogeny</w:t>
            </w:r>
            <w:r>
              <w:t xml:space="preserve">, </w:t>
            </w:r>
            <w:r w:rsidRPr="00911B19">
              <w:t>použití</w:t>
            </w:r>
            <w:r>
              <w:t xml:space="preserve"> a </w:t>
            </w:r>
            <w:r w:rsidRPr="00911B19">
              <w:t xml:space="preserve">významné </w:t>
            </w:r>
            <w:proofErr w:type="spellStart"/>
            <w:r w:rsidRPr="00911B19">
              <w:t>slouč</w:t>
            </w:r>
            <w:proofErr w:type="spellEnd"/>
            <w:r>
              <w:t>. halogenů</w:t>
            </w:r>
          </w:p>
          <w:p w14:paraId="0B6BD9F2" w14:textId="77777777" w:rsidR="00410563" w:rsidRPr="00911B19" w:rsidRDefault="00410563" w:rsidP="005A7AA8">
            <w:pPr>
              <w:pStyle w:val="odrka"/>
            </w:pPr>
            <w:r>
              <w:t>laboratorní cvičení – v</w:t>
            </w:r>
            <w:r w:rsidRPr="00851BEC">
              <w:t>lastnosti olova a jodu</w:t>
            </w:r>
          </w:p>
          <w:p w14:paraId="4394CAD1" w14:textId="77777777" w:rsidR="00410563" w:rsidRDefault="00410563" w:rsidP="005A7AA8">
            <w:pPr>
              <w:pStyle w:val="odrka"/>
            </w:pPr>
            <w:r>
              <w:t>kyslík a jeho sloučeniny</w:t>
            </w:r>
          </w:p>
          <w:p w14:paraId="3E358CB7" w14:textId="77777777" w:rsidR="00410563" w:rsidRPr="00911B19" w:rsidRDefault="00410563" w:rsidP="005A7AA8">
            <w:pPr>
              <w:pStyle w:val="odrka"/>
            </w:pPr>
            <w:r>
              <w:t>s</w:t>
            </w:r>
            <w:r w:rsidRPr="00911B19">
              <w:t>íra</w:t>
            </w:r>
            <w:r>
              <w:t xml:space="preserve"> a její sloučeniny</w:t>
            </w:r>
          </w:p>
          <w:p w14:paraId="27642BB0" w14:textId="77777777" w:rsidR="00410563" w:rsidRPr="00911B19" w:rsidRDefault="00410563" w:rsidP="005A7AA8">
            <w:pPr>
              <w:pStyle w:val="odrka"/>
            </w:pPr>
            <w:r>
              <w:t>d</w:t>
            </w:r>
            <w:r w:rsidRPr="00911B19">
              <w:t>usík</w:t>
            </w:r>
            <w:r>
              <w:t>, fosfor</w:t>
            </w:r>
          </w:p>
          <w:p w14:paraId="48ECC54C" w14:textId="77777777" w:rsidR="00410563" w:rsidRDefault="00410563" w:rsidP="005A7AA8">
            <w:pPr>
              <w:pStyle w:val="odrka"/>
            </w:pPr>
            <w:r>
              <w:t>sloučeniny dusíku</w:t>
            </w:r>
          </w:p>
          <w:p w14:paraId="3E59BD97" w14:textId="77777777" w:rsidR="00410563" w:rsidRPr="00911B19" w:rsidRDefault="00410563" w:rsidP="005A7AA8">
            <w:pPr>
              <w:pStyle w:val="odrka"/>
            </w:pPr>
            <w:r>
              <w:t xml:space="preserve">sloučeniny fosforu </w:t>
            </w:r>
          </w:p>
          <w:p w14:paraId="13CB208D" w14:textId="77777777" w:rsidR="00410563" w:rsidRDefault="00410563" w:rsidP="005A7AA8">
            <w:pPr>
              <w:pStyle w:val="odrka"/>
            </w:pPr>
            <w:r>
              <w:t>u</w:t>
            </w:r>
            <w:r w:rsidRPr="00911B19">
              <w:t>hlík</w:t>
            </w:r>
            <w:r>
              <w:t xml:space="preserve"> </w:t>
            </w:r>
          </w:p>
          <w:p w14:paraId="72AC7AC4" w14:textId="77777777" w:rsidR="00410563" w:rsidRDefault="00410563" w:rsidP="005A7AA8">
            <w:pPr>
              <w:pStyle w:val="odrka"/>
            </w:pPr>
            <w:r>
              <w:t>bezkyslíkaté a kyslíkaté sloučeniny uhlíku</w:t>
            </w:r>
          </w:p>
          <w:p w14:paraId="5DEE9E39" w14:textId="77777777" w:rsidR="00410563" w:rsidRDefault="00410563" w:rsidP="005A7AA8">
            <w:pPr>
              <w:pStyle w:val="odrka"/>
            </w:pPr>
            <w:r>
              <w:t xml:space="preserve">křemík </w:t>
            </w:r>
          </w:p>
          <w:p w14:paraId="2638D5A3" w14:textId="77777777" w:rsidR="00410563" w:rsidRDefault="00410563" w:rsidP="005A7AA8">
            <w:pPr>
              <w:pStyle w:val="odrka"/>
            </w:pPr>
            <w:r>
              <w:t>sloučeniny křemíku</w:t>
            </w:r>
          </w:p>
          <w:p w14:paraId="6D689B63" w14:textId="77777777" w:rsidR="00410563" w:rsidRDefault="00410563" w:rsidP="005A7AA8">
            <w:pPr>
              <w:pStyle w:val="odrka"/>
            </w:pPr>
            <w:r>
              <w:t>sklo a sklářský průmysl</w:t>
            </w:r>
          </w:p>
          <w:p w14:paraId="611E289D" w14:textId="77777777" w:rsidR="00410563" w:rsidRDefault="00410563" w:rsidP="005A7AA8">
            <w:pPr>
              <w:pStyle w:val="odrka"/>
            </w:pPr>
            <w:r>
              <w:t>c</w:t>
            </w:r>
            <w:r w:rsidRPr="00911B19">
              <w:t>ín, olovo</w:t>
            </w:r>
          </w:p>
          <w:p w14:paraId="5D08EE6B" w14:textId="77777777" w:rsidR="00410563" w:rsidRDefault="00410563" w:rsidP="005A7AA8">
            <w:pPr>
              <w:pStyle w:val="odrka"/>
            </w:pPr>
            <w:r>
              <w:t>h</w:t>
            </w:r>
            <w:r w:rsidRPr="00911B19">
              <w:t>liník</w:t>
            </w:r>
          </w:p>
          <w:p w14:paraId="3AAF617A" w14:textId="77777777" w:rsidR="00410563" w:rsidRDefault="00410563" w:rsidP="00092D84">
            <w:pPr>
              <w:pStyle w:val="odrka"/>
            </w:pPr>
            <w:r>
              <w:t>laboratorní práce (m</w:t>
            </w:r>
            <w:r w:rsidRPr="00851BEC">
              <w:t xml:space="preserve">odely molekul </w:t>
            </w:r>
            <w:proofErr w:type="spellStart"/>
            <w:r>
              <w:t>anorg</w:t>
            </w:r>
            <w:proofErr w:type="spellEnd"/>
            <w:r>
              <w:t xml:space="preserve">. </w:t>
            </w:r>
            <w:proofErr w:type="spellStart"/>
            <w:r w:rsidRPr="00851BEC">
              <w:t>slouč</w:t>
            </w:r>
            <w:proofErr w:type="spellEnd"/>
            <w:r w:rsidR="00092D84">
              <w:t>.</w:t>
            </w:r>
            <w:r>
              <w:t>)</w:t>
            </w:r>
          </w:p>
        </w:tc>
        <w:tc>
          <w:tcPr>
            <w:tcW w:w="4678" w:type="dxa"/>
          </w:tcPr>
          <w:p w14:paraId="753B60A8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01F7F6FC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14:paraId="20CACF08" w14:textId="77777777" w:rsidR="00410563" w:rsidRDefault="00410563" w:rsidP="005A7AA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nebezpečí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kyselých dešťů v</w:t>
            </w:r>
            <w:r w:rsidR="00AF75C8">
              <w:rPr>
                <w:rFonts w:ascii="Book Antiqua" w:hAnsi="Book Antiqua"/>
                <w:sz w:val="20"/>
                <w:szCs w:val="20"/>
              </w:rPr>
              <w:t> </w:t>
            </w:r>
            <w:r w:rsidRPr="008920EC">
              <w:rPr>
                <w:rFonts w:ascii="Book Antiqua" w:hAnsi="Book Antiqua"/>
                <w:sz w:val="20"/>
                <w:szCs w:val="20"/>
              </w:rPr>
              <w:t>souvislost</w:t>
            </w:r>
            <w:r w:rsidR="00AF75C8">
              <w:rPr>
                <w:rFonts w:ascii="Book Antiqua" w:hAnsi="Book Antiqua"/>
                <w:sz w:val="20"/>
                <w:szCs w:val="20"/>
              </w:rPr>
              <w:t xml:space="preserve">ech - </w:t>
            </w:r>
            <w:r w:rsidRPr="008920EC">
              <w:rPr>
                <w:rFonts w:ascii="Book Antiqua" w:hAnsi="Book Antiqua"/>
                <w:sz w:val="20"/>
                <w:szCs w:val="20"/>
              </w:rPr>
              <w:t>oxidy</w:t>
            </w:r>
            <w:r>
              <w:rPr>
                <w:rFonts w:ascii="Book Antiqua" w:hAnsi="Book Antiqua"/>
                <w:sz w:val="20"/>
                <w:szCs w:val="20"/>
              </w:rPr>
              <w:t xml:space="preserve"> síry a dusíku)</w:t>
            </w:r>
          </w:p>
          <w:p w14:paraId="1F752334" w14:textId="77777777" w:rsidR="00410563" w:rsidRDefault="00410563" w:rsidP="005A7AA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BD43C55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14:paraId="481B7CCB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14:paraId="618F5195" w14:textId="77777777" w:rsidR="00410563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3E4CE4">
              <w:rPr>
                <w:rFonts w:ascii="Book Antiqua" w:hAnsi="Book Antiqua"/>
                <w:sz w:val="20"/>
                <w:szCs w:val="20"/>
              </w:rPr>
              <w:t>vyhodnocení relevance a věrohodnosti informačních zdrojů a podávaných informací na témata např. chemických havárii, globálního oteplování či znečisťování životního prostředí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5239B92A" w14:textId="77777777" w:rsidR="00410563" w:rsidRPr="003E4CE4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B8159A7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14:paraId="7C590387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 důsledky</w:t>
            </w:r>
          </w:p>
          <w:p w14:paraId="7DE94428" w14:textId="77777777"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</w:p>
          <w:p w14:paraId="78E8A4F2" w14:textId="77777777" w:rsidR="00410563" w:rsidRPr="00842B79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4314BF">
              <w:rPr>
                <w:rFonts w:ascii="Book Antiqua" w:hAnsi="Book Antiqua"/>
                <w:sz w:val="20"/>
                <w:szCs w:val="20"/>
              </w:rPr>
              <w:t>skleníkový efekt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100CBFD8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BI</w:t>
            </w:r>
            <w:r w:rsidR="00D25ED4">
              <w:rPr>
                <w:b w:val="0"/>
                <w:i w:val="0"/>
              </w:rPr>
              <w:t xml:space="preserve"> – </w:t>
            </w:r>
            <w:r>
              <w:rPr>
                <w:b w:val="0"/>
                <w:i w:val="0"/>
              </w:rPr>
              <w:t>ochrana a tvorba životního prostředí</w:t>
            </w:r>
          </w:p>
          <w:p w14:paraId="5428728C" w14:textId="77777777" w:rsidR="00410563" w:rsidRPr="003E4CE4" w:rsidRDefault="00410563" w:rsidP="00092D84">
            <w:pPr>
              <w:pStyle w:val="tabulkamezi"/>
              <w:snapToGrid w:val="0"/>
              <w:rPr>
                <w:b w:val="0"/>
                <w:i w:val="0"/>
              </w:rPr>
            </w:pPr>
            <w:r w:rsidRPr="00BD44A0">
              <w:rPr>
                <w:i w:val="0"/>
              </w:rPr>
              <w:t>ZE</w:t>
            </w:r>
            <w:r>
              <w:rPr>
                <w:b w:val="0"/>
                <w:i w:val="0"/>
              </w:rPr>
              <w:t xml:space="preserve"> – ozon, skleníkové plyny, horniny a jejich vlastnosti, anorganická část půdy</w:t>
            </w:r>
          </w:p>
        </w:tc>
      </w:tr>
    </w:tbl>
    <w:p w14:paraId="79AFCC61" w14:textId="77777777" w:rsidR="00410563" w:rsidRDefault="00410563" w:rsidP="00410563"/>
    <w:p w14:paraId="68408DD6" w14:textId="77777777" w:rsidR="00410563" w:rsidRPr="00A00DAD" w:rsidRDefault="00410563" w:rsidP="00410563">
      <w:pPr>
        <w:rPr>
          <w:sz w:val="4"/>
          <w:szCs w:val="4"/>
        </w:rPr>
      </w:pPr>
      <w: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10563" w14:paraId="5E659409" w14:textId="77777777" w:rsidTr="005A7AA8">
        <w:tc>
          <w:tcPr>
            <w:tcW w:w="4678" w:type="dxa"/>
            <w:gridSpan w:val="3"/>
            <w:tcBorders>
              <w:top w:val="nil"/>
              <w:left w:val="nil"/>
              <w:right w:val="nil"/>
            </w:tcBorders>
          </w:tcPr>
          <w:p w14:paraId="0F8E3A77" w14:textId="77777777" w:rsidR="00410563" w:rsidRDefault="00410563" w:rsidP="00410563">
            <w:pPr>
              <w:pStyle w:val="kapitolkaosnovy"/>
              <w:tabs>
                <w:tab w:val="right" w:pos="14687"/>
              </w:tabs>
            </w:pPr>
            <w:r>
              <w:lastRenderedPageBreak/>
              <w:t>Chemie</w:t>
            </w:r>
            <w:r>
              <w:tab/>
              <w:t>2. ročník čtyřletého gymnázia</w:t>
            </w:r>
          </w:p>
        </w:tc>
      </w:tr>
      <w:tr w:rsidR="00410563" w14:paraId="43446640" w14:textId="77777777" w:rsidTr="005A7AA8">
        <w:tc>
          <w:tcPr>
            <w:tcW w:w="5103" w:type="dxa"/>
            <w:vAlign w:val="center"/>
          </w:tcPr>
          <w:p w14:paraId="79ED0EEF" w14:textId="77777777" w:rsidR="00410563" w:rsidRDefault="00410563" w:rsidP="005A7AA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1662D5B9" w14:textId="77777777" w:rsidR="00410563" w:rsidRDefault="00410563" w:rsidP="005A7AA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68ADC716" w14:textId="77777777" w:rsidR="00410563" w:rsidRDefault="00410563" w:rsidP="005A7AA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6DBB8FA0" w14:textId="77777777" w:rsidR="00410563" w:rsidRDefault="00410563" w:rsidP="005A7AA8">
            <w:pPr>
              <w:pStyle w:val="tabulkanadpis"/>
              <w:snapToGrid w:val="0"/>
            </w:pPr>
            <w:r>
              <w:t>Mezipředmětové vztahy,</w:t>
            </w:r>
          </w:p>
          <w:p w14:paraId="4F81D7E6" w14:textId="77777777" w:rsidR="00410563" w:rsidRDefault="00410563" w:rsidP="005A7AA8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410563" w14:paraId="30614E24" w14:textId="77777777" w:rsidTr="005A7AA8">
        <w:trPr>
          <w:trHeight w:val="462"/>
        </w:trPr>
        <w:tc>
          <w:tcPr>
            <w:tcW w:w="4678" w:type="dxa"/>
            <w:gridSpan w:val="3"/>
            <w:vAlign w:val="center"/>
          </w:tcPr>
          <w:p w14:paraId="32137AF8" w14:textId="77777777" w:rsidR="00410563" w:rsidRDefault="00410563" w:rsidP="00D25ED4">
            <w:pPr>
              <w:pStyle w:val="tabulkaoddl"/>
              <w:snapToGrid w:val="0"/>
            </w:pPr>
            <w:r w:rsidRPr="00C412E9">
              <w:t>ANORGANICKÁ CHEMIE</w:t>
            </w:r>
            <w:r>
              <w:t xml:space="preserve"> </w:t>
            </w:r>
            <w:r w:rsidRPr="00C412E9">
              <w:t xml:space="preserve"> -  Přechodné prvky</w:t>
            </w:r>
            <w:r>
              <w:t xml:space="preserve"> </w:t>
            </w:r>
            <w:r w:rsidRPr="00C412E9">
              <w:t>a</w:t>
            </w:r>
            <w:r>
              <w:t xml:space="preserve"> </w:t>
            </w:r>
            <w:r w:rsidRPr="00C412E9">
              <w:t xml:space="preserve">vnitřně přechodné prvky </w:t>
            </w:r>
          </w:p>
        </w:tc>
      </w:tr>
      <w:tr w:rsidR="00410563" w:rsidRPr="00612544" w14:paraId="5EFC49B8" w14:textId="77777777" w:rsidTr="005A7AA8">
        <w:tc>
          <w:tcPr>
            <w:tcW w:w="5103" w:type="dxa"/>
          </w:tcPr>
          <w:p w14:paraId="1FFF90F3" w14:textId="77777777" w:rsidR="00410563" w:rsidRDefault="00410563" w:rsidP="005A7AA8">
            <w:pPr>
              <w:pStyle w:val="odrka"/>
            </w:pPr>
            <w:r>
              <w:t>využívá názvosloví anorganické chemie při popisu sloučenin d a f prvků</w:t>
            </w:r>
          </w:p>
          <w:p w14:paraId="2A6873E6" w14:textId="77777777" w:rsidR="00410563" w:rsidRDefault="00410563" w:rsidP="005A7AA8">
            <w:pPr>
              <w:pStyle w:val="odrka"/>
            </w:pPr>
            <w:r>
              <w:t xml:space="preserve">charakterizuje významné zástupce d </w:t>
            </w:r>
            <w:r w:rsidRPr="00B9242D">
              <w:t>–</w:t>
            </w:r>
            <w:r>
              <w:t xml:space="preserve"> prvků a jejich sloučeniny, zhodnotí jejich výskyt, výrobu, využití v praxi a vliv na životní prostředí</w:t>
            </w:r>
          </w:p>
          <w:p w14:paraId="04330C2F" w14:textId="77777777" w:rsidR="00410563" w:rsidRDefault="00410563" w:rsidP="005A7AA8">
            <w:pPr>
              <w:pStyle w:val="odrka"/>
            </w:pPr>
            <w:r w:rsidRPr="000A51A1">
              <w:t>uv</w:t>
            </w:r>
            <w:r>
              <w:t>ede</w:t>
            </w:r>
            <w:r w:rsidRPr="000A51A1">
              <w:t xml:space="preserve"> v</w:t>
            </w:r>
            <w:r>
              <w:t xml:space="preserve">ýskyt a použití </w:t>
            </w:r>
            <w:r w:rsidRPr="000A51A1">
              <w:t>železa, mědi, stříbra, zinku a rtuti, zlata a platiny</w:t>
            </w:r>
          </w:p>
          <w:p w14:paraId="35672172" w14:textId="77777777" w:rsidR="00410563" w:rsidRDefault="00410563" w:rsidP="005A7AA8">
            <w:pPr>
              <w:pStyle w:val="odrka"/>
            </w:pPr>
            <w:r>
              <w:t xml:space="preserve">zapíše výrobu významných kovů </w:t>
            </w:r>
            <w:proofErr w:type="spellStart"/>
            <w:r>
              <w:t>chem</w:t>
            </w:r>
            <w:proofErr w:type="spellEnd"/>
            <w:r>
              <w:t>. reakcemi</w:t>
            </w:r>
          </w:p>
          <w:p w14:paraId="507AD8FF" w14:textId="77777777" w:rsidR="00410563" w:rsidRDefault="00410563" w:rsidP="005A7AA8">
            <w:pPr>
              <w:pStyle w:val="odrka"/>
            </w:pPr>
            <w:r w:rsidRPr="000A51A1">
              <w:t>využ</w:t>
            </w:r>
            <w:r>
              <w:t>ije</w:t>
            </w:r>
            <w:r w:rsidRPr="000A51A1">
              <w:t xml:space="preserve"> poznatky o složení a struktuře látek </w:t>
            </w:r>
            <w:r>
              <w:t>k </w:t>
            </w:r>
            <w:r w:rsidRPr="000A51A1">
              <w:t>určení fyzikál</w:t>
            </w:r>
            <w:r>
              <w:t>ních</w:t>
            </w:r>
            <w:r w:rsidRPr="000A51A1">
              <w:t xml:space="preserve"> </w:t>
            </w:r>
            <w:r>
              <w:t xml:space="preserve">a </w:t>
            </w:r>
            <w:proofErr w:type="spellStart"/>
            <w:r>
              <w:t>chem</w:t>
            </w:r>
            <w:proofErr w:type="spellEnd"/>
            <w:r>
              <w:t xml:space="preserve">. vlastností d - prvků </w:t>
            </w:r>
          </w:p>
          <w:p w14:paraId="13E38C86" w14:textId="77777777" w:rsidR="00410563" w:rsidRDefault="00052840" w:rsidP="005A7AA8">
            <w:pPr>
              <w:pStyle w:val="odrka"/>
            </w:pPr>
            <w:r>
              <w:t xml:space="preserve">popíše vlastními slovy </w:t>
            </w:r>
            <w:r w:rsidR="00410563">
              <w:t>rozdíl mezi ušlechtilými a neušl</w:t>
            </w:r>
            <w:r>
              <w:t>echtilými</w:t>
            </w:r>
            <w:r w:rsidR="00410563">
              <w:t xml:space="preserve"> kovy </w:t>
            </w:r>
          </w:p>
          <w:p w14:paraId="1B92BB03" w14:textId="77777777" w:rsidR="00410563" w:rsidRDefault="00410563" w:rsidP="005A7AA8">
            <w:pPr>
              <w:pStyle w:val="odrka"/>
            </w:pPr>
            <w:r>
              <w:t>využívá znalostí základů kvalitativní a kvantitativní analýzy k pochopení jejich praktického významu v anorganické chemii</w:t>
            </w:r>
          </w:p>
          <w:p w14:paraId="671D1CC2" w14:textId="77777777" w:rsidR="00410563" w:rsidRDefault="00410563" w:rsidP="005A7AA8">
            <w:pPr>
              <w:pStyle w:val="odrka"/>
            </w:pPr>
            <w:r>
              <w:t xml:space="preserve">popíše typické reakce vybraných </w:t>
            </w:r>
            <w:proofErr w:type="spellStart"/>
            <w:r>
              <w:t>slouč</w:t>
            </w:r>
            <w:proofErr w:type="spellEnd"/>
            <w:r>
              <w:t>. d –</w:t>
            </w:r>
            <w:r w:rsidR="00D25ED4">
              <w:t xml:space="preserve"> </w:t>
            </w:r>
            <w:r>
              <w:t>prvků</w:t>
            </w:r>
          </w:p>
          <w:p w14:paraId="62E520EE" w14:textId="77777777" w:rsidR="00410563" w:rsidRDefault="00410563" w:rsidP="005A7AA8">
            <w:pPr>
              <w:pStyle w:val="odrka"/>
            </w:pPr>
            <w:r>
              <w:t xml:space="preserve">charakterizuje f – prvky, zhodnotí jejich surovinové zdroje, výrobu, </w:t>
            </w:r>
            <w:proofErr w:type="spellStart"/>
            <w:r>
              <w:t>fyzikál</w:t>
            </w:r>
            <w:proofErr w:type="spellEnd"/>
            <w:r>
              <w:t xml:space="preserve">. a </w:t>
            </w:r>
            <w:proofErr w:type="spellStart"/>
            <w:r>
              <w:t>chem</w:t>
            </w:r>
            <w:proofErr w:type="spellEnd"/>
            <w:r>
              <w:t>. vlastnosti, využití v praxi a vliv na životní prostředí</w:t>
            </w:r>
          </w:p>
          <w:p w14:paraId="0B2D3E3B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61B902E5" w14:textId="77777777" w:rsidR="00410563" w:rsidRDefault="00052840" w:rsidP="00D25ED4">
            <w:pPr>
              <w:pStyle w:val="odrka"/>
            </w:pPr>
            <w:r>
              <w:t>popíše</w:t>
            </w:r>
            <w:r w:rsidR="00410563">
              <w:t>, jak se chovat při konkrétní mimořádné události (např. při úniku jader</w:t>
            </w:r>
            <w:r w:rsidR="00D25ED4">
              <w:t xml:space="preserve">ného </w:t>
            </w:r>
            <w:r w:rsidR="00410563">
              <w:t>záření do živ. prostředí)</w:t>
            </w:r>
          </w:p>
        </w:tc>
        <w:tc>
          <w:tcPr>
            <w:tcW w:w="5103" w:type="dxa"/>
          </w:tcPr>
          <w:p w14:paraId="11B10481" w14:textId="77777777" w:rsidR="00410563" w:rsidRDefault="00410563" w:rsidP="005A7AA8">
            <w:pPr>
              <w:pStyle w:val="odrka"/>
            </w:pPr>
            <w:r w:rsidRPr="00B9242D">
              <w:t>charakteristika d – prvků</w:t>
            </w:r>
          </w:p>
          <w:p w14:paraId="4F067F43" w14:textId="77777777" w:rsidR="00410563" w:rsidRDefault="00410563" w:rsidP="005A7AA8">
            <w:pPr>
              <w:pStyle w:val="odrka"/>
            </w:pPr>
            <w:r>
              <w:t>společné vlastnosti d – prvků</w:t>
            </w:r>
          </w:p>
          <w:p w14:paraId="474D023C" w14:textId="77777777" w:rsidR="00410563" w:rsidRDefault="00410563" w:rsidP="005A7AA8">
            <w:pPr>
              <w:pStyle w:val="odrka"/>
            </w:pPr>
            <w:r>
              <w:t>ušlechtilé a neušlechtilé kovy</w:t>
            </w:r>
          </w:p>
          <w:p w14:paraId="705B89EA" w14:textId="77777777" w:rsidR="00410563" w:rsidRDefault="00410563" w:rsidP="005A7AA8">
            <w:pPr>
              <w:pStyle w:val="odrka"/>
            </w:pPr>
            <w:r>
              <w:t>způsoby výroby d – prvků</w:t>
            </w:r>
          </w:p>
          <w:p w14:paraId="02C6D936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187A231" w14:textId="77777777" w:rsidR="00410563" w:rsidRPr="00B9242D" w:rsidRDefault="00410563" w:rsidP="005A7AA8">
            <w:pPr>
              <w:pStyle w:val="odrka"/>
            </w:pPr>
            <w:proofErr w:type="spellStart"/>
            <w:r>
              <w:t>labor</w:t>
            </w:r>
            <w:proofErr w:type="spellEnd"/>
            <w:r>
              <w:t xml:space="preserve">. cvičení – názvosloví </w:t>
            </w:r>
            <w:proofErr w:type="spellStart"/>
            <w:r>
              <w:t>koordin</w:t>
            </w:r>
            <w:proofErr w:type="spellEnd"/>
            <w:r>
              <w:t>. sloučenin</w:t>
            </w:r>
          </w:p>
          <w:p w14:paraId="6B6606C5" w14:textId="77777777" w:rsidR="00410563" w:rsidRDefault="00410563" w:rsidP="005A7AA8">
            <w:pPr>
              <w:pStyle w:val="odrka"/>
            </w:pPr>
            <w:r w:rsidRPr="00B9242D">
              <w:t>prvky triády železa a jejich sloučeniny</w:t>
            </w:r>
          </w:p>
          <w:p w14:paraId="441EA3A9" w14:textId="77777777" w:rsidR="00410563" w:rsidRPr="00B9242D" w:rsidRDefault="00410563" w:rsidP="005A7AA8">
            <w:pPr>
              <w:pStyle w:val="odrka"/>
            </w:pPr>
            <w:r>
              <w:t>koordinační sloučeniny železa</w:t>
            </w:r>
            <w:r w:rsidR="00D25ED4">
              <w:t xml:space="preserve"> a mědi – </w:t>
            </w:r>
            <w:proofErr w:type="spellStart"/>
            <w:r w:rsidR="00D25ED4">
              <w:t>lab</w:t>
            </w:r>
            <w:proofErr w:type="spellEnd"/>
            <w:r w:rsidR="00D25ED4">
              <w:t xml:space="preserve">. </w:t>
            </w:r>
            <w:r>
              <w:t>cvičení</w:t>
            </w:r>
          </w:p>
          <w:p w14:paraId="66795A0B" w14:textId="77777777" w:rsidR="00410563" w:rsidRDefault="00410563" w:rsidP="005A7AA8">
            <w:pPr>
              <w:pStyle w:val="odrka"/>
            </w:pPr>
            <w:r w:rsidRPr="00B9242D">
              <w:t>měď, stříbro, zlato a jejich sloučeniny</w:t>
            </w:r>
            <w:r w:rsidRPr="00B9242D">
              <w:tab/>
            </w:r>
          </w:p>
          <w:p w14:paraId="5880350E" w14:textId="77777777" w:rsidR="00410563" w:rsidRPr="00B9242D" w:rsidRDefault="00410563" w:rsidP="005A7AA8">
            <w:pPr>
              <w:pStyle w:val="odrka"/>
            </w:pPr>
            <w:proofErr w:type="spellStart"/>
            <w:r>
              <w:t>lab</w:t>
            </w:r>
            <w:proofErr w:type="spellEnd"/>
            <w:r>
              <w:t xml:space="preserve">. </w:t>
            </w:r>
            <w:r w:rsidR="00D25ED4">
              <w:t xml:space="preserve">cvičení </w:t>
            </w:r>
            <w:r>
              <w:t xml:space="preserve">– </w:t>
            </w:r>
            <w:proofErr w:type="spellStart"/>
            <w:r>
              <w:t>vl</w:t>
            </w:r>
            <w:proofErr w:type="spellEnd"/>
            <w:r>
              <w:t xml:space="preserve">. sloučenin </w:t>
            </w:r>
            <w:proofErr w:type="spellStart"/>
            <w:proofErr w:type="gramStart"/>
            <w:r>
              <w:t>Cu</w:t>
            </w:r>
            <w:proofErr w:type="spellEnd"/>
            <w:r>
              <w:t xml:space="preserve"> </w:t>
            </w:r>
            <w:r w:rsidR="00D25ED4">
              <w:t>- kolorimetrie</w:t>
            </w:r>
            <w:proofErr w:type="gramEnd"/>
          </w:p>
          <w:p w14:paraId="49804ADA" w14:textId="77777777" w:rsidR="00410563" w:rsidRPr="00B9242D" w:rsidRDefault="00410563" w:rsidP="005A7AA8">
            <w:pPr>
              <w:pStyle w:val="odrka"/>
            </w:pPr>
            <w:r w:rsidRPr="00B9242D">
              <w:t>zinek, kadmium, rtuť a jejich sloučeniny</w:t>
            </w:r>
            <w:r w:rsidRPr="00B9242D">
              <w:tab/>
            </w:r>
          </w:p>
          <w:p w14:paraId="59C47532" w14:textId="77777777" w:rsidR="00410563" w:rsidRDefault="00410563" w:rsidP="005A7AA8">
            <w:pPr>
              <w:pStyle w:val="odrka"/>
            </w:pPr>
            <w:r w:rsidRPr="00B9242D">
              <w:t>chemie f – prvků – základní poznatky</w:t>
            </w:r>
          </w:p>
          <w:p w14:paraId="60D0DD7F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7CE4547" w14:textId="77777777" w:rsidR="00410563" w:rsidRDefault="00410563" w:rsidP="005A7AA8">
            <w:pPr>
              <w:pStyle w:val="odrka"/>
            </w:pPr>
            <w:r>
              <w:t xml:space="preserve">lanthanoidy </w:t>
            </w:r>
            <w:r w:rsidRPr="00B9242D">
              <w:t>–</w:t>
            </w:r>
            <w:r>
              <w:t xml:space="preserve"> surovinové zdroje, výroba, vlastnosti, využití v praxi a vliv na životní prostředí (radioaktivita)</w:t>
            </w:r>
          </w:p>
          <w:p w14:paraId="4F447D19" w14:textId="77777777" w:rsidR="00410563" w:rsidRDefault="00410563" w:rsidP="005A7AA8">
            <w:pPr>
              <w:pStyle w:val="odrka"/>
            </w:pPr>
            <w:r>
              <w:t xml:space="preserve">aktinoidy </w:t>
            </w:r>
            <w:r w:rsidRPr="00B9242D">
              <w:t>–</w:t>
            </w:r>
            <w:r>
              <w:t xml:space="preserve"> surovinové zdroje, výroba, vlastnosti, využití v praxi a vliv na životní prostředí (uran, plutonium)</w:t>
            </w:r>
            <w:r w:rsidRPr="00B9242D">
              <w:t xml:space="preserve"> </w:t>
            </w:r>
          </w:p>
          <w:p w14:paraId="11800CCA" w14:textId="77777777"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ochrana člověka za mimořádných událostí</w:t>
            </w:r>
            <w:r w:rsidRPr="00B9242D">
              <w:t xml:space="preserve"> </w:t>
            </w:r>
          </w:p>
        </w:tc>
        <w:tc>
          <w:tcPr>
            <w:tcW w:w="4678" w:type="dxa"/>
          </w:tcPr>
          <w:p w14:paraId="787759A7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14:paraId="15B74552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Seberegulace, organizační dovednosti,</w:t>
            </w:r>
          </w:p>
          <w:p w14:paraId="32EB12C3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efektivní řešení problémů</w:t>
            </w:r>
          </w:p>
          <w:p w14:paraId="7F3B909D" w14:textId="77777777" w:rsidR="00410563" w:rsidRDefault="00410563" w:rsidP="005A7AA8">
            <w:pPr>
              <w:rPr>
                <w:rFonts w:eastAsia="Times New Roman" w:cs="Times New Roman"/>
                <w:b/>
                <w:i/>
                <w:lang w:eastAsia="ar-SA" w:bidi="ar-SA"/>
              </w:rPr>
            </w:pPr>
            <w:r>
              <w:t>(</w:t>
            </w:r>
            <w:r w:rsidRPr="002B31A3">
              <w:rPr>
                <w:rFonts w:ascii="Book Antiqua" w:hAnsi="Book Antiqua"/>
                <w:sz w:val="20"/>
              </w:rPr>
              <w:t xml:space="preserve">organizace práce vlastní nebo ve skupině při laboratorním cvičení </w:t>
            </w:r>
            <w:r w:rsidR="000728BA">
              <w:rPr>
                <w:rFonts w:ascii="Book Antiqua" w:hAnsi="Book Antiqua"/>
                <w:sz w:val="20"/>
              </w:rPr>
              <w:t>–</w:t>
            </w:r>
            <w:r w:rsidRPr="002B31A3">
              <w:rPr>
                <w:rFonts w:ascii="Book Antiqua" w:hAnsi="Book Antiqua"/>
                <w:sz w:val="20"/>
              </w:rPr>
              <w:t xml:space="preserve"> </w:t>
            </w:r>
            <w:r w:rsidR="000728BA">
              <w:rPr>
                <w:rFonts w:ascii="Book Antiqua" w:hAnsi="Book Antiqua"/>
                <w:sz w:val="20"/>
              </w:rPr>
              <w:t xml:space="preserve">samostatné </w:t>
            </w:r>
            <w:r w:rsidRPr="002B31A3">
              <w:rPr>
                <w:rFonts w:ascii="Book Antiqua" w:hAnsi="Book Antiqua"/>
                <w:sz w:val="20"/>
              </w:rPr>
              <w:t xml:space="preserve">rozhodování </w:t>
            </w:r>
            <w:r w:rsidR="000728BA">
              <w:rPr>
                <w:rFonts w:ascii="Book Antiqua" w:hAnsi="Book Antiqua"/>
                <w:sz w:val="20"/>
              </w:rPr>
              <w:t>při ř</w:t>
            </w:r>
            <w:r w:rsidRPr="002B31A3">
              <w:rPr>
                <w:rFonts w:ascii="Book Antiqua" w:hAnsi="Book Antiqua"/>
                <w:sz w:val="20"/>
              </w:rPr>
              <w:t>ešení problémů, disciplinovanost a ochota pomoci</w:t>
            </w:r>
            <w:r>
              <w:rPr>
                <w:rFonts w:ascii="Book Antiqua" w:hAnsi="Book Antiqua"/>
                <w:sz w:val="20"/>
              </w:rPr>
              <w:t>)</w:t>
            </w:r>
          </w:p>
          <w:p w14:paraId="2B27C5B5" w14:textId="77777777" w:rsidR="00410563" w:rsidRDefault="00410563" w:rsidP="005A7AA8">
            <w:pPr>
              <w:pStyle w:val="tabulkamezi"/>
              <w:snapToGrid w:val="0"/>
              <w:rPr>
                <w:rFonts w:eastAsia="Times New Roman" w:cs="Times New Roman"/>
                <w:b w:val="0"/>
                <w:i w:val="0"/>
                <w:szCs w:val="20"/>
                <w:lang w:eastAsia="ar-SA" w:bidi="ar-SA"/>
              </w:rPr>
            </w:pPr>
          </w:p>
          <w:p w14:paraId="2FD86F2C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1D2DAA3A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14:paraId="7BE8323B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(ochrana člověka a životního prostředí před škodlivými účinky jedovatých látek)</w:t>
            </w:r>
          </w:p>
          <w:p w14:paraId="15DC065C" w14:textId="77777777" w:rsidR="00410563" w:rsidRDefault="00410563" w:rsidP="005A7AA8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</w:p>
          <w:p w14:paraId="34ECB3E4" w14:textId="77777777" w:rsidR="00410563" w:rsidRDefault="00410563" w:rsidP="005A7AA8">
            <w:pPr>
              <w:pStyle w:val="tabulkamezi"/>
              <w:snapToGrid w:val="0"/>
              <w:rPr>
                <w:rFonts w:eastAsia="Times New Roman" w:cs="Times New Roman"/>
                <w:i w:val="0"/>
                <w:szCs w:val="20"/>
                <w:lang w:eastAsia="ar-SA" w:bidi="ar-SA"/>
              </w:rPr>
            </w:pPr>
          </w:p>
          <w:p w14:paraId="77BDFBB4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4E6E2C57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14:paraId="73A7DA7F" w14:textId="77777777" w:rsidR="00410563" w:rsidRPr="00CA01E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CA01E3">
              <w:rPr>
                <w:b w:val="0"/>
                <w:i w:val="0"/>
              </w:rPr>
              <w:t>(ochrana člověka a životního prostředí před</w:t>
            </w:r>
            <w:r w:rsidR="000728BA">
              <w:rPr>
                <w:b w:val="0"/>
                <w:i w:val="0"/>
              </w:rPr>
              <w:t xml:space="preserve"> </w:t>
            </w:r>
            <w:r w:rsidRPr="00CA01E3">
              <w:rPr>
                <w:b w:val="0"/>
                <w:i w:val="0"/>
              </w:rPr>
              <w:t>škodlivými účinky jaderného záření)</w:t>
            </w:r>
          </w:p>
          <w:p w14:paraId="097632A0" w14:textId="77777777" w:rsidR="000728BA" w:rsidRPr="00950B34" w:rsidRDefault="000728BA" w:rsidP="000728BA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14:paraId="1680DA9A" w14:textId="77777777" w:rsidR="000728BA" w:rsidRPr="00950B34" w:rsidRDefault="000728BA" w:rsidP="000728BA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14:paraId="684EFB71" w14:textId="77777777" w:rsidR="000728BA" w:rsidRDefault="000728BA" w:rsidP="000728BA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3E4CE4">
              <w:rPr>
                <w:rFonts w:ascii="Book Antiqua" w:hAnsi="Book Antiqua"/>
                <w:sz w:val="20"/>
                <w:szCs w:val="20"/>
              </w:rPr>
              <w:t xml:space="preserve">vyhodnocení relevance a věrohodnosti informačních zdrojů a podávaných informací </w:t>
            </w:r>
            <w:r>
              <w:rPr>
                <w:rFonts w:ascii="Book Antiqua" w:hAnsi="Book Antiqua"/>
                <w:sz w:val="20"/>
                <w:szCs w:val="20"/>
              </w:rPr>
              <w:t>k jaderné bezpečnosti)</w:t>
            </w:r>
          </w:p>
          <w:p w14:paraId="3911126A" w14:textId="77777777" w:rsidR="000728BA" w:rsidRPr="00612544" w:rsidRDefault="00410563" w:rsidP="008D227A">
            <w:pPr>
              <w:pStyle w:val="tabulkamezi"/>
              <w:snapToGrid w:val="0"/>
            </w:pPr>
            <w:r w:rsidRPr="001B7FC3">
              <w:rPr>
                <w:rFonts w:cs="Arial"/>
                <w:i w:val="0"/>
                <w:szCs w:val="20"/>
                <w:vertAlign w:val="superscript"/>
              </w:rPr>
              <w:t>1</w:t>
            </w:r>
            <w:r w:rsidRPr="00455C0A">
              <w:rPr>
                <w:rFonts w:cs="Arial"/>
                <w:b w:val="0"/>
                <w:i w:val="0"/>
                <w:szCs w:val="20"/>
              </w:rPr>
              <w:t xml:space="preserve"> </w:t>
            </w:r>
            <w:r w:rsidRPr="00357288">
              <w:rPr>
                <w:rFonts w:cs="Arial"/>
                <w:b w:val="0"/>
                <w:szCs w:val="20"/>
              </w:rPr>
              <w:t>integrováno z Výchova ke zdraví</w:t>
            </w:r>
          </w:p>
        </w:tc>
      </w:tr>
      <w:tr w:rsidR="00410563" w14:paraId="459F1AD5" w14:textId="77777777" w:rsidTr="005A7AA8">
        <w:trPr>
          <w:trHeight w:val="454"/>
        </w:trPr>
        <w:tc>
          <w:tcPr>
            <w:tcW w:w="4678" w:type="dxa"/>
            <w:gridSpan w:val="3"/>
            <w:vAlign w:val="center"/>
          </w:tcPr>
          <w:p w14:paraId="0FA4F030" w14:textId="77777777" w:rsidR="00410563" w:rsidRDefault="00410563" w:rsidP="005A7AA8">
            <w:pPr>
              <w:pStyle w:val="tabulkaoddl"/>
              <w:snapToGrid w:val="0"/>
            </w:pPr>
            <w:r w:rsidRPr="00C412E9">
              <w:lastRenderedPageBreak/>
              <w:t>ORGANICKÁ CHEMIE - Uhlovodíky a jejich klasifikace</w:t>
            </w:r>
          </w:p>
        </w:tc>
      </w:tr>
      <w:tr w:rsidR="00410563" w:rsidRPr="00D21108" w14:paraId="0291BDBB" w14:textId="77777777" w:rsidTr="005A7AA8">
        <w:trPr>
          <w:trHeight w:val="1180"/>
        </w:trPr>
        <w:tc>
          <w:tcPr>
            <w:tcW w:w="5103" w:type="dxa"/>
          </w:tcPr>
          <w:p w14:paraId="03D53C78" w14:textId="77777777" w:rsidR="00410563" w:rsidRDefault="00410563" w:rsidP="005A7AA8">
            <w:pPr>
              <w:pStyle w:val="odrka"/>
            </w:pPr>
            <w:r w:rsidRPr="000A51A1">
              <w:t>objasn</w:t>
            </w:r>
            <w:r>
              <w:t>í</w:t>
            </w:r>
            <w:r w:rsidRPr="000A51A1">
              <w:t xml:space="preserve"> strukturu organ</w:t>
            </w:r>
            <w:r>
              <w:t xml:space="preserve">. </w:t>
            </w:r>
            <w:r w:rsidRPr="000A51A1">
              <w:t>sloučenin, odvod</w:t>
            </w:r>
            <w:r>
              <w:t>í</w:t>
            </w:r>
            <w:r w:rsidRPr="000A51A1">
              <w:t xml:space="preserve"> vaznost atomu uhlíku a pop</w:t>
            </w:r>
            <w:r>
              <w:t>íše</w:t>
            </w:r>
            <w:r w:rsidRPr="000A51A1">
              <w:t xml:space="preserve"> typy vazeb v</w:t>
            </w:r>
            <w:r>
              <w:t> </w:t>
            </w:r>
            <w:proofErr w:type="spellStart"/>
            <w:r w:rsidRPr="000A51A1">
              <w:t>org</w:t>
            </w:r>
            <w:proofErr w:type="spellEnd"/>
            <w:r>
              <w:t xml:space="preserve">. </w:t>
            </w:r>
            <w:proofErr w:type="spellStart"/>
            <w:r w:rsidRPr="000A51A1">
              <w:t>sl</w:t>
            </w:r>
            <w:r>
              <w:t>ouč</w:t>
            </w:r>
            <w:proofErr w:type="spellEnd"/>
            <w:r>
              <w:t>.</w:t>
            </w:r>
          </w:p>
          <w:p w14:paraId="267D67F7" w14:textId="77777777" w:rsidR="00410563" w:rsidRDefault="00410563" w:rsidP="005A7AA8">
            <w:pPr>
              <w:pStyle w:val="odrka"/>
            </w:pPr>
            <w:r>
              <w:t>zhodnotí vlastnosti atomu uhlíku významné pro strukturu organických sloučenin</w:t>
            </w:r>
          </w:p>
          <w:p w14:paraId="340A3431" w14:textId="77777777" w:rsidR="00410563" w:rsidRDefault="000E15A6" w:rsidP="005A7AA8">
            <w:pPr>
              <w:pStyle w:val="odrka"/>
            </w:pPr>
            <w:r>
              <w:t xml:space="preserve">uplatňuje </w:t>
            </w:r>
            <w:r w:rsidR="00410563">
              <w:t>pravidla systematického názvosloví organické chemie při popisu uhlovodíků</w:t>
            </w:r>
          </w:p>
          <w:p w14:paraId="0680FDE4" w14:textId="77777777" w:rsidR="00410563" w:rsidRDefault="000E15A6" w:rsidP="005A7AA8">
            <w:pPr>
              <w:pStyle w:val="odrka"/>
            </w:pPr>
            <w:r>
              <w:t>využívá</w:t>
            </w:r>
            <w:r w:rsidR="00410563">
              <w:t xml:space="preserve"> znalosti o průběhu organických reakcí na konkrétních zástupcích uhlovodíků</w:t>
            </w:r>
          </w:p>
          <w:p w14:paraId="1D98CF40" w14:textId="77777777" w:rsidR="00410563" w:rsidRDefault="00410563" w:rsidP="005A7AA8">
            <w:pPr>
              <w:pStyle w:val="odrka"/>
            </w:pPr>
            <w:r>
              <w:t>charakterizuje uhlovodíky a jejich významné zástupce, zhodnotí jejich surovinové zdroje, využití v praxi a vliv na životní prostředí</w:t>
            </w:r>
          </w:p>
          <w:p w14:paraId="0A537F4E" w14:textId="77777777" w:rsidR="00410563" w:rsidRDefault="00410563" w:rsidP="005A7AA8">
            <w:pPr>
              <w:pStyle w:val="odrka"/>
            </w:pPr>
            <w:r>
              <w:t>popíše</w:t>
            </w:r>
            <w:r w:rsidRPr="0063346F">
              <w:t xml:space="preserve"> toxic</w:t>
            </w:r>
            <w:r>
              <w:t xml:space="preserve">itu </w:t>
            </w:r>
            <w:proofErr w:type="spellStart"/>
            <w:r w:rsidRPr="0063346F">
              <w:t>arenů</w:t>
            </w:r>
            <w:proofErr w:type="spellEnd"/>
            <w:r>
              <w:t xml:space="preserve">, </w:t>
            </w:r>
            <w:r w:rsidRPr="0063346F">
              <w:t>vysvětl</w:t>
            </w:r>
            <w:r>
              <w:t>í</w:t>
            </w:r>
            <w:r w:rsidRPr="0063346F">
              <w:t xml:space="preserve"> negativ</w:t>
            </w:r>
            <w:r>
              <w:t>ní</w:t>
            </w:r>
            <w:r w:rsidRPr="0063346F">
              <w:t xml:space="preserve"> působení uhlovodíků na živ</w:t>
            </w:r>
            <w:r>
              <w:t>otní</w:t>
            </w:r>
            <w:r w:rsidRPr="0063346F">
              <w:t xml:space="preserve"> pr</w:t>
            </w:r>
            <w:r>
              <w:t>ostředí</w:t>
            </w:r>
            <w:r w:rsidRPr="0063346F">
              <w:t xml:space="preserve"> (ropné havárie)</w:t>
            </w:r>
          </w:p>
          <w:p w14:paraId="40477787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0C1459F" w14:textId="77777777" w:rsidR="00410563" w:rsidRPr="00A00DAD" w:rsidRDefault="00410563" w:rsidP="005A7AA8">
            <w:pPr>
              <w:pStyle w:val="odrka"/>
            </w:pPr>
            <w:r>
              <w:t>rozhodne, jak se chovat při konkrétní mimořádné události (např. při úniku chemických látek do životního prostředí)</w:t>
            </w:r>
          </w:p>
          <w:p w14:paraId="6198947D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585744D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</w:tcPr>
          <w:p w14:paraId="5BCB6F3C" w14:textId="77777777" w:rsidR="00410563" w:rsidRDefault="00410563" w:rsidP="005A7AA8">
            <w:pPr>
              <w:pStyle w:val="odrka"/>
            </w:pPr>
            <w:r>
              <w:t xml:space="preserve">klasifikace </w:t>
            </w:r>
            <w:r w:rsidRPr="000A51A1">
              <w:t>organick</w:t>
            </w:r>
            <w:r>
              <w:t>ých</w:t>
            </w:r>
            <w:r w:rsidRPr="000A51A1">
              <w:t xml:space="preserve"> </w:t>
            </w:r>
            <w:r>
              <w:t xml:space="preserve">sloučenin a jejich </w:t>
            </w:r>
            <w:r w:rsidRPr="000A51A1">
              <w:t>reakc</w:t>
            </w:r>
            <w:r>
              <w:t>í</w:t>
            </w:r>
            <w:r w:rsidRPr="000A51A1">
              <w:t xml:space="preserve"> </w:t>
            </w:r>
          </w:p>
          <w:p w14:paraId="267732A8" w14:textId="77777777" w:rsidR="00410563" w:rsidRDefault="00410563" w:rsidP="005A7AA8">
            <w:pPr>
              <w:pStyle w:val="odrka"/>
            </w:pPr>
            <w:r w:rsidRPr="000554DC">
              <w:t>analýza org</w:t>
            </w:r>
            <w:r w:rsidR="00590733">
              <w:t>anických</w:t>
            </w:r>
            <w:r w:rsidRPr="000554DC">
              <w:t xml:space="preserve"> sloučenin</w:t>
            </w:r>
            <w:r w:rsidR="00D25ED4">
              <w:t xml:space="preserve"> – </w:t>
            </w:r>
            <w:r>
              <w:t>laboratorní práce</w:t>
            </w:r>
          </w:p>
          <w:p w14:paraId="45DF130C" w14:textId="77777777" w:rsidR="00410563" w:rsidRDefault="00410563" w:rsidP="005A7AA8">
            <w:pPr>
              <w:pStyle w:val="odrka"/>
            </w:pPr>
            <w:r w:rsidRPr="000A51A1">
              <w:t>adice, eliminace, substituce, přesmyk</w:t>
            </w:r>
          </w:p>
          <w:p w14:paraId="19EAA028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90EEE7B" w14:textId="77777777" w:rsidR="00410563" w:rsidRDefault="00410563" w:rsidP="005A7AA8">
            <w:pPr>
              <w:pStyle w:val="odrka"/>
            </w:pPr>
            <w:r>
              <w:t>klasifikace</w:t>
            </w:r>
            <w:r w:rsidRPr="00990582">
              <w:t xml:space="preserve"> </w:t>
            </w:r>
            <w:r>
              <w:t xml:space="preserve">uhlovodíků </w:t>
            </w:r>
          </w:p>
          <w:p w14:paraId="2CDFB742" w14:textId="77777777" w:rsidR="00410563" w:rsidRPr="00FA26FC" w:rsidRDefault="00410563" w:rsidP="005A7AA8">
            <w:pPr>
              <w:pStyle w:val="odrka"/>
            </w:pPr>
            <w:r>
              <w:t>u</w:t>
            </w:r>
            <w:r w:rsidRPr="00990582">
              <w:t>hlovodíky</w:t>
            </w:r>
            <w:r>
              <w:t xml:space="preserve"> – </w:t>
            </w:r>
            <w:r w:rsidRPr="00FA26FC">
              <w:t>názvosloví</w:t>
            </w:r>
            <w:r>
              <w:t xml:space="preserve"> – laboratorní cvičení</w:t>
            </w:r>
          </w:p>
          <w:p w14:paraId="1D8618E6" w14:textId="77777777" w:rsidR="00410563" w:rsidRDefault="00410563" w:rsidP="005A7AA8">
            <w:pPr>
              <w:pStyle w:val="odrka"/>
            </w:pPr>
            <w:r>
              <w:t>a</w:t>
            </w:r>
            <w:r w:rsidRPr="00990582">
              <w:t>lkany a cykloalkany</w:t>
            </w:r>
            <w:r>
              <w:t xml:space="preserve"> a jejich názvosloví </w:t>
            </w:r>
          </w:p>
          <w:p w14:paraId="3C75F2B1" w14:textId="77777777" w:rsidR="00410563" w:rsidRDefault="00410563" w:rsidP="005A7AA8">
            <w:pPr>
              <w:pStyle w:val="odrka"/>
            </w:pPr>
            <w:r>
              <w:t xml:space="preserve">příprava, fyzikální a chemické vlastnosti alkanů </w:t>
            </w:r>
            <w:r w:rsidRPr="00990582">
              <w:t>a</w:t>
            </w:r>
            <w:r>
              <w:t> </w:t>
            </w:r>
            <w:r w:rsidRPr="00990582">
              <w:t>cykloalkanů</w:t>
            </w:r>
            <w:r>
              <w:t xml:space="preserve">, </w:t>
            </w:r>
          </w:p>
          <w:p w14:paraId="13EC408D" w14:textId="77777777" w:rsidR="00410563" w:rsidRDefault="00410563" w:rsidP="005A7AA8">
            <w:pPr>
              <w:pStyle w:val="odrka"/>
            </w:pPr>
            <w:r>
              <w:t>laboratorní cvičení – příprava a vlast. methanu</w:t>
            </w:r>
          </w:p>
          <w:p w14:paraId="6975294D" w14:textId="77777777" w:rsidR="00410563" w:rsidRDefault="00410563" w:rsidP="005A7AA8">
            <w:pPr>
              <w:pStyle w:val="odrka"/>
            </w:pPr>
            <w:r w:rsidRPr="00990582">
              <w:t>konstituční řetězová</w:t>
            </w:r>
            <w:r>
              <w:t xml:space="preserve"> </w:t>
            </w:r>
            <w:r w:rsidRPr="00990582">
              <w:t>izomerie</w:t>
            </w:r>
            <w:r>
              <w:t>, konformace</w:t>
            </w:r>
          </w:p>
          <w:p w14:paraId="4EBE6522" w14:textId="77777777" w:rsidR="00410563" w:rsidRPr="00990582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793AB459" w14:textId="77777777" w:rsidR="00410563" w:rsidRPr="00FA26FC" w:rsidRDefault="00410563" w:rsidP="005A7AA8">
            <w:pPr>
              <w:pStyle w:val="odrka"/>
            </w:pPr>
            <w:r>
              <w:t>a</w:t>
            </w:r>
            <w:r w:rsidRPr="00FA26FC">
              <w:t>lkeny</w:t>
            </w:r>
            <w:r>
              <w:t xml:space="preserve"> – názvosloví, </w:t>
            </w:r>
            <w:r w:rsidRPr="00FA26FC">
              <w:t>geometrická izomerie</w:t>
            </w:r>
          </w:p>
          <w:p w14:paraId="5C25A2DB" w14:textId="77777777" w:rsidR="00410563" w:rsidRDefault="00410563" w:rsidP="005A7AA8">
            <w:pPr>
              <w:pStyle w:val="odrka"/>
            </w:pPr>
            <w:r w:rsidRPr="00FA26FC">
              <w:t>příprava alkenů</w:t>
            </w:r>
            <w:r>
              <w:t xml:space="preserve">,  </w:t>
            </w:r>
            <w:proofErr w:type="spellStart"/>
            <w:r>
              <w:t>fyzikál</w:t>
            </w:r>
            <w:proofErr w:type="spellEnd"/>
            <w:r>
              <w:t xml:space="preserve">. a </w:t>
            </w:r>
            <w:proofErr w:type="spellStart"/>
            <w:r w:rsidRPr="00FA26FC">
              <w:t>chem</w:t>
            </w:r>
            <w:proofErr w:type="spellEnd"/>
            <w:r>
              <w:t>.</w:t>
            </w:r>
            <w:r w:rsidRPr="00FA26FC">
              <w:t xml:space="preserve"> </w:t>
            </w:r>
            <w:proofErr w:type="spellStart"/>
            <w:r w:rsidRPr="00FA26FC">
              <w:t>vlastn</w:t>
            </w:r>
            <w:proofErr w:type="spellEnd"/>
            <w:r>
              <w:t xml:space="preserve">. alkenů  </w:t>
            </w:r>
          </w:p>
          <w:p w14:paraId="2AE59463" w14:textId="77777777" w:rsidR="00410563" w:rsidRDefault="00410563" w:rsidP="005A7AA8">
            <w:pPr>
              <w:pStyle w:val="odrka"/>
            </w:pPr>
            <w:r>
              <w:t>a</w:t>
            </w:r>
            <w:r w:rsidRPr="00FA26FC">
              <w:t>lkyny</w:t>
            </w:r>
            <w:r>
              <w:t xml:space="preserve"> </w:t>
            </w:r>
            <w:r w:rsidRPr="00FA26FC">
              <w:t xml:space="preserve">- příprava a </w:t>
            </w:r>
            <w:r>
              <w:t xml:space="preserve">fyzikální a </w:t>
            </w:r>
            <w:proofErr w:type="spellStart"/>
            <w:r>
              <w:t>chem.vl</w:t>
            </w:r>
            <w:proofErr w:type="spellEnd"/>
            <w:r>
              <w:t>. alkynů</w:t>
            </w:r>
          </w:p>
          <w:p w14:paraId="447A51DD" w14:textId="77777777" w:rsidR="00410563" w:rsidRDefault="00410563" w:rsidP="005A7AA8">
            <w:pPr>
              <w:pStyle w:val="odrka"/>
            </w:pPr>
            <w:r w:rsidRPr="00FA26FC">
              <w:t xml:space="preserve">výroba </w:t>
            </w:r>
            <w:r>
              <w:t xml:space="preserve">a použití </w:t>
            </w:r>
            <w:r w:rsidRPr="00FA26FC">
              <w:t>acetylenu</w:t>
            </w:r>
            <w:r>
              <w:t xml:space="preserve">,  </w:t>
            </w:r>
            <w:r w:rsidRPr="00FA26FC">
              <w:t xml:space="preserve"> </w:t>
            </w:r>
            <w:proofErr w:type="spellStart"/>
            <w:r w:rsidRPr="00FA26FC">
              <w:t>acetil</w:t>
            </w:r>
            <w:r>
              <w:t>idy</w:t>
            </w:r>
            <w:proofErr w:type="spellEnd"/>
          </w:p>
          <w:p w14:paraId="23A35218" w14:textId="77777777" w:rsidR="00410563" w:rsidRDefault="00410563" w:rsidP="005A7AA8">
            <w:pPr>
              <w:pStyle w:val="odrka"/>
            </w:pPr>
            <w:r>
              <w:t xml:space="preserve">příprava a vlast. ethenu nebo </w:t>
            </w:r>
            <w:proofErr w:type="spellStart"/>
            <w:r>
              <w:t>ethynu</w:t>
            </w:r>
            <w:proofErr w:type="spellEnd"/>
            <w:r>
              <w:t xml:space="preserve"> – </w:t>
            </w:r>
            <w:proofErr w:type="spellStart"/>
            <w:r>
              <w:t>lab</w:t>
            </w:r>
            <w:proofErr w:type="spellEnd"/>
            <w:r>
              <w:t>. cvičení</w:t>
            </w:r>
          </w:p>
          <w:p w14:paraId="4B912F25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BCA82C6" w14:textId="77777777" w:rsidR="00410563" w:rsidRPr="00FA26FC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4307A1B9" w14:textId="77777777" w:rsidR="00410563" w:rsidRPr="00FA26FC" w:rsidRDefault="00410563" w:rsidP="005A7AA8">
            <w:pPr>
              <w:pStyle w:val="odrka"/>
            </w:pPr>
            <w:r>
              <w:t>a</w:t>
            </w:r>
            <w:r w:rsidRPr="00FA26FC">
              <w:t>reny</w:t>
            </w:r>
            <w:r>
              <w:t xml:space="preserve"> </w:t>
            </w:r>
            <w:r w:rsidRPr="00FA26FC">
              <w:t xml:space="preserve">- názvosloví a klasifikace </w:t>
            </w:r>
            <w:proofErr w:type="spellStart"/>
            <w:r w:rsidRPr="00FA26FC">
              <w:t>arenů</w:t>
            </w:r>
            <w:proofErr w:type="spellEnd"/>
          </w:p>
          <w:p w14:paraId="16D40E1A" w14:textId="77777777" w:rsidR="00410563" w:rsidRDefault="00410563" w:rsidP="005A7AA8">
            <w:pPr>
              <w:pStyle w:val="odrka"/>
            </w:pPr>
            <w:r>
              <w:t xml:space="preserve">fyzikální a </w:t>
            </w:r>
            <w:r w:rsidRPr="00FA26FC">
              <w:t>chemické vlastnosti</w:t>
            </w:r>
            <w:r>
              <w:t xml:space="preserve"> </w:t>
            </w:r>
            <w:proofErr w:type="spellStart"/>
            <w:r>
              <w:t>arenů</w:t>
            </w:r>
            <w:proofErr w:type="spellEnd"/>
            <w:r w:rsidRPr="00FA26FC">
              <w:t xml:space="preserve"> průmyslové využití</w:t>
            </w:r>
            <w:r>
              <w:t xml:space="preserve"> </w:t>
            </w:r>
            <w:proofErr w:type="spellStart"/>
            <w:r>
              <w:t>arenů</w:t>
            </w:r>
            <w:proofErr w:type="spellEnd"/>
          </w:p>
          <w:p w14:paraId="602DB164" w14:textId="77777777"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ochrana člověka za mimořádných událostí</w:t>
            </w:r>
          </w:p>
          <w:p w14:paraId="53FB4123" w14:textId="77777777" w:rsidR="00410563" w:rsidRPr="00455C0A" w:rsidRDefault="00410563" w:rsidP="005A7AA8">
            <w:pPr>
              <w:pStyle w:val="odrka"/>
            </w:pPr>
            <w:r w:rsidRPr="00455C0A">
              <w:t>negativní působení „CH“ na životní prostředí</w:t>
            </w:r>
          </w:p>
          <w:p w14:paraId="68FEC68F" w14:textId="77777777" w:rsidR="00410563" w:rsidRDefault="00410563" w:rsidP="005A7AA8">
            <w:pPr>
              <w:pStyle w:val="odrka"/>
            </w:pPr>
            <w:r>
              <w:t xml:space="preserve"> možné zneužití </w:t>
            </w:r>
            <w:proofErr w:type="spellStart"/>
            <w:r>
              <w:t>arenů</w:t>
            </w:r>
            <w:proofErr w:type="spellEnd"/>
            <w:r>
              <w:t xml:space="preserve"> (toluen)</w:t>
            </w:r>
          </w:p>
          <w:p w14:paraId="11145CE7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553CD48C" w14:textId="77777777" w:rsidR="004F45A4" w:rsidRDefault="004F45A4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19B2D567" w14:textId="77777777" w:rsidR="004F45A4" w:rsidRDefault="004F45A4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7CB1A263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14:paraId="45AFA53A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</w:t>
            </w:r>
            <w:r w:rsidR="00590733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 </w:t>
            </w: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důsledky</w:t>
            </w:r>
          </w:p>
          <w:p w14:paraId="7E62863F" w14:textId="77777777"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  <w:r w:rsidR="00590733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314BF">
              <w:rPr>
                <w:rFonts w:ascii="Book Antiqua" w:hAnsi="Book Antiqua"/>
                <w:sz w:val="20"/>
                <w:szCs w:val="20"/>
              </w:rPr>
              <w:t>skleníkový efekt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24C51979" w14:textId="77777777"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14:paraId="386EF0BA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1315EB23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14:paraId="4AEA4FD7" w14:textId="77777777" w:rsidR="00410563" w:rsidRPr="00371746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 w:rsidRPr="00D21108">
              <w:t>(</w:t>
            </w:r>
            <w:r w:rsidRPr="00371746">
              <w:rPr>
                <w:rFonts w:ascii="Book Antiqua" w:hAnsi="Book Antiqua"/>
                <w:sz w:val="20"/>
                <w:szCs w:val="20"/>
              </w:rPr>
              <w:t>vyčerpatelné energetické zdroje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54EE3">
              <w:rPr>
                <w:rFonts w:ascii="Book Antiqua" w:hAnsi="Book Antiqua"/>
                <w:sz w:val="20"/>
                <w:szCs w:val="20"/>
              </w:rPr>
              <w:t>–</w:t>
            </w:r>
            <w:r w:rsidRPr="00371746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54EE3">
              <w:rPr>
                <w:rFonts w:ascii="Book Antiqua" w:hAnsi="Book Antiqua"/>
                <w:sz w:val="20"/>
                <w:szCs w:val="20"/>
              </w:rPr>
              <w:t>fosilní suroviny, alter</w:t>
            </w:r>
            <w:r w:rsidRPr="00371746">
              <w:rPr>
                <w:rFonts w:ascii="Book Antiqua" w:hAnsi="Book Antiqua"/>
                <w:sz w:val="20"/>
                <w:szCs w:val="20"/>
              </w:rPr>
              <w:t>nativní energetické zdroje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  <w:r w:rsidRPr="00371746"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1A05D8CE" w14:textId="77777777"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14:paraId="6D5B0750" w14:textId="77777777"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14:paraId="583475E8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6F9C2A35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Životní prostředí ČR</w:t>
            </w:r>
          </w:p>
          <w:p w14:paraId="550C26CB" w14:textId="77777777" w:rsidR="00410563" w:rsidRPr="0006393B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(znečišťování živ</w:t>
            </w:r>
            <w:r w:rsidR="00590733">
              <w:rPr>
                <w:rFonts w:ascii="Book Antiqua" w:hAnsi="Book Antiqua" w:cs="Arial"/>
                <w:sz w:val="20"/>
                <w:szCs w:val="20"/>
              </w:rPr>
              <w:t>otního p</w:t>
            </w:r>
            <w:r>
              <w:rPr>
                <w:rFonts w:ascii="Book Antiqua" w:hAnsi="Book Antiqua" w:cs="Arial"/>
                <w:sz w:val="20"/>
                <w:szCs w:val="20"/>
              </w:rPr>
              <w:t>rostředí</w:t>
            </w:r>
            <w:r w:rsidR="00954EE3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z důvodu úniku ropných produktů při dopravních nehodách, </w:t>
            </w:r>
            <w:r w:rsidR="00590733">
              <w:rPr>
                <w:rFonts w:ascii="Book Antiqua" w:hAnsi="Book Antiqua" w:cs="Arial"/>
                <w:sz w:val="20"/>
                <w:szCs w:val="20"/>
              </w:rPr>
              <w:t>ne</w:t>
            </w:r>
            <w:r>
              <w:rPr>
                <w:rFonts w:ascii="Book Antiqua" w:hAnsi="Book Antiqua"/>
                <w:sz w:val="20"/>
                <w:szCs w:val="20"/>
              </w:rPr>
              <w:t>ekologický aspekt spalování plastů, toxické působení omamných látek na lidský organismus)</w:t>
            </w:r>
          </w:p>
          <w:p w14:paraId="4E39172E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7F3B2CF4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 w:rsidR="00590733">
              <w:rPr>
                <w:b w:val="0"/>
                <w:i w:val="0"/>
              </w:rPr>
              <w:t xml:space="preserve"> – </w:t>
            </w:r>
            <w:r>
              <w:rPr>
                <w:b w:val="0"/>
                <w:i w:val="0"/>
              </w:rPr>
              <w:t>ochrana a tvorba životního prostředí</w:t>
            </w:r>
          </w:p>
          <w:p w14:paraId="1C388667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 xml:space="preserve">ZE </w:t>
            </w:r>
            <w:r>
              <w:rPr>
                <w:b w:val="0"/>
                <w:i w:val="0"/>
              </w:rPr>
              <w:t>– g</w:t>
            </w:r>
            <w:r w:rsidR="00590733">
              <w:rPr>
                <w:b w:val="0"/>
                <w:i w:val="0"/>
              </w:rPr>
              <w:t>lobální problémy</w:t>
            </w:r>
          </w:p>
          <w:p w14:paraId="3F88D757" w14:textId="77777777" w:rsidR="00410563" w:rsidRDefault="0041056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14:paraId="7FB9E7BD" w14:textId="77777777"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14:paraId="19FC3446" w14:textId="77777777"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14:paraId="7B6E2995" w14:textId="77777777"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14:paraId="4C3E3642" w14:textId="77777777" w:rsidR="00590733" w:rsidRDefault="00590733" w:rsidP="005A7AA8">
            <w:pPr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</w:pPr>
          </w:p>
          <w:p w14:paraId="09B46902" w14:textId="77777777" w:rsidR="00410563" w:rsidRPr="009C2A71" w:rsidRDefault="00410563" w:rsidP="005A7AA8">
            <w:pPr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9C2A71"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  <w:t>1</w:t>
            </w:r>
            <w:r w:rsidRPr="009C2A71">
              <w:rPr>
                <w:rFonts w:ascii="Book Antiqua" w:hAnsi="Book Antiqua" w:cs="Arial"/>
                <w:i/>
                <w:sz w:val="20"/>
                <w:szCs w:val="20"/>
              </w:rPr>
              <w:t xml:space="preserve"> integrováno z Výchova ke zdraví</w:t>
            </w:r>
          </w:p>
          <w:p w14:paraId="692D1BD6" w14:textId="77777777" w:rsidR="00410563" w:rsidRPr="00D21108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</w:p>
        </w:tc>
      </w:tr>
      <w:tr w:rsidR="00410563" w14:paraId="26B86C46" w14:textId="77777777" w:rsidTr="005A7AA8">
        <w:trPr>
          <w:trHeight w:val="454"/>
        </w:trPr>
        <w:tc>
          <w:tcPr>
            <w:tcW w:w="4678" w:type="dxa"/>
            <w:gridSpan w:val="3"/>
            <w:vAlign w:val="center"/>
          </w:tcPr>
          <w:p w14:paraId="2C28725F" w14:textId="77777777" w:rsidR="00410563" w:rsidRDefault="00410563" w:rsidP="005A7AA8">
            <w:pPr>
              <w:pStyle w:val="tabulkaoddl"/>
              <w:snapToGrid w:val="0"/>
            </w:pPr>
            <w:r w:rsidRPr="00C412E9">
              <w:lastRenderedPageBreak/>
              <w:t>Deriváty uhlovodíků a jejich klasifikace</w:t>
            </w:r>
          </w:p>
        </w:tc>
      </w:tr>
      <w:tr w:rsidR="00410563" w:rsidRPr="00507CC2" w14:paraId="107047E5" w14:textId="77777777" w:rsidTr="005A7AA8">
        <w:trPr>
          <w:trHeight w:val="1262"/>
        </w:trPr>
        <w:tc>
          <w:tcPr>
            <w:tcW w:w="5103" w:type="dxa"/>
          </w:tcPr>
          <w:p w14:paraId="0C1E8808" w14:textId="77777777" w:rsidR="00410563" w:rsidRPr="005C7EF7" w:rsidRDefault="00410563" w:rsidP="005A7AA8">
            <w:pPr>
              <w:pStyle w:val="odrka"/>
            </w:pPr>
            <w:r>
              <w:t>r</w:t>
            </w:r>
            <w:r w:rsidRPr="005C7EF7">
              <w:t>ozčlení org</w:t>
            </w:r>
            <w:r>
              <w:t>anické</w:t>
            </w:r>
            <w:r w:rsidRPr="005C7EF7">
              <w:t xml:space="preserve"> slouč</w:t>
            </w:r>
            <w:r>
              <w:t>eniny po</w:t>
            </w:r>
            <w:r w:rsidRPr="005C7EF7">
              <w:t>dle</w:t>
            </w:r>
            <w:r>
              <w:t xml:space="preserve"> </w:t>
            </w:r>
            <w:r w:rsidRPr="005C7EF7">
              <w:t>char</w:t>
            </w:r>
            <w:r>
              <w:t xml:space="preserve">akteristické </w:t>
            </w:r>
            <w:r w:rsidRPr="005C7EF7">
              <w:t>funkční skupiny.</w:t>
            </w:r>
          </w:p>
          <w:p w14:paraId="0A556324" w14:textId="77777777" w:rsidR="00410563" w:rsidRDefault="00410563" w:rsidP="005A7AA8">
            <w:pPr>
              <w:pStyle w:val="odrka"/>
            </w:pPr>
            <w:r>
              <w:t>a</w:t>
            </w:r>
            <w:r w:rsidRPr="005C7EF7">
              <w:t>plikuje pravidla systematického</w:t>
            </w:r>
            <w:r>
              <w:t xml:space="preserve"> </w:t>
            </w:r>
            <w:r w:rsidRPr="005C7EF7">
              <w:t>názvosloví</w:t>
            </w:r>
            <w:r>
              <w:t xml:space="preserve"> organické chemie při popisu organických sloučenin s možností využití triviálních názvů </w:t>
            </w:r>
          </w:p>
          <w:p w14:paraId="08C91374" w14:textId="77777777" w:rsidR="00410563" w:rsidRDefault="00410563" w:rsidP="005A7AA8">
            <w:pPr>
              <w:pStyle w:val="odrka"/>
            </w:pPr>
            <w:r>
              <w:t>aplikuje znalosti o průběhu organických reakcí na konkrétních zástupcích derivátů uhlovodíků</w:t>
            </w:r>
          </w:p>
          <w:p w14:paraId="24FC0589" w14:textId="77777777" w:rsidR="00410563" w:rsidRDefault="00410563" w:rsidP="005A7AA8">
            <w:pPr>
              <w:pStyle w:val="odrka"/>
            </w:pPr>
            <w:r>
              <w:t>charakterizuje deriváty uhlovodíků a jejich významné zástupce, zhodnotí jejich surovinové zdroje, využití v praxi a vliv na životní prostředí</w:t>
            </w:r>
          </w:p>
          <w:p w14:paraId="736D1BAD" w14:textId="77777777" w:rsidR="00410563" w:rsidRDefault="00410563" w:rsidP="005A7AA8">
            <w:pPr>
              <w:pStyle w:val="odrka"/>
            </w:pPr>
            <w:r w:rsidRPr="0063346F">
              <w:t>charakteriz</w:t>
            </w:r>
            <w:r>
              <w:t xml:space="preserve">uje a </w:t>
            </w:r>
            <w:r w:rsidRPr="0063346F">
              <w:t>klasifik</w:t>
            </w:r>
            <w:r>
              <w:t>uje halogenderiváty</w:t>
            </w:r>
            <w:r w:rsidRPr="0063346F">
              <w:t xml:space="preserve">, </w:t>
            </w:r>
          </w:p>
          <w:p w14:paraId="3BCBC3EB" w14:textId="77777777" w:rsidR="00410563" w:rsidRDefault="00410563" w:rsidP="005A7AA8">
            <w:pPr>
              <w:pStyle w:val="odrka"/>
            </w:pPr>
            <w:r>
              <w:t>popíše</w:t>
            </w:r>
            <w:r w:rsidRPr="0063346F">
              <w:t xml:space="preserve"> </w:t>
            </w:r>
            <w:r>
              <w:t xml:space="preserve">jejich </w:t>
            </w:r>
            <w:r w:rsidRPr="0063346F">
              <w:t>příprav</w:t>
            </w:r>
            <w:r>
              <w:t>u</w:t>
            </w:r>
            <w:r w:rsidRPr="0063346F">
              <w:t xml:space="preserve"> </w:t>
            </w:r>
            <w:r>
              <w:t xml:space="preserve">a </w:t>
            </w:r>
            <w:r w:rsidRPr="0063346F">
              <w:t>fyz</w:t>
            </w:r>
            <w:r>
              <w:t xml:space="preserve">ikální </w:t>
            </w:r>
            <w:r w:rsidRPr="0063346F">
              <w:t>vlast</w:t>
            </w:r>
            <w:r>
              <w:t>nosti</w:t>
            </w:r>
            <w:r w:rsidRPr="0063346F">
              <w:t xml:space="preserve"> </w:t>
            </w:r>
            <w:r>
              <w:t xml:space="preserve"> </w:t>
            </w:r>
          </w:p>
          <w:p w14:paraId="1327E2D1" w14:textId="77777777" w:rsidR="00410563" w:rsidRDefault="00410563" w:rsidP="005A7AA8">
            <w:pPr>
              <w:pStyle w:val="odrka"/>
            </w:pPr>
            <w:r>
              <w:t xml:space="preserve">na jednotlivých příkladech </w:t>
            </w:r>
            <w:r w:rsidRPr="0063346F">
              <w:t>vysvětl</w:t>
            </w:r>
            <w:r>
              <w:t>í</w:t>
            </w:r>
            <w:r w:rsidRPr="0063346F">
              <w:t xml:space="preserve"> substituční a eliminační reakce </w:t>
            </w:r>
            <w:r>
              <w:t>halogenderivátů uhlovodíků</w:t>
            </w:r>
          </w:p>
          <w:p w14:paraId="7C353A99" w14:textId="77777777" w:rsidR="00410563" w:rsidRPr="0063346F" w:rsidRDefault="00410563" w:rsidP="005A7AA8">
            <w:pPr>
              <w:pStyle w:val="odrka"/>
            </w:pPr>
            <w:r w:rsidRPr="0063346F">
              <w:t>pop</w:t>
            </w:r>
            <w:r>
              <w:t>íše</w:t>
            </w:r>
            <w:r w:rsidRPr="0063346F">
              <w:t xml:space="preserve"> způsob výroby </w:t>
            </w:r>
            <w:r>
              <w:t xml:space="preserve">významných </w:t>
            </w:r>
            <w:r w:rsidRPr="0063346F">
              <w:t>plastů</w:t>
            </w:r>
          </w:p>
          <w:p w14:paraId="2115F526" w14:textId="77777777" w:rsidR="00410563" w:rsidRDefault="00410563" w:rsidP="005A7AA8">
            <w:pPr>
              <w:pStyle w:val="odrka"/>
            </w:pPr>
            <w:r>
              <w:t xml:space="preserve">poukáže na </w:t>
            </w:r>
            <w:r w:rsidRPr="0063346F">
              <w:t>roli halogenderivátů při znečišťování živ</w:t>
            </w:r>
            <w:r>
              <w:t xml:space="preserve">. </w:t>
            </w:r>
            <w:proofErr w:type="gramStart"/>
            <w:r w:rsidRPr="0063346F">
              <w:t>prostředí</w:t>
            </w:r>
            <w:r w:rsidR="00D25ED4">
              <w:t xml:space="preserve"> </w:t>
            </w:r>
            <w:r w:rsidRPr="0063346F">
              <w:t xml:space="preserve"> (</w:t>
            </w:r>
            <w:proofErr w:type="gramEnd"/>
            <w:r w:rsidRPr="0063346F">
              <w:t>DDT, freon</w:t>
            </w:r>
            <w:r w:rsidR="00590733">
              <w:t>y</w:t>
            </w:r>
            <w:r w:rsidRPr="0063346F">
              <w:t>, polychlor</w:t>
            </w:r>
            <w:r>
              <w:t xml:space="preserve">ované </w:t>
            </w:r>
            <w:r w:rsidRPr="0063346F">
              <w:t>bifenyl</w:t>
            </w:r>
            <w:r>
              <w:t>y</w:t>
            </w:r>
            <w:r w:rsidRPr="0063346F">
              <w:t>)</w:t>
            </w:r>
          </w:p>
          <w:p w14:paraId="626A6621" w14:textId="77777777" w:rsidR="00410563" w:rsidRDefault="00410563" w:rsidP="005A7AA8">
            <w:pPr>
              <w:pStyle w:val="odrka"/>
            </w:pPr>
            <w:r w:rsidRPr="00356F94">
              <w:t>charakteriz</w:t>
            </w:r>
            <w:r>
              <w:t>uje dusíkaté deriváty uhlovodíků</w:t>
            </w:r>
            <w:r w:rsidRPr="00356F94">
              <w:t xml:space="preserve"> </w:t>
            </w:r>
          </w:p>
          <w:p w14:paraId="26DCEA17" w14:textId="77777777" w:rsidR="00410563" w:rsidRDefault="00410563" w:rsidP="005A7AA8">
            <w:pPr>
              <w:pStyle w:val="odrka"/>
            </w:pPr>
            <w:r w:rsidRPr="00A66619">
              <w:t>popíše metody přípravy</w:t>
            </w:r>
            <w:r>
              <w:t xml:space="preserve"> a</w:t>
            </w:r>
            <w:r w:rsidRPr="00A66619">
              <w:t xml:space="preserve"> </w:t>
            </w:r>
            <w:r w:rsidRPr="00356F94">
              <w:t>základní reakc</w:t>
            </w:r>
            <w:r>
              <w:t>e nitrosloučenin a aminů</w:t>
            </w:r>
            <w:r w:rsidRPr="00A66619">
              <w:t xml:space="preserve"> </w:t>
            </w:r>
          </w:p>
        </w:tc>
        <w:tc>
          <w:tcPr>
            <w:tcW w:w="5103" w:type="dxa"/>
          </w:tcPr>
          <w:p w14:paraId="040D2FA1" w14:textId="77777777" w:rsidR="00410563" w:rsidRDefault="00410563" w:rsidP="005A7AA8">
            <w:pPr>
              <w:pStyle w:val="odrka"/>
            </w:pPr>
            <w:r>
              <w:t>d</w:t>
            </w:r>
            <w:r w:rsidRPr="005C7EF7">
              <w:t>eriváty uhlovodíků</w:t>
            </w:r>
          </w:p>
          <w:p w14:paraId="08E8DA9B" w14:textId="77777777" w:rsidR="00410563" w:rsidRPr="005C7EF7" w:rsidRDefault="00410563" w:rsidP="005A7AA8">
            <w:pPr>
              <w:pStyle w:val="odrka"/>
            </w:pPr>
            <w:r>
              <w:t>modely molekul organických sloučenin – laboratorní práce</w:t>
            </w:r>
          </w:p>
          <w:p w14:paraId="681718BD" w14:textId="77777777" w:rsidR="00410563" w:rsidRDefault="00410563" w:rsidP="005A7AA8">
            <w:pPr>
              <w:pStyle w:val="odrka"/>
            </w:pPr>
            <w:r>
              <w:t>h</w:t>
            </w:r>
            <w:r w:rsidRPr="005C7EF7">
              <w:t>alogenderiváty</w:t>
            </w:r>
            <w:r>
              <w:t xml:space="preserve"> </w:t>
            </w:r>
            <w:r w:rsidRPr="005C7EF7">
              <w:t>- názvosloví,</w:t>
            </w:r>
            <w:r>
              <w:t xml:space="preserve"> </w:t>
            </w:r>
            <w:r w:rsidRPr="005C7EF7">
              <w:t>příprava</w:t>
            </w:r>
            <w:r>
              <w:t>,</w:t>
            </w:r>
            <w:r w:rsidRPr="005C7EF7">
              <w:t xml:space="preserve"> fyzikální a</w:t>
            </w:r>
            <w:r>
              <w:t> </w:t>
            </w:r>
            <w:r w:rsidRPr="005C7EF7">
              <w:t>chemické</w:t>
            </w:r>
            <w:r>
              <w:t xml:space="preserve"> </w:t>
            </w:r>
            <w:r w:rsidRPr="005C7EF7">
              <w:t>vlastnosti</w:t>
            </w:r>
            <w:r>
              <w:t xml:space="preserve">, </w:t>
            </w:r>
            <w:r w:rsidRPr="005C7EF7">
              <w:t>použití halogenderivátů</w:t>
            </w:r>
          </w:p>
          <w:p w14:paraId="591CFFD9" w14:textId="77777777" w:rsidR="00410563" w:rsidRPr="005C7EF7" w:rsidRDefault="00410563" w:rsidP="005A7AA8">
            <w:pPr>
              <w:pStyle w:val="odrka"/>
            </w:pPr>
            <w:r w:rsidRPr="005C7EF7">
              <w:t>důkaz halogenu v</w:t>
            </w:r>
            <w:r>
              <w:t> </w:t>
            </w:r>
            <w:proofErr w:type="spellStart"/>
            <w:r w:rsidRPr="005C7EF7">
              <w:t>org</w:t>
            </w:r>
            <w:proofErr w:type="spellEnd"/>
            <w:r>
              <w:t>. s</w:t>
            </w:r>
            <w:r w:rsidRPr="005C7EF7">
              <w:t>loučeninách</w:t>
            </w:r>
          </w:p>
          <w:p w14:paraId="489004F8" w14:textId="77777777" w:rsidR="00410563" w:rsidRPr="005C7EF7" w:rsidRDefault="00410563" w:rsidP="005A7AA8">
            <w:pPr>
              <w:pStyle w:val="odrka"/>
            </w:pPr>
            <w:r>
              <w:t>d</w:t>
            </w:r>
            <w:r w:rsidRPr="005C7EF7">
              <w:t>usíkaté deriváty</w:t>
            </w:r>
          </w:p>
          <w:p w14:paraId="581B6F77" w14:textId="77777777" w:rsidR="00410563" w:rsidRPr="005C7EF7" w:rsidRDefault="00410563" w:rsidP="005A7AA8">
            <w:pPr>
              <w:pStyle w:val="odrka"/>
            </w:pPr>
            <w:r>
              <w:t>n</w:t>
            </w:r>
            <w:r w:rsidRPr="005C7EF7">
              <w:t>itrosloučeniny</w:t>
            </w:r>
            <w:r>
              <w:t xml:space="preserve"> </w:t>
            </w:r>
            <w:r w:rsidRPr="005C7EF7">
              <w:t xml:space="preserve">- názvosloví, příprava, </w:t>
            </w:r>
            <w:r>
              <w:t xml:space="preserve">fyzikální </w:t>
            </w:r>
            <w:r w:rsidRPr="005C7EF7">
              <w:t>vlastnosti,</w:t>
            </w:r>
            <w:r>
              <w:t xml:space="preserve"> reakce a</w:t>
            </w:r>
            <w:r w:rsidRPr="005C7EF7">
              <w:t xml:space="preserve"> použití</w:t>
            </w:r>
            <w:r>
              <w:t xml:space="preserve"> významných nitrosloučenin</w:t>
            </w:r>
          </w:p>
          <w:p w14:paraId="2F900C1C" w14:textId="77777777" w:rsidR="00410563" w:rsidRDefault="00410563" w:rsidP="005A7AA8">
            <w:pPr>
              <w:pStyle w:val="odrka"/>
            </w:pPr>
            <w:r>
              <w:t>a</w:t>
            </w:r>
            <w:r w:rsidRPr="005C7EF7">
              <w:t>miny</w:t>
            </w:r>
            <w:r>
              <w:t xml:space="preserve"> </w:t>
            </w:r>
            <w:r w:rsidRPr="005C7EF7">
              <w:t>- názvosloví, příprava, vlastnosti, použití</w:t>
            </w:r>
          </w:p>
        </w:tc>
        <w:tc>
          <w:tcPr>
            <w:tcW w:w="4678" w:type="dxa"/>
          </w:tcPr>
          <w:p w14:paraId="442D6CE2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14:paraId="1DB6E45C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Globální problémy, jejich příčiny a</w:t>
            </w:r>
            <w:r w:rsidR="00590733">
              <w:rPr>
                <w:rFonts w:eastAsia="Arial Unicode MS" w:cs="Arial Unicode MS"/>
                <w:i w:val="0"/>
                <w:szCs w:val="20"/>
                <w:lang w:eastAsia="ar-SA" w:bidi="ar-SA"/>
              </w:rPr>
              <w:t xml:space="preserve"> </w:t>
            </w: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důsledky</w:t>
            </w:r>
          </w:p>
          <w:p w14:paraId="0C635120" w14:textId="77777777"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4314BF">
              <w:rPr>
                <w:rFonts w:ascii="Book Antiqua" w:hAnsi="Book Antiqua"/>
                <w:sz w:val="20"/>
                <w:szCs w:val="20"/>
              </w:rPr>
              <w:t>životní prostředí a udržitelný rozvoj</w:t>
            </w:r>
          </w:p>
          <w:p w14:paraId="592BF8D6" w14:textId="77777777" w:rsidR="00410563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 w:rsidRPr="00E9076A">
              <w:rPr>
                <w:rFonts w:ascii="Book Antiqua" w:hAnsi="Book Antiqua"/>
                <w:sz w:val="20"/>
                <w:szCs w:val="20"/>
              </w:rPr>
              <w:t>-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314BF">
              <w:rPr>
                <w:rFonts w:ascii="Book Antiqua" w:hAnsi="Book Antiqua"/>
                <w:sz w:val="20"/>
                <w:szCs w:val="20"/>
              </w:rPr>
              <w:t xml:space="preserve">problematika </w:t>
            </w:r>
            <w:r w:rsidR="00590733">
              <w:rPr>
                <w:rFonts w:ascii="Book Antiqua" w:hAnsi="Book Antiqua"/>
                <w:sz w:val="20"/>
                <w:szCs w:val="20"/>
              </w:rPr>
              <w:t xml:space="preserve">znečišťování životního prostředí např. </w:t>
            </w:r>
            <w:r>
              <w:rPr>
                <w:rFonts w:ascii="Book Antiqua" w:hAnsi="Book Antiqua"/>
                <w:sz w:val="20"/>
                <w:szCs w:val="20"/>
              </w:rPr>
              <w:t>freony, polychlorovanými bifenyly)</w:t>
            </w:r>
          </w:p>
          <w:p w14:paraId="06F61D23" w14:textId="77777777"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14:paraId="2AC870B4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14:paraId="66986A94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Sociální komunikace</w:t>
            </w:r>
          </w:p>
          <w:p w14:paraId="003D8AA8" w14:textId="77777777" w:rsidR="00410563" w:rsidRPr="00E33C9E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(přesná a srozumitelná komunikace, obhajoba vlastního názoru, schopnost kompromisu</w:t>
            </w:r>
            <w:r w:rsidRPr="00563E92">
              <w:rPr>
                <w:rFonts w:ascii="Book Antiqua" w:hAnsi="Book Antiqua" w:cs="Arial"/>
                <w:sz w:val="20"/>
                <w:szCs w:val="20"/>
              </w:rPr>
              <w:t xml:space="preserve">, ohleduplnost, </w:t>
            </w:r>
            <w:r>
              <w:rPr>
                <w:rFonts w:ascii="Book Antiqua" w:hAnsi="Book Antiqua" w:cs="Arial"/>
                <w:sz w:val="20"/>
                <w:szCs w:val="20"/>
              </w:rPr>
              <w:t>d</w:t>
            </w:r>
            <w:r w:rsidRPr="00563E92">
              <w:rPr>
                <w:rFonts w:ascii="Book Antiqua" w:hAnsi="Book Antiqua" w:cs="Arial"/>
                <w:sz w:val="20"/>
                <w:szCs w:val="20"/>
              </w:rPr>
              <w:t>isciplinovanost)</w:t>
            </w:r>
          </w:p>
          <w:p w14:paraId="53FD0F2B" w14:textId="77777777" w:rsidR="00410563" w:rsidRPr="00E33C9E" w:rsidRDefault="00410563" w:rsidP="005A7AA8">
            <w:pPr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2E3BD10C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ekologie, ochrana a tvorba životního prostředí</w:t>
            </w:r>
          </w:p>
          <w:p w14:paraId="47CF74DA" w14:textId="77777777"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14:paraId="7CC2B193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14:paraId="54234133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Mediální produkty a jejich význam</w:t>
            </w:r>
          </w:p>
          <w:p w14:paraId="67891179" w14:textId="77777777" w:rsidR="00410563" w:rsidRPr="00507CC2" w:rsidRDefault="00410563" w:rsidP="005A7AA8">
            <w:pPr>
              <w:pStyle w:val="tabulkamezi"/>
              <w:snapToGrid w:val="0"/>
              <w:spacing w:line="240" w:lineRule="auto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</w:t>
            </w:r>
            <w:r w:rsidRPr="00950B34">
              <w:rPr>
                <w:rFonts w:cs="Arial"/>
                <w:b w:val="0"/>
                <w:i w:val="0"/>
                <w:szCs w:val="20"/>
              </w:rPr>
              <w:t>vyhodnocení relevance a věrohodnosti informačních zdrojů a podávaných informací na témata např. chemických havárii, globálního oteplování či znečisťování životního prostředí)</w:t>
            </w:r>
          </w:p>
        </w:tc>
      </w:tr>
    </w:tbl>
    <w:p w14:paraId="3E82D61D" w14:textId="77777777" w:rsidR="00410563" w:rsidRPr="00A00DAD" w:rsidRDefault="00410563" w:rsidP="00410563">
      <w:pPr>
        <w:pStyle w:val="kapitolka"/>
        <w:jc w:val="both"/>
        <w:rPr>
          <w:sz w:val="4"/>
          <w:szCs w:val="4"/>
        </w:rPr>
      </w:pPr>
      <w:r>
        <w:rPr>
          <w:sz w:val="24"/>
        </w:rP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410563" w14:paraId="51176BBB" w14:textId="77777777" w:rsidTr="005A7AA8">
        <w:tc>
          <w:tcPr>
            <w:tcW w:w="5103" w:type="dxa"/>
            <w:gridSpan w:val="3"/>
            <w:tcBorders>
              <w:top w:val="nil"/>
              <w:left w:val="nil"/>
              <w:right w:val="nil"/>
            </w:tcBorders>
          </w:tcPr>
          <w:p w14:paraId="3C5CD9AC" w14:textId="77777777" w:rsidR="00410563" w:rsidRDefault="00410563" w:rsidP="00410563">
            <w:pPr>
              <w:pStyle w:val="kapitolkaosnovy"/>
              <w:tabs>
                <w:tab w:val="right" w:pos="14687"/>
              </w:tabs>
            </w:pPr>
            <w:r>
              <w:lastRenderedPageBreak/>
              <w:t>Chemie</w:t>
            </w:r>
            <w:r>
              <w:tab/>
              <w:t>3. ročník čtyřletého gymnázia</w:t>
            </w:r>
          </w:p>
        </w:tc>
      </w:tr>
      <w:tr w:rsidR="00410563" w14:paraId="342FD995" w14:textId="77777777" w:rsidTr="005A7AA8">
        <w:tc>
          <w:tcPr>
            <w:tcW w:w="5103" w:type="dxa"/>
            <w:vAlign w:val="center"/>
          </w:tcPr>
          <w:p w14:paraId="0A8CD362" w14:textId="77777777" w:rsidR="00410563" w:rsidRDefault="00410563" w:rsidP="005A7AA8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7960009" w14:textId="77777777" w:rsidR="00410563" w:rsidRDefault="00410563" w:rsidP="005A7AA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308C4445" w14:textId="77777777" w:rsidR="00410563" w:rsidRDefault="00410563" w:rsidP="005A7AA8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1023CD3B" w14:textId="77777777" w:rsidR="00410563" w:rsidRDefault="00410563" w:rsidP="005A7AA8">
            <w:pPr>
              <w:pStyle w:val="tabulkanadpis"/>
              <w:snapToGrid w:val="0"/>
            </w:pPr>
            <w:r>
              <w:t>Mezipředmětové vztahy,</w:t>
            </w:r>
          </w:p>
          <w:p w14:paraId="488512D2" w14:textId="77777777" w:rsidR="00410563" w:rsidRDefault="00410563" w:rsidP="005A7AA8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410563" w14:paraId="6131AF80" w14:textId="77777777" w:rsidTr="005A7AA8">
        <w:trPr>
          <w:trHeight w:val="452"/>
        </w:trPr>
        <w:tc>
          <w:tcPr>
            <w:tcW w:w="5103" w:type="dxa"/>
            <w:gridSpan w:val="3"/>
            <w:vAlign w:val="center"/>
          </w:tcPr>
          <w:p w14:paraId="2ABAF40F" w14:textId="77777777" w:rsidR="00410563" w:rsidRDefault="00410563" w:rsidP="005A7AA8">
            <w:pPr>
              <w:pStyle w:val="tabulkaoddl"/>
              <w:snapToGrid w:val="0"/>
            </w:pPr>
            <w:r>
              <w:t>ORGANICKÁ CHEMIE – deriváty uhlovodíků a jejich klasifikace</w:t>
            </w:r>
          </w:p>
        </w:tc>
      </w:tr>
      <w:tr w:rsidR="00410563" w14:paraId="594CD53E" w14:textId="77777777" w:rsidTr="005A7AA8">
        <w:tc>
          <w:tcPr>
            <w:tcW w:w="5103" w:type="dxa"/>
          </w:tcPr>
          <w:p w14:paraId="4A26A95A" w14:textId="77777777" w:rsidR="00410563" w:rsidRDefault="00410563" w:rsidP="005A7AA8">
            <w:pPr>
              <w:pStyle w:val="odrka"/>
            </w:pPr>
            <w:r>
              <w:t>a</w:t>
            </w:r>
            <w:r w:rsidRPr="005C7EF7">
              <w:t>plikuje pravidla systematického</w:t>
            </w:r>
            <w:r>
              <w:t xml:space="preserve"> </w:t>
            </w:r>
            <w:r w:rsidRPr="005C7EF7">
              <w:t>názvosloví</w:t>
            </w:r>
            <w:r>
              <w:t xml:space="preserve"> organické chemie při popisu derivátů uhlovodíků s možností využití triviálních názvů </w:t>
            </w:r>
          </w:p>
          <w:p w14:paraId="483BB218" w14:textId="77777777" w:rsidR="00410563" w:rsidRDefault="00410563" w:rsidP="005A7AA8">
            <w:pPr>
              <w:pStyle w:val="odrka"/>
            </w:pPr>
            <w:r>
              <w:t>aplikuje znalosti o průběhu organických reakcí na konkrétních zástupcích derivátů uhlovodíků</w:t>
            </w:r>
          </w:p>
          <w:p w14:paraId="352C18BD" w14:textId="77777777" w:rsidR="00410563" w:rsidRDefault="00410563" w:rsidP="005A7AA8">
            <w:pPr>
              <w:pStyle w:val="odrka"/>
            </w:pPr>
            <w:r>
              <w:t>charakterizuje jednotlivé typy derivátů uhlovodíků, uvede jejich zástupce, zhodnotí jejich zdroje, využití a vliv na životní prostředí</w:t>
            </w:r>
          </w:p>
          <w:p w14:paraId="77BDD237" w14:textId="77777777" w:rsidR="00410563" w:rsidRPr="00E4269A" w:rsidRDefault="00410563" w:rsidP="005A7AA8">
            <w:pPr>
              <w:pStyle w:val="odrka"/>
            </w:pPr>
            <w:r w:rsidRPr="00E4269A">
              <w:t>uvede důsledky porušování trestného zákona související s činností pod vlivem návykových látek</w:t>
            </w:r>
          </w:p>
          <w:p w14:paraId="483673BA" w14:textId="77777777" w:rsidR="00410563" w:rsidRDefault="00410563" w:rsidP="005A7AA8">
            <w:pPr>
              <w:pStyle w:val="odrka"/>
            </w:pPr>
            <w:r>
              <w:t>aplikuje pravidla systematického názvosloví org</w:t>
            </w:r>
            <w:r w:rsidR="00E24139">
              <w:t>anické</w:t>
            </w:r>
            <w:r>
              <w:t xml:space="preserve"> chemie při popisu derivátů uhlovodíků</w:t>
            </w:r>
          </w:p>
          <w:p w14:paraId="6C028833" w14:textId="77777777" w:rsidR="00410563" w:rsidRDefault="00410563" w:rsidP="005A7AA8">
            <w:pPr>
              <w:pStyle w:val="odrka"/>
            </w:pPr>
            <w:r>
              <w:t>využívá znalosti struktury derivátů uhlovodíků k určení průběhu chem</w:t>
            </w:r>
            <w:r w:rsidR="00E24139">
              <w:t xml:space="preserve">ických </w:t>
            </w:r>
            <w:r>
              <w:t>reakcí</w:t>
            </w:r>
          </w:p>
          <w:p w14:paraId="3830005E" w14:textId="77777777" w:rsidR="00410563" w:rsidRPr="005C7EF7" w:rsidRDefault="00410563" w:rsidP="005A7AA8">
            <w:pPr>
              <w:pStyle w:val="odrka"/>
            </w:pPr>
            <w:r>
              <w:t>z</w:t>
            </w:r>
            <w:r w:rsidRPr="005C7EF7">
              <w:t xml:space="preserve">apíše reakce příprav </w:t>
            </w:r>
            <w:r>
              <w:t>významných derivátů uhlovodíků</w:t>
            </w:r>
          </w:p>
          <w:p w14:paraId="248AE919" w14:textId="77777777" w:rsidR="00410563" w:rsidRDefault="00410563" w:rsidP="005A7AA8">
            <w:pPr>
              <w:pStyle w:val="odrka"/>
            </w:pPr>
            <w:r>
              <w:t xml:space="preserve">uvede </w:t>
            </w:r>
            <w:r w:rsidRPr="003A5DF4">
              <w:t xml:space="preserve">substituční, eliminační, a esterifikační </w:t>
            </w:r>
            <w:r>
              <w:t xml:space="preserve">a </w:t>
            </w:r>
            <w:r w:rsidRPr="003A5DF4">
              <w:t xml:space="preserve">oxidační reakce </w:t>
            </w:r>
            <w:r>
              <w:t xml:space="preserve">alkoholů </w:t>
            </w:r>
          </w:p>
          <w:p w14:paraId="001D1A7C" w14:textId="77777777" w:rsidR="00410563" w:rsidRPr="00595816" w:rsidRDefault="00410563" w:rsidP="005A7AA8">
            <w:pPr>
              <w:pStyle w:val="odrka"/>
            </w:pPr>
            <w:r w:rsidRPr="00595816">
              <w:t>charakteriz</w:t>
            </w:r>
            <w:r>
              <w:t>uje z</w:t>
            </w:r>
            <w:r w:rsidRPr="00595816">
              <w:t>ákladní reakce</w:t>
            </w:r>
            <w:r>
              <w:t xml:space="preserve"> karboxylových kyselin</w:t>
            </w:r>
            <w:r w:rsidRPr="00595816">
              <w:t>, obzvláště jejich přeměny na funkční a substituční deriváty</w:t>
            </w:r>
          </w:p>
          <w:p w14:paraId="778DB593" w14:textId="77777777" w:rsidR="00410563" w:rsidRDefault="00410563" w:rsidP="005A7AA8">
            <w:pPr>
              <w:pStyle w:val="odrka"/>
            </w:pPr>
            <w:r w:rsidRPr="00595816">
              <w:t>pop</w:t>
            </w:r>
            <w:r>
              <w:t>íše</w:t>
            </w:r>
            <w:r w:rsidRPr="00595816">
              <w:t xml:space="preserve"> významné hydroxykys</w:t>
            </w:r>
            <w:r>
              <w:t>eliny</w:t>
            </w:r>
            <w:r w:rsidRPr="00595816">
              <w:t xml:space="preserve"> </w:t>
            </w:r>
            <w:r>
              <w:t>a aminokyseliny</w:t>
            </w:r>
          </w:p>
          <w:p w14:paraId="127BC0E4" w14:textId="77777777" w:rsidR="00410563" w:rsidRDefault="00FE773E" w:rsidP="00E24139">
            <w:pPr>
              <w:pStyle w:val="odrka"/>
            </w:pPr>
            <w:r>
              <w:t>vyhledá</w:t>
            </w:r>
            <w:r w:rsidR="00410563">
              <w:t xml:space="preserve"> využití významných alkoholů, fenolů, </w:t>
            </w:r>
            <w:r w:rsidR="00410563" w:rsidRPr="0022267E">
              <w:t xml:space="preserve"> etherů</w:t>
            </w:r>
            <w:r w:rsidR="00410563">
              <w:t>,</w:t>
            </w:r>
            <w:r w:rsidR="00410563" w:rsidRPr="0022267E">
              <w:t xml:space="preserve"> </w:t>
            </w:r>
            <w:r w:rsidR="00410563" w:rsidRPr="008272A3">
              <w:t xml:space="preserve"> aldehydů</w:t>
            </w:r>
            <w:r w:rsidR="00410563">
              <w:t xml:space="preserve">, </w:t>
            </w:r>
            <w:r w:rsidR="00410563" w:rsidRPr="008272A3">
              <w:t xml:space="preserve">ketonů </w:t>
            </w:r>
            <w:r w:rsidR="00410563">
              <w:t>i karb</w:t>
            </w:r>
            <w:r w:rsidR="00E24139">
              <w:t>oxyl</w:t>
            </w:r>
            <w:r w:rsidR="00410563">
              <w:t>.</w:t>
            </w:r>
            <w:r w:rsidR="00E24139">
              <w:t xml:space="preserve"> </w:t>
            </w:r>
            <w:r w:rsidR="00410563">
              <w:t xml:space="preserve">kyselin </w:t>
            </w:r>
            <w:r w:rsidR="00410563" w:rsidRPr="008272A3">
              <w:t>v</w:t>
            </w:r>
            <w:r w:rsidR="00410563">
              <w:t> </w:t>
            </w:r>
            <w:r w:rsidR="00410563" w:rsidRPr="008272A3">
              <w:t>praxi</w:t>
            </w:r>
          </w:p>
        </w:tc>
        <w:tc>
          <w:tcPr>
            <w:tcW w:w="5103" w:type="dxa"/>
          </w:tcPr>
          <w:p w14:paraId="30A3AFB0" w14:textId="77777777" w:rsidR="00410563" w:rsidRPr="004B75CF" w:rsidRDefault="00410563" w:rsidP="005A7AA8">
            <w:pPr>
              <w:pStyle w:val="odrka"/>
            </w:pPr>
            <w:r>
              <w:t>k</w:t>
            </w:r>
            <w:r w:rsidRPr="004B75CF">
              <w:t>yslíkaté deriváty</w:t>
            </w:r>
            <w:r>
              <w:t xml:space="preserve"> - přehled</w:t>
            </w:r>
          </w:p>
          <w:p w14:paraId="1297CA02" w14:textId="77777777" w:rsidR="00410563" w:rsidRPr="004B75CF" w:rsidRDefault="00410563" w:rsidP="005A7AA8">
            <w:pPr>
              <w:pStyle w:val="odrka"/>
            </w:pPr>
            <w:r>
              <w:t>h</w:t>
            </w:r>
            <w:r w:rsidRPr="004B75CF">
              <w:t>ydroxysloučeniny – alkoholy a fenoly</w:t>
            </w:r>
            <w:r>
              <w:t xml:space="preserve"> - </w:t>
            </w:r>
            <w:r w:rsidRPr="004B75CF">
              <w:t>názvosloví, příprava, výroba</w:t>
            </w:r>
            <w:r>
              <w:t xml:space="preserve">, </w:t>
            </w:r>
            <w:r w:rsidRPr="004B75CF">
              <w:t>fyzikální a chemické vlastnosti</w:t>
            </w:r>
            <w:r>
              <w:t>,</w:t>
            </w:r>
            <w:r w:rsidRPr="004B75CF">
              <w:t xml:space="preserve"> použití</w:t>
            </w:r>
            <w:r>
              <w:t xml:space="preserve"> alkoholů a fenolů</w:t>
            </w:r>
          </w:p>
          <w:p w14:paraId="642D64BF" w14:textId="77777777"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rizika ohrožující zdraví a jejich prevence</w:t>
            </w:r>
          </w:p>
          <w:p w14:paraId="3C7EF22A" w14:textId="77777777" w:rsidR="00410563" w:rsidRPr="004B75CF" w:rsidRDefault="00410563" w:rsidP="005A7AA8">
            <w:pPr>
              <w:pStyle w:val="odrka"/>
            </w:pPr>
            <w:r>
              <w:t>e</w:t>
            </w:r>
            <w:r w:rsidRPr="004B75CF">
              <w:t>thery</w:t>
            </w:r>
            <w:r>
              <w:t xml:space="preserve">  - názvosloví, vlastnosti a použití</w:t>
            </w:r>
          </w:p>
          <w:p w14:paraId="6D1D1BFB" w14:textId="77777777" w:rsidR="00410563" w:rsidRPr="004B75CF" w:rsidRDefault="00410563" w:rsidP="005A7AA8">
            <w:pPr>
              <w:pStyle w:val="odrka"/>
            </w:pPr>
            <w:r>
              <w:t>k</w:t>
            </w:r>
            <w:r w:rsidRPr="004B75CF">
              <w:t>arbonylové sloučeniny – aldehydy,</w:t>
            </w:r>
            <w:r>
              <w:t xml:space="preserve"> </w:t>
            </w:r>
            <w:r w:rsidRPr="004B75CF">
              <w:t>ketony- názvosloví, příprava</w:t>
            </w:r>
            <w:r>
              <w:t xml:space="preserve"> fyzikální a</w:t>
            </w:r>
            <w:r w:rsidRPr="004B75CF">
              <w:t xml:space="preserve"> chemické vlastnosti</w:t>
            </w:r>
            <w:r>
              <w:t>,</w:t>
            </w:r>
            <w:r w:rsidRPr="004B75CF">
              <w:t xml:space="preserve"> použití</w:t>
            </w:r>
            <w:r>
              <w:t xml:space="preserve"> význam</w:t>
            </w:r>
            <w:r w:rsidR="00D25ED4">
              <w:t>ných</w:t>
            </w:r>
            <w:r>
              <w:t xml:space="preserve"> aldehydů a ketonů</w:t>
            </w:r>
          </w:p>
          <w:p w14:paraId="10C76D83" w14:textId="77777777" w:rsidR="00410563" w:rsidRPr="004B75CF" w:rsidRDefault="00410563" w:rsidP="005A7AA8">
            <w:pPr>
              <w:pStyle w:val="odrka"/>
            </w:pPr>
            <w:r>
              <w:t>k</w:t>
            </w:r>
            <w:r w:rsidRPr="004B75CF">
              <w:t>arboxylové kyseliny</w:t>
            </w:r>
            <w:r>
              <w:t xml:space="preserve"> </w:t>
            </w:r>
            <w:r w:rsidRPr="004B75CF">
              <w:t>- klasifikace, názvosloví</w:t>
            </w:r>
            <w:r>
              <w:t xml:space="preserve"> </w:t>
            </w:r>
            <w:r w:rsidRPr="004B75CF">
              <w:t>- výskyt, fyzikální a chemické vlastnosti</w:t>
            </w:r>
            <w:r>
              <w:t>, výroba a </w:t>
            </w:r>
            <w:r w:rsidRPr="004B75CF">
              <w:t>použití významných kyselin</w:t>
            </w:r>
          </w:p>
          <w:p w14:paraId="4DC101D9" w14:textId="77777777" w:rsidR="00410563" w:rsidRDefault="00410563" w:rsidP="005A7AA8">
            <w:pPr>
              <w:pStyle w:val="odrka"/>
            </w:pPr>
            <w:r>
              <w:t>f</w:t>
            </w:r>
            <w:r w:rsidRPr="004B75CF">
              <w:t>unkční deriváty</w:t>
            </w:r>
            <w:r>
              <w:t xml:space="preserve"> karboxyl</w:t>
            </w:r>
            <w:r w:rsidR="00D25ED4">
              <w:t>ových</w:t>
            </w:r>
            <w:r>
              <w:t xml:space="preserve"> kyselin</w:t>
            </w:r>
            <w:r w:rsidRPr="004B75CF">
              <w:t xml:space="preserve"> </w:t>
            </w:r>
            <w:r>
              <w:t>(</w:t>
            </w:r>
            <w:r w:rsidRPr="004B75CF">
              <w:t>soli, estery, anhydridy,</w:t>
            </w:r>
            <w:r>
              <w:t xml:space="preserve"> </w:t>
            </w:r>
            <w:r w:rsidRPr="004B75CF">
              <w:t>halogenidy, amidy</w:t>
            </w:r>
            <w:r>
              <w:t xml:space="preserve">) </w:t>
            </w:r>
          </w:p>
          <w:p w14:paraId="0070B1B6" w14:textId="77777777" w:rsidR="00410563" w:rsidRDefault="00410563" w:rsidP="005A7AA8">
            <w:pPr>
              <w:pStyle w:val="odrka"/>
            </w:pPr>
            <w:r>
              <w:t>příprava, fyzikální vlastnosti a významné chemické reakce vybraných funk</w:t>
            </w:r>
            <w:r w:rsidR="00E24139">
              <w:t>čních</w:t>
            </w:r>
            <w:r>
              <w:t xml:space="preserve"> deriv</w:t>
            </w:r>
            <w:r w:rsidR="00E24139">
              <w:t xml:space="preserve">átů </w:t>
            </w:r>
            <w:r>
              <w:t xml:space="preserve">KK </w:t>
            </w:r>
          </w:p>
          <w:p w14:paraId="7E5E385A" w14:textId="77777777" w:rsidR="00410563" w:rsidRPr="004B75CF" w:rsidRDefault="00410563" w:rsidP="005A7AA8">
            <w:pPr>
              <w:pStyle w:val="odrka"/>
            </w:pPr>
            <w:r>
              <w:t>s</w:t>
            </w:r>
            <w:r w:rsidRPr="004B75CF">
              <w:t>ubstituční deriváty</w:t>
            </w:r>
            <w:r w:rsidR="00E24139">
              <w:t xml:space="preserve"> karboxylových</w:t>
            </w:r>
            <w:r>
              <w:t xml:space="preserve"> kyselin (</w:t>
            </w:r>
            <w:r w:rsidRPr="004B75CF">
              <w:t>halogenkyseliny, hydroxykyseliny</w:t>
            </w:r>
            <w:r>
              <w:t>, ox</w:t>
            </w:r>
            <w:r w:rsidRPr="004B75CF">
              <w:t>okyseliny, aminokyseliny</w:t>
            </w:r>
            <w:r>
              <w:t>)</w:t>
            </w:r>
          </w:p>
          <w:p w14:paraId="7FA4DF76" w14:textId="77777777" w:rsidR="00410563" w:rsidRDefault="00410563" w:rsidP="00E24139">
            <w:pPr>
              <w:pStyle w:val="odrka"/>
            </w:pPr>
            <w:r>
              <w:t>příprava, fyzikální vlastnosti a významné chemické reakce vybraných zást</w:t>
            </w:r>
            <w:r w:rsidR="00E24139">
              <w:t xml:space="preserve">upců </w:t>
            </w:r>
            <w:r>
              <w:t>der</w:t>
            </w:r>
            <w:r w:rsidR="00E24139">
              <w:t xml:space="preserve">ivátů </w:t>
            </w:r>
            <w:r>
              <w:t>KK</w:t>
            </w:r>
          </w:p>
        </w:tc>
        <w:tc>
          <w:tcPr>
            <w:tcW w:w="4678" w:type="dxa"/>
          </w:tcPr>
          <w:p w14:paraId="731DA687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14:paraId="538A8233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14:paraId="03B1D3CB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14:paraId="5816D07C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14:paraId="7E4918A8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14:paraId="5543EFA6" w14:textId="77777777" w:rsidR="00410563" w:rsidRPr="00E4269A" w:rsidRDefault="00410563" w:rsidP="005A7AA8">
            <w:pPr>
              <w:rPr>
                <w:rFonts w:ascii="Book Antiqua" w:hAnsi="Book Antiqua" w:cs="Arial"/>
                <w:b/>
                <w:i/>
                <w:sz w:val="20"/>
                <w:szCs w:val="20"/>
              </w:rPr>
            </w:pPr>
            <w:r w:rsidRPr="0019191C">
              <w:rPr>
                <w:rFonts w:ascii="Book Antiqua" w:hAnsi="Book Antiqua" w:cs="Arial"/>
                <w:i/>
                <w:sz w:val="20"/>
                <w:szCs w:val="20"/>
                <w:vertAlign w:val="superscript"/>
              </w:rPr>
              <w:t>1</w:t>
            </w:r>
            <w:r w:rsidRPr="00455C0A">
              <w:rPr>
                <w:rFonts w:ascii="Book Antiqua" w:hAnsi="Book Antiqua" w:cs="Arial"/>
                <w:b/>
                <w:i/>
                <w:sz w:val="20"/>
                <w:szCs w:val="20"/>
              </w:rPr>
              <w:t xml:space="preserve"> </w:t>
            </w:r>
            <w:r w:rsidRPr="00CA18B2">
              <w:rPr>
                <w:rFonts w:ascii="Book Antiqua" w:hAnsi="Book Antiqua" w:cs="Arial"/>
                <w:b/>
                <w:i/>
                <w:sz w:val="20"/>
                <w:szCs w:val="20"/>
              </w:rPr>
              <w:t>integrováno</w:t>
            </w:r>
            <w:r w:rsidRPr="00E4269A">
              <w:rPr>
                <w:rFonts w:ascii="Book Antiqua" w:hAnsi="Book Antiqua" w:cs="Arial"/>
                <w:b/>
                <w:i/>
                <w:sz w:val="20"/>
                <w:szCs w:val="20"/>
              </w:rPr>
              <w:t xml:space="preserve"> z Výchova ke zdraví</w:t>
            </w:r>
          </w:p>
          <w:p w14:paraId="2A4D8EA5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</w:p>
          <w:p w14:paraId="7C661386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14:paraId="7307F5BC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14:paraId="136B2975" w14:textId="77777777" w:rsidR="00410563" w:rsidRPr="00563E92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 w:rsidRPr="00BC1A96">
              <w:rPr>
                <w:rFonts w:ascii="Book Antiqua" w:hAnsi="Book Antiqua"/>
                <w:sz w:val="20"/>
                <w:szCs w:val="20"/>
              </w:rPr>
              <w:t xml:space="preserve">(jak rozvíjet zdravý a bezpečný životní styl, rozhovory s žáky, navození a následné řešení vhodných chemických problémů, </w:t>
            </w:r>
            <w:r w:rsidRPr="00563E92">
              <w:rPr>
                <w:rFonts w:ascii="Book Antiqua" w:hAnsi="Book Antiqua"/>
                <w:sz w:val="20"/>
                <w:szCs w:val="20"/>
              </w:rPr>
              <w:t>ohleduplnost, disciplinovanost)</w:t>
            </w:r>
          </w:p>
          <w:p w14:paraId="1122203C" w14:textId="77777777" w:rsidR="00410563" w:rsidRDefault="00410563" w:rsidP="005A7AA8"/>
          <w:p w14:paraId="653B5026" w14:textId="77777777" w:rsidR="00410563" w:rsidRDefault="00410563" w:rsidP="005A7AA8">
            <w:pPr>
              <w:pStyle w:val="tabulkamezi"/>
              <w:snapToGrid w:val="0"/>
            </w:pPr>
          </w:p>
          <w:p w14:paraId="2F7E9E0B" w14:textId="77777777" w:rsidR="009D02A6" w:rsidRPr="00283992" w:rsidRDefault="009D02A6" w:rsidP="009D02A6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283992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MV</w:t>
            </w:r>
          </w:p>
          <w:p w14:paraId="2781D67A" w14:textId="77777777" w:rsidR="009D02A6" w:rsidRPr="00283992" w:rsidRDefault="009D02A6" w:rsidP="009D02A6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283992">
              <w:rPr>
                <w:rFonts w:eastAsia="Arial Unicode MS" w:cs="Arial Unicode MS"/>
                <w:i w:val="0"/>
                <w:szCs w:val="20"/>
                <w:lang w:eastAsia="ar-SA" w:bidi="ar-SA"/>
              </w:rPr>
              <w:t>Účinky mediální produkce a vliv médií</w:t>
            </w:r>
          </w:p>
          <w:p w14:paraId="3B0DCEED" w14:textId="77777777" w:rsidR="009D02A6" w:rsidRPr="00283992" w:rsidRDefault="009D02A6" w:rsidP="009D02A6">
            <w:pPr>
              <w:rPr>
                <w:rFonts w:ascii="Book Antiqua" w:hAnsi="Book Antiqua"/>
                <w:sz w:val="20"/>
                <w:szCs w:val="20"/>
              </w:rPr>
            </w:pPr>
            <w:r w:rsidRPr="00283992">
              <w:rPr>
                <w:rFonts w:ascii="Book Antiqua" w:hAnsi="Book Antiqua"/>
                <w:sz w:val="20"/>
                <w:szCs w:val="20"/>
              </w:rPr>
              <w:t>(vliv médií na zdravý životní styl člověka – zneužívání nebezpečných látek)</w:t>
            </w:r>
          </w:p>
          <w:p w14:paraId="1BC83450" w14:textId="77777777" w:rsidR="00410563" w:rsidRDefault="00410563" w:rsidP="005A7AA8">
            <w:pPr>
              <w:pStyle w:val="tabulkamezi"/>
              <w:snapToGrid w:val="0"/>
            </w:pPr>
          </w:p>
          <w:p w14:paraId="6A8BAF36" w14:textId="77777777" w:rsidR="00410563" w:rsidRDefault="00410563" w:rsidP="005A7AA8">
            <w:pPr>
              <w:pStyle w:val="tabulkamezi"/>
              <w:snapToGrid w:val="0"/>
            </w:pPr>
          </w:p>
          <w:p w14:paraId="0BCD95C5" w14:textId="77777777" w:rsidR="00410563" w:rsidRDefault="00410563" w:rsidP="005A7AA8">
            <w:pPr>
              <w:pStyle w:val="tabulkamezi"/>
              <w:snapToGrid w:val="0"/>
            </w:pPr>
          </w:p>
          <w:p w14:paraId="68F7504D" w14:textId="77777777" w:rsidR="00410563" w:rsidRDefault="00410563" w:rsidP="005A7AA8">
            <w:pPr>
              <w:pStyle w:val="tabulkamezi"/>
              <w:snapToGrid w:val="0"/>
            </w:pPr>
          </w:p>
          <w:p w14:paraId="72D07A7A" w14:textId="77777777" w:rsidR="00410563" w:rsidRDefault="00410563" w:rsidP="005A7AA8">
            <w:pPr>
              <w:pStyle w:val="tabulkamezi"/>
              <w:snapToGrid w:val="0"/>
            </w:pPr>
          </w:p>
          <w:p w14:paraId="42F798B9" w14:textId="77777777" w:rsidR="00410563" w:rsidRDefault="00410563" w:rsidP="005A7AA8">
            <w:pPr>
              <w:pStyle w:val="tabulkamezi"/>
              <w:snapToGrid w:val="0"/>
            </w:pPr>
          </w:p>
          <w:p w14:paraId="2FAADB88" w14:textId="77777777" w:rsidR="00410563" w:rsidRDefault="00410563" w:rsidP="005A7AA8">
            <w:pPr>
              <w:pStyle w:val="tabulkamezi"/>
              <w:snapToGrid w:val="0"/>
            </w:pPr>
          </w:p>
          <w:p w14:paraId="48B4C094" w14:textId="77777777" w:rsidR="00410563" w:rsidRDefault="00410563" w:rsidP="005A7AA8">
            <w:pPr>
              <w:pStyle w:val="tabulkamezi"/>
              <w:snapToGrid w:val="0"/>
            </w:pPr>
          </w:p>
        </w:tc>
      </w:tr>
      <w:tr w:rsidR="00410563" w14:paraId="7C2EFCAC" w14:textId="77777777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14:paraId="739D7F71" w14:textId="77777777" w:rsidR="00410563" w:rsidRDefault="00410563" w:rsidP="005A7AA8">
            <w:pPr>
              <w:pStyle w:val="tabulkaoddl"/>
              <w:snapToGrid w:val="0"/>
            </w:pPr>
            <w:r>
              <w:lastRenderedPageBreak/>
              <w:t>Heterocyklické sloučeniny</w:t>
            </w:r>
          </w:p>
        </w:tc>
      </w:tr>
      <w:tr w:rsidR="00410563" w14:paraId="7D2FF60D" w14:textId="77777777" w:rsidTr="005A7AA8">
        <w:trPr>
          <w:trHeight w:val="1262"/>
        </w:trPr>
        <w:tc>
          <w:tcPr>
            <w:tcW w:w="5103" w:type="dxa"/>
          </w:tcPr>
          <w:p w14:paraId="31A03E9B" w14:textId="77777777" w:rsidR="00410563" w:rsidRDefault="00C03C7A" w:rsidP="005A7AA8">
            <w:pPr>
              <w:pStyle w:val="odrka"/>
            </w:pPr>
            <w:r>
              <w:t>roztřídí</w:t>
            </w:r>
            <w:r w:rsidR="00410563">
              <w:t xml:space="preserve"> heterocyklické sloučeniny</w:t>
            </w:r>
            <w:r w:rsidR="00410563" w:rsidRPr="004B6859">
              <w:t xml:space="preserve"> </w:t>
            </w:r>
          </w:p>
          <w:p w14:paraId="6B8E9E57" w14:textId="77777777" w:rsidR="00410563" w:rsidRDefault="00410563" w:rsidP="005A7AA8">
            <w:pPr>
              <w:pStyle w:val="odrka"/>
            </w:pPr>
            <w:r>
              <w:t xml:space="preserve">napíše vzorce, názvy významných heterocykl. sl. </w:t>
            </w:r>
            <w:r w:rsidRPr="004B6859">
              <w:t xml:space="preserve"> </w:t>
            </w:r>
          </w:p>
          <w:p w14:paraId="595D6E3C" w14:textId="77777777" w:rsidR="00410563" w:rsidRPr="004B6859" w:rsidRDefault="00410563" w:rsidP="005A7AA8">
            <w:pPr>
              <w:pStyle w:val="odrka"/>
            </w:pPr>
            <w:r w:rsidRPr="004B6859">
              <w:t>pop</w:t>
            </w:r>
            <w:r>
              <w:t>íše</w:t>
            </w:r>
            <w:r w:rsidRPr="004B6859">
              <w:t xml:space="preserve"> strukturu </w:t>
            </w:r>
            <w:r>
              <w:t>a vlastnosti h</w:t>
            </w:r>
            <w:r w:rsidRPr="004B6859">
              <w:t>eterocyklů</w:t>
            </w:r>
          </w:p>
          <w:p w14:paraId="705ACCBC" w14:textId="77777777" w:rsidR="00410563" w:rsidRPr="00BE251A" w:rsidRDefault="00410563" w:rsidP="005A7AA8">
            <w:pPr>
              <w:pStyle w:val="odrka"/>
            </w:pPr>
            <w:r>
              <w:t>c</w:t>
            </w:r>
            <w:r w:rsidRPr="00BE251A">
              <w:t>harakterizuje zákl</w:t>
            </w:r>
            <w:r w:rsidR="00E24139">
              <w:t>adní</w:t>
            </w:r>
            <w:r w:rsidRPr="00BE251A">
              <w:t xml:space="preserve"> zástupce této</w:t>
            </w:r>
            <w:r>
              <w:t xml:space="preserve"> skupiny</w:t>
            </w:r>
          </w:p>
          <w:p w14:paraId="666D3970" w14:textId="77777777" w:rsidR="00410563" w:rsidRDefault="00410563" w:rsidP="005A7AA8">
            <w:pPr>
              <w:pStyle w:val="odrka"/>
            </w:pPr>
            <w:r>
              <w:t>popíše význam purin</w:t>
            </w:r>
            <w:r w:rsidR="00E24139">
              <w:t xml:space="preserve">ových a </w:t>
            </w:r>
            <w:proofErr w:type="spellStart"/>
            <w:r w:rsidR="00E24139">
              <w:t>pyrimidin</w:t>
            </w:r>
            <w:proofErr w:type="spellEnd"/>
            <w:r w:rsidR="00E24139">
              <w:t xml:space="preserve">. </w:t>
            </w:r>
            <w:r>
              <w:t>bází</w:t>
            </w:r>
            <w:r w:rsidRPr="00BE251A">
              <w:t xml:space="preserve"> </w:t>
            </w:r>
            <w:r>
              <w:t xml:space="preserve">v NK </w:t>
            </w:r>
          </w:p>
          <w:p w14:paraId="07416252" w14:textId="77777777" w:rsidR="00410563" w:rsidRPr="00543929" w:rsidRDefault="00410563" w:rsidP="00E24139">
            <w:pPr>
              <w:pStyle w:val="odrka"/>
            </w:pPr>
            <w:r w:rsidRPr="00543929">
              <w:t>uvede důsledky porušování trestného zákona související s výrobou a držením návykových látek a s činností pod jejich vlivem</w:t>
            </w:r>
          </w:p>
        </w:tc>
        <w:tc>
          <w:tcPr>
            <w:tcW w:w="5103" w:type="dxa"/>
          </w:tcPr>
          <w:p w14:paraId="72659517" w14:textId="77777777" w:rsidR="00410563" w:rsidRPr="006317F8" w:rsidRDefault="00410563" w:rsidP="005A7AA8">
            <w:pPr>
              <w:pStyle w:val="odrka"/>
            </w:pPr>
            <w:r>
              <w:t>klasifikace h</w:t>
            </w:r>
            <w:r w:rsidRPr="006317F8">
              <w:t>eterocyklick</w:t>
            </w:r>
            <w:r>
              <w:t>ých</w:t>
            </w:r>
            <w:r w:rsidRPr="006317F8">
              <w:t xml:space="preserve"> sloučenin</w:t>
            </w:r>
          </w:p>
          <w:p w14:paraId="3E158120" w14:textId="77777777" w:rsidR="00410563" w:rsidRDefault="00410563" w:rsidP="005A7AA8">
            <w:pPr>
              <w:pStyle w:val="odrka"/>
            </w:pPr>
            <w:r>
              <w:t>struktura a vlastnosti heterocyklů (</w:t>
            </w:r>
            <w:r w:rsidRPr="004B6859">
              <w:t>aromatický stav</w:t>
            </w:r>
            <w:r>
              <w:t xml:space="preserve"> pětičlenných heterocyklů</w:t>
            </w:r>
          </w:p>
          <w:p w14:paraId="5A078682" w14:textId="77777777" w:rsidR="00410563" w:rsidRPr="006317F8" w:rsidRDefault="00410563" w:rsidP="005A7AA8">
            <w:pPr>
              <w:pStyle w:val="odrka"/>
            </w:pPr>
            <w:r w:rsidRPr="006317F8">
              <w:t xml:space="preserve">chemické </w:t>
            </w:r>
            <w:r>
              <w:t xml:space="preserve">reakce </w:t>
            </w:r>
            <w:r w:rsidRPr="006317F8">
              <w:t>v</w:t>
            </w:r>
            <w:r>
              <w:t xml:space="preserve">ýznamných </w:t>
            </w:r>
            <w:r w:rsidRPr="006317F8">
              <w:t>pětičlenných</w:t>
            </w:r>
            <w:r>
              <w:t xml:space="preserve"> </w:t>
            </w:r>
            <w:r w:rsidRPr="006317F8">
              <w:t>a</w:t>
            </w:r>
            <w:r>
              <w:t> </w:t>
            </w:r>
            <w:r w:rsidRPr="006317F8">
              <w:t>šestičlenných heterocyklů</w:t>
            </w:r>
          </w:p>
          <w:p w14:paraId="6DC019EB" w14:textId="77777777" w:rsidR="00410563" w:rsidRDefault="00410563" w:rsidP="005A7AA8">
            <w:pPr>
              <w:pStyle w:val="odrka"/>
            </w:pPr>
            <w:r>
              <w:t xml:space="preserve">purinové a pyrimidinové báze </w:t>
            </w:r>
          </w:p>
          <w:p w14:paraId="7DAF2D66" w14:textId="77777777"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rizika ohrožující zdraví a jejich prevence</w:t>
            </w:r>
          </w:p>
          <w:p w14:paraId="446DAAF3" w14:textId="77777777" w:rsidR="00410563" w:rsidRDefault="00410563" w:rsidP="005A7AA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</w:tcPr>
          <w:p w14:paraId="3E4400B9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51DC87E2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14:paraId="1455B84E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(působení jedů například alkaloidů na lidský organismus)</w:t>
            </w:r>
          </w:p>
          <w:p w14:paraId="378C3B96" w14:textId="77777777" w:rsidR="00410563" w:rsidRDefault="00410563" w:rsidP="005A7AA8">
            <w:pPr>
              <w:pStyle w:val="tabulkamezi"/>
              <w:snapToGrid w:val="0"/>
            </w:pPr>
          </w:p>
          <w:p w14:paraId="19D6CCA0" w14:textId="77777777" w:rsidR="00410563" w:rsidRDefault="00410563" w:rsidP="005A7AA8">
            <w:pPr>
              <w:pStyle w:val="tabulkamezi"/>
              <w:snapToGrid w:val="0"/>
            </w:pPr>
          </w:p>
          <w:p w14:paraId="6074D583" w14:textId="77777777" w:rsidR="00410563" w:rsidRPr="002F7A6E" w:rsidRDefault="00410563" w:rsidP="005A7AA8">
            <w:pPr>
              <w:pStyle w:val="tabulkamezi"/>
              <w:snapToGrid w:val="0"/>
            </w:pPr>
            <w:r w:rsidRPr="002F7A6E">
              <w:rPr>
                <w:rFonts w:cs="Arial"/>
                <w:szCs w:val="20"/>
                <w:vertAlign w:val="superscript"/>
              </w:rPr>
              <w:t>1</w:t>
            </w:r>
            <w:r w:rsidRPr="002F7A6E">
              <w:rPr>
                <w:rFonts w:cs="Arial"/>
                <w:b w:val="0"/>
                <w:szCs w:val="20"/>
              </w:rPr>
              <w:t xml:space="preserve"> integrováno z Výchova ke zdraví </w:t>
            </w:r>
          </w:p>
        </w:tc>
      </w:tr>
      <w:tr w:rsidR="00410563" w14:paraId="64494BD9" w14:textId="77777777" w:rsidTr="005A7AA8">
        <w:trPr>
          <w:trHeight w:val="468"/>
        </w:trPr>
        <w:tc>
          <w:tcPr>
            <w:tcW w:w="5103" w:type="dxa"/>
            <w:gridSpan w:val="3"/>
            <w:vAlign w:val="center"/>
          </w:tcPr>
          <w:p w14:paraId="33FF4D68" w14:textId="77777777" w:rsidR="00410563" w:rsidRDefault="00410563" w:rsidP="005A7AA8">
            <w:pPr>
              <w:pStyle w:val="tabulkaoddl"/>
              <w:snapToGrid w:val="0"/>
            </w:pPr>
            <w:r>
              <w:t>Syntetické makromolekulární látky</w:t>
            </w:r>
          </w:p>
        </w:tc>
      </w:tr>
      <w:tr w:rsidR="00410563" w:rsidRPr="00563E92" w14:paraId="1C3CE6A7" w14:textId="77777777" w:rsidTr="005A7AA8">
        <w:trPr>
          <w:trHeight w:val="1180"/>
        </w:trPr>
        <w:tc>
          <w:tcPr>
            <w:tcW w:w="5103" w:type="dxa"/>
          </w:tcPr>
          <w:p w14:paraId="6AEF9F18" w14:textId="77777777" w:rsidR="00410563" w:rsidRDefault="00410563" w:rsidP="005A7AA8">
            <w:pPr>
              <w:pStyle w:val="odrka"/>
            </w:pPr>
            <w:r>
              <w:t>v</w:t>
            </w:r>
            <w:r w:rsidRPr="0018212F">
              <w:t>ysvětlí princip</w:t>
            </w:r>
            <w:r w:rsidR="00C03C7A">
              <w:t xml:space="preserve"> </w:t>
            </w:r>
            <w:r w:rsidRPr="0018212F">
              <w:t>polymerac</w:t>
            </w:r>
            <w:r w:rsidR="00C03C7A">
              <w:t>e</w:t>
            </w:r>
            <w:r>
              <w:t>, polyadic</w:t>
            </w:r>
            <w:r w:rsidR="00C03C7A">
              <w:t>e</w:t>
            </w:r>
            <w:r>
              <w:t xml:space="preserve"> a </w:t>
            </w:r>
            <w:r w:rsidRPr="0018212F">
              <w:t>polykondenzac</w:t>
            </w:r>
            <w:r w:rsidR="00C03C7A">
              <w:t>e</w:t>
            </w:r>
          </w:p>
          <w:p w14:paraId="05B73EB4" w14:textId="77777777" w:rsidR="00410563" w:rsidRPr="0018212F" w:rsidRDefault="00410563" w:rsidP="005A7AA8">
            <w:pPr>
              <w:pStyle w:val="odrka"/>
            </w:pPr>
            <w:r>
              <w:t>z</w:t>
            </w:r>
            <w:r w:rsidRPr="0018212F">
              <w:t>apíše vznik plastů z monomerních jednotek.</w:t>
            </w:r>
          </w:p>
          <w:p w14:paraId="61ED30EB" w14:textId="77777777" w:rsidR="00410563" w:rsidRDefault="00C03C7A" w:rsidP="005A7AA8">
            <w:pPr>
              <w:pStyle w:val="odrka"/>
            </w:pPr>
            <w:r>
              <w:t xml:space="preserve">vyhledá a </w:t>
            </w:r>
            <w:r w:rsidR="00410563">
              <w:t>charakterizuje významné zástupce plastů, jejich využití v praxi a vliv na životní prostředí</w:t>
            </w:r>
          </w:p>
          <w:p w14:paraId="637A83AE" w14:textId="77777777" w:rsidR="00410563" w:rsidRDefault="00410563" w:rsidP="00C03C7A">
            <w:pPr>
              <w:pStyle w:val="odrka"/>
            </w:pPr>
            <w:r>
              <w:t xml:space="preserve">vyjmenuje nejznámější syntetická vlákna a </w:t>
            </w:r>
            <w:r w:rsidR="00C03C7A">
              <w:t xml:space="preserve">provede </w:t>
            </w:r>
            <w:r>
              <w:t>jejich</w:t>
            </w:r>
            <w:r w:rsidR="00C03C7A">
              <w:t xml:space="preserve"> srovnání </w:t>
            </w:r>
            <w:r>
              <w:t>s vlákny přírodními</w:t>
            </w:r>
          </w:p>
        </w:tc>
        <w:tc>
          <w:tcPr>
            <w:tcW w:w="5103" w:type="dxa"/>
          </w:tcPr>
          <w:p w14:paraId="6E1AA205" w14:textId="77777777" w:rsidR="00410563" w:rsidRPr="00FC0932" w:rsidRDefault="00410563" w:rsidP="005A7AA8">
            <w:pPr>
              <w:pStyle w:val="odrka"/>
            </w:pPr>
            <w:r>
              <w:t>s</w:t>
            </w:r>
            <w:r w:rsidRPr="00FC0932">
              <w:t xml:space="preserve">yntetické </w:t>
            </w:r>
            <w:r>
              <w:t>makromolekul</w:t>
            </w:r>
            <w:r w:rsidR="00E24139">
              <w:t xml:space="preserve">ární </w:t>
            </w:r>
            <w:r w:rsidRPr="00FC0932">
              <w:t>látky</w:t>
            </w:r>
          </w:p>
          <w:p w14:paraId="0EC684AB" w14:textId="77777777" w:rsidR="00410563" w:rsidRDefault="00410563" w:rsidP="005A7AA8">
            <w:pPr>
              <w:pStyle w:val="odrka"/>
            </w:pPr>
            <w:proofErr w:type="spellStart"/>
            <w:r w:rsidRPr="00FC0932">
              <w:t>polyadiční</w:t>
            </w:r>
            <w:proofErr w:type="spellEnd"/>
            <w:r w:rsidRPr="00FC0932">
              <w:t xml:space="preserve"> produkty </w:t>
            </w:r>
            <w:r>
              <w:t>(plasty, eleastomery)</w:t>
            </w:r>
          </w:p>
          <w:p w14:paraId="70DC487E" w14:textId="77777777" w:rsidR="00410563" w:rsidRDefault="00410563" w:rsidP="009F5A54">
            <w:pPr>
              <w:pStyle w:val="odrka"/>
            </w:pPr>
            <w:r w:rsidRPr="00FC0932">
              <w:t>polykondenzač</w:t>
            </w:r>
            <w:r>
              <w:t>ní produkty (</w:t>
            </w:r>
            <w:r w:rsidRPr="00FC0932">
              <w:t>polyestery,</w:t>
            </w:r>
            <w:r>
              <w:t xml:space="preserve"> </w:t>
            </w:r>
            <w:r w:rsidRPr="00FC0932">
              <w:t>pol</w:t>
            </w:r>
            <w:r>
              <w:t>yamidy, fenoplasty a animoplasty)</w:t>
            </w:r>
          </w:p>
        </w:tc>
        <w:tc>
          <w:tcPr>
            <w:tcW w:w="4678" w:type="dxa"/>
          </w:tcPr>
          <w:p w14:paraId="4DD608B4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2718AFD8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Životní prostředí ČR</w:t>
            </w:r>
          </w:p>
          <w:p w14:paraId="791EABC3" w14:textId="77777777" w:rsidR="00410563" w:rsidRPr="00423DA9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</w:t>
            </w:r>
            <w:r w:rsidRPr="00423DA9">
              <w:rPr>
                <w:rFonts w:ascii="Book Antiqua" w:hAnsi="Book Antiqua"/>
                <w:sz w:val="20"/>
                <w:szCs w:val="20"/>
              </w:rPr>
              <w:t>řídění odpadů – problematika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423DA9">
              <w:rPr>
                <w:rFonts w:ascii="Book Antiqua" w:hAnsi="Book Antiqua"/>
                <w:sz w:val="20"/>
                <w:szCs w:val="20"/>
              </w:rPr>
              <w:t>nerozložitelnosti plastů v</w:t>
            </w:r>
            <w:r>
              <w:rPr>
                <w:rFonts w:ascii="Book Antiqua" w:hAnsi="Book Antiqua"/>
                <w:sz w:val="20"/>
                <w:szCs w:val="20"/>
              </w:rPr>
              <w:t> </w:t>
            </w:r>
            <w:r w:rsidRPr="00423DA9">
              <w:rPr>
                <w:rFonts w:ascii="Book Antiqua" w:hAnsi="Book Antiqua"/>
                <w:sz w:val="20"/>
                <w:szCs w:val="20"/>
              </w:rPr>
              <w:t>přírodě</w:t>
            </w:r>
            <w:r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28B03DD2" w14:textId="77777777" w:rsidR="00410563" w:rsidRPr="004314BF" w:rsidRDefault="00410563" w:rsidP="005A7AA8">
            <w:pPr>
              <w:rPr>
                <w:rFonts w:ascii="Book Antiqua" w:hAnsi="Book Antiqua"/>
                <w:sz w:val="20"/>
                <w:szCs w:val="20"/>
              </w:rPr>
            </w:pPr>
          </w:p>
          <w:p w14:paraId="0C405D03" w14:textId="77777777" w:rsidR="00410563" w:rsidRPr="00563E92" w:rsidRDefault="00410563" w:rsidP="005A7AA8">
            <w:pPr>
              <w:rPr>
                <w:b/>
                <w:i/>
              </w:rPr>
            </w:pPr>
          </w:p>
        </w:tc>
      </w:tr>
      <w:tr w:rsidR="00410563" w14:paraId="4DFE79BB" w14:textId="77777777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14:paraId="67694EBC" w14:textId="77777777" w:rsidR="00410563" w:rsidRDefault="00410563" w:rsidP="005A7AA8">
            <w:pPr>
              <w:pStyle w:val="tabulkaoddl"/>
              <w:snapToGrid w:val="0"/>
            </w:pPr>
            <w:r>
              <w:t>Léčiva, pesticidy, barviva a detergenty</w:t>
            </w:r>
          </w:p>
        </w:tc>
      </w:tr>
      <w:tr w:rsidR="00410563" w:rsidRPr="00951E1A" w14:paraId="5C9F0A0F" w14:textId="77777777" w:rsidTr="005A7AA8">
        <w:tc>
          <w:tcPr>
            <w:tcW w:w="5103" w:type="dxa"/>
          </w:tcPr>
          <w:p w14:paraId="3690E94E" w14:textId="77777777" w:rsidR="00410563" w:rsidRDefault="00410563" w:rsidP="005A7AA8">
            <w:pPr>
              <w:pStyle w:val="odrka"/>
            </w:pPr>
            <w:r>
              <w:t>definuje</w:t>
            </w:r>
            <w:r w:rsidRPr="00DC5CA8">
              <w:t xml:space="preserve"> </w:t>
            </w:r>
            <w:r>
              <w:t>léčiva</w:t>
            </w:r>
            <w:r w:rsidR="00C03C7A">
              <w:t xml:space="preserve">, </w:t>
            </w:r>
            <w:r>
              <w:t>uvede příklady návykových látek (hypnotika, sedativa, analgetika)</w:t>
            </w:r>
          </w:p>
          <w:p w14:paraId="70531E2A" w14:textId="77777777" w:rsidR="00410563" w:rsidRDefault="00410563" w:rsidP="005A7AA8">
            <w:pPr>
              <w:pStyle w:val="odrka"/>
            </w:pPr>
            <w:r>
              <w:t>popíše pojmy: pesticid, pozitivní a negativní význam pesticidů na životní prostředí</w:t>
            </w:r>
          </w:p>
          <w:p w14:paraId="3FB92060" w14:textId="77777777" w:rsidR="00410563" w:rsidRDefault="00410563" w:rsidP="005A7AA8">
            <w:pPr>
              <w:pStyle w:val="odrka"/>
            </w:pPr>
            <w:r>
              <w:t>definuje barviva původní a syntetická a příčiny barevnosti látek</w:t>
            </w:r>
          </w:p>
          <w:p w14:paraId="3C1BEB1A" w14:textId="77777777" w:rsidR="00410563" w:rsidRDefault="00410563" w:rsidP="00C03C7A">
            <w:pPr>
              <w:pStyle w:val="odrka"/>
            </w:pPr>
            <w:r>
              <w:t>definuje detergenty, popíše</w:t>
            </w:r>
            <w:r w:rsidRPr="00515F45">
              <w:t xml:space="preserve"> výrobu mýdla</w:t>
            </w:r>
          </w:p>
        </w:tc>
        <w:tc>
          <w:tcPr>
            <w:tcW w:w="5103" w:type="dxa"/>
          </w:tcPr>
          <w:p w14:paraId="16171153" w14:textId="77777777" w:rsidR="00410563" w:rsidRDefault="00410563" w:rsidP="005A7AA8">
            <w:pPr>
              <w:pStyle w:val="odrka"/>
            </w:pPr>
            <w:r>
              <w:t>léčiva</w:t>
            </w:r>
          </w:p>
          <w:p w14:paraId="0E005E91" w14:textId="77777777" w:rsidR="00410563" w:rsidRDefault="00410563" w:rsidP="005A7AA8">
            <w:pPr>
              <w:pStyle w:val="odrka"/>
            </w:pPr>
            <w:r>
              <w:t>pesticidy</w:t>
            </w:r>
          </w:p>
          <w:p w14:paraId="3F38AA1B" w14:textId="77777777" w:rsidR="00410563" w:rsidRDefault="00410563" w:rsidP="005A7AA8">
            <w:pPr>
              <w:pStyle w:val="odrka"/>
            </w:pPr>
            <w:r>
              <w:t>barviva</w:t>
            </w:r>
          </w:p>
          <w:p w14:paraId="7BE2A7F2" w14:textId="77777777" w:rsidR="00410563" w:rsidRDefault="00410563" w:rsidP="005A7AA8">
            <w:pPr>
              <w:pStyle w:val="odrka"/>
            </w:pPr>
            <w:r>
              <w:t>detergenty</w:t>
            </w:r>
          </w:p>
        </w:tc>
        <w:tc>
          <w:tcPr>
            <w:tcW w:w="4678" w:type="dxa"/>
          </w:tcPr>
          <w:p w14:paraId="4151DC76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14:paraId="7C8363EB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14:paraId="579D3265" w14:textId="77777777" w:rsidR="00410563" w:rsidRPr="00BC1A96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(jak rozvíjet zdravý a bezpečný životní styl, referát, využití internetu)</w:t>
            </w:r>
          </w:p>
          <w:p w14:paraId="44A328A1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EV</w:t>
            </w:r>
          </w:p>
          <w:p w14:paraId="425A7D75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Člověk a životní prostředí</w:t>
            </w:r>
          </w:p>
          <w:p w14:paraId="248BCA98" w14:textId="77777777" w:rsidR="00410563" w:rsidRPr="00CA6037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CA6037">
              <w:rPr>
                <w:rFonts w:ascii="Book Antiqua" w:hAnsi="Book Antiqua" w:cs="Arial"/>
                <w:sz w:val="20"/>
                <w:szCs w:val="20"/>
              </w:rPr>
              <w:t>(ochrana člověka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a životního prostředí před škodl</w:t>
            </w:r>
            <w:r w:rsidR="004F45A4">
              <w:rPr>
                <w:rFonts w:ascii="Book Antiqua" w:hAnsi="Book Antiqua" w:cs="Arial"/>
                <w:sz w:val="20"/>
                <w:szCs w:val="20"/>
              </w:rPr>
              <w:t>ivými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účinky pesticidů, práce s</w:t>
            </w:r>
            <w:r w:rsidR="008A5F5C">
              <w:rPr>
                <w:rFonts w:ascii="Book Antiqua" w:hAnsi="Book Antiqua" w:cs="Arial"/>
                <w:sz w:val="20"/>
                <w:szCs w:val="20"/>
              </w:rPr>
              <w:t> </w:t>
            </w:r>
            <w:r>
              <w:rPr>
                <w:rFonts w:ascii="Book Antiqua" w:hAnsi="Book Antiqua" w:cs="Arial"/>
                <w:sz w:val="20"/>
                <w:szCs w:val="20"/>
              </w:rPr>
              <w:t>příbal</w:t>
            </w:r>
            <w:r w:rsidR="008A5F5C">
              <w:rPr>
                <w:rFonts w:ascii="Book Antiqua" w:hAnsi="Book Antiqua" w:cs="Arial"/>
                <w:sz w:val="20"/>
                <w:szCs w:val="20"/>
              </w:rPr>
              <w:t xml:space="preserve">. </w:t>
            </w:r>
            <w:r>
              <w:rPr>
                <w:rFonts w:ascii="Book Antiqua" w:hAnsi="Book Antiqua" w:cs="Arial"/>
                <w:sz w:val="20"/>
                <w:szCs w:val="20"/>
              </w:rPr>
              <w:t>letáky</w:t>
            </w:r>
            <w:r>
              <w:rPr>
                <w:sz w:val="20"/>
                <w:szCs w:val="20"/>
              </w:rPr>
              <w:t>)</w:t>
            </w:r>
          </w:p>
          <w:p w14:paraId="21E801F0" w14:textId="77777777" w:rsidR="00410563" w:rsidRPr="00951E1A" w:rsidRDefault="00410563" w:rsidP="009F5A54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lastRenderedPageBreak/>
              <w:t>BI</w:t>
            </w:r>
            <w:r>
              <w:rPr>
                <w:b w:val="0"/>
                <w:i w:val="0"/>
              </w:rPr>
              <w:t xml:space="preserve"> – výchova ke zdraví</w:t>
            </w:r>
          </w:p>
        </w:tc>
      </w:tr>
      <w:tr w:rsidR="00410563" w14:paraId="49FD4FDA" w14:textId="77777777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14:paraId="5C51D24A" w14:textId="77777777" w:rsidR="00410563" w:rsidRDefault="00410563" w:rsidP="005A7AA8">
            <w:pPr>
              <w:pStyle w:val="tabulkaoddl"/>
              <w:snapToGrid w:val="0"/>
            </w:pPr>
            <w:r>
              <w:lastRenderedPageBreak/>
              <w:t>BIOCHEMIE - Lipidy</w:t>
            </w:r>
          </w:p>
        </w:tc>
      </w:tr>
      <w:tr w:rsidR="00410563" w14:paraId="10CC5F70" w14:textId="77777777" w:rsidTr="005A7AA8">
        <w:trPr>
          <w:trHeight w:val="1180"/>
        </w:trPr>
        <w:tc>
          <w:tcPr>
            <w:tcW w:w="5103" w:type="dxa"/>
          </w:tcPr>
          <w:p w14:paraId="15ED3869" w14:textId="77777777" w:rsidR="00410563" w:rsidRDefault="00410563" w:rsidP="005A7AA8">
            <w:pPr>
              <w:pStyle w:val="odrka"/>
            </w:pPr>
            <w:r w:rsidRPr="00515F45">
              <w:t>charakteriz</w:t>
            </w:r>
            <w:r>
              <w:t>uj</w:t>
            </w:r>
            <w:r w:rsidR="00E24139">
              <w:t>e lipidy a jejich biolog. funkce</w:t>
            </w:r>
            <w:r>
              <w:t xml:space="preserve"> </w:t>
            </w:r>
            <w:r w:rsidRPr="00515F45">
              <w:t>v</w:t>
            </w:r>
            <w:r>
              <w:t> </w:t>
            </w:r>
            <w:proofErr w:type="spellStart"/>
            <w:r w:rsidRPr="00515F45">
              <w:t>org</w:t>
            </w:r>
            <w:proofErr w:type="spellEnd"/>
            <w:r>
              <w:t>.</w:t>
            </w:r>
          </w:p>
          <w:p w14:paraId="4899E24B" w14:textId="77777777" w:rsidR="00410563" w:rsidRDefault="00410563" w:rsidP="005A7AA8">
            <w:pPr>
              <w:pStyle w:val="odrka"/>
            </w:pPr>
            <w:r>
              <w:t xml:space="preserve">objasní strukturu lipidů – </w:t>
            </w:r>
            <w:proofErr w:type="spellStart"/>
            <w:r>
              <w:t>slouč</w:t>
            </w:r>
            <w:proofErr w:type="spellEnd"/>
            <w:r>
              <w:t xml:space="preserve">. nezbytných pro důležité </w:t>
            </w:r>
            <w:proofErr w:type="spellStart"/>
            <w:r>
              <w:t>chem</w:t>
            </w:r>
            <w:proofErr w:type="spellEnd"/>
            <w:r>
              <w:t>. procesy probíhající v lidském těle</w:t>
            </w:r>
          </w:p>
          <w:p w14:paraId="528B4265" w14:textId="77777777" w:rsidR="00410563" w:rsidRDefault="00410563" w:rsidP="005A7AA8">
            <w:pPr>
              <w:pStyle w:val="odrka"/>
            </w:pPr>
            <w:r w:rsidRPr="00515F45">
              <w:t>sestav</w:t>
            </w:r>
            <w:r>
              <w:t>í</w:t>
            </w:r>
            <w:r w:rsidRPr="00515F45">
              <w:t xml:space="preserve"> vzorec triacylglycerolu</w:t>
            </w:r>
          </w:p>
          <w:p w14:paraId="437EECCA" w14:textId="77777777" w:rsidR="0097168E" w:rsidRDefault="00410563" w:rsidP="008A5F5C">
            <w:pPr>
              <w:pStyle w:val="odrka"/>
            </w:pPr>
            <w:r>
              <w:t xml:space="preserve">uvede chemické složení, </w:t>
            </w:r>
            <w:proofErr w:type="spellStart"/>
            <w:r w:rsidRPr="00515F45">
              <w:t>vl</w:t>
            </w:r>
            <w:r>
              <w:t>astnsti</w:t>
            </w:r>
            <w:proofErr w:type="spellEnd"/>
            <w:r>
              <w:t xml:space="preserve"> a využití </w:t>
            </w:r>
            <w:r w:rsidRPr="00515F45">
              <w:t xml:space="preserve">lipidů </w:t>
            </w:r>
          </w:p>
        </w:tc>
        <w:tc>
          <w:tcPr>
            <w:tcW w:w="5103" w:type="dxa"/>
          </w:tcPr>
          <w:p w14:paraId="774EE1E3" w14:textId="77777777" w:rsidR="00410563" w:rsidRDefault="00410563" w:rsidP="005A7AA8">
            <w:pPr>
              <w:pStyle w:val="odrka"/>
            </w:pPr>
            <w:r>
              <w:t>l</w:t>
            </w:r>
            <w:r w:rsidRPr="0035669C">
              <w:t>ipidy</w:t>
            </w:r>
            <w:r>
              <w:t xml:space="preserve"> – charakteristika a složení lipidů</w:t>
            </w:r>
          </w:p>
          <w:p w14:paraId="283CBFDF" w14:textId="77777777" w:rsidR="00410563" w:rsidRDefault="00410563" w:rsidP="005A7AA8">
            <w:pPr>
              <w:pStyle w:val="odrka"/>
            </w:pPr>
            <w:r>
              <w:t>rozdělení a význam lipidů</w:t>
            </w:r>
          </w:p>
          <w:p w14:paraId="3D9991F9" w14:textId="77777777" w:rsidR="00410563" w:rsidRDefault="00410563" w:rsidP="005A7AA8">
            <w:pPr>
              <w:pStyle w:val="odrka"/>
            </w:pPr>
            <w:proofErr w:type="spellStart"/>
            <w:r w:rsidRPr="0035669C">
              <w:t>acylglyceroly</w:t>
            </w:r>
            <w:proofErr w:type="spellEnd"/>
            <w:r>
              <w:t xml:space="preserve"> </w:t>
            </w:r>
          </w:p>
          <w:p w14:paraId="4781CDA1" w14:textId="77777777" w:rsidR="00410563" w:rsidRDefault="00410563" w:rsidP="005A7AA8">
            <w:pPr>
              <w:pStyle w:val="odrka"/>
            </w:pPr>
            <w:r w:rsidRPr="0035669C">
              <w:t xml:space="preserve"> vosky</w:t>
            </w:r>
          </w:p>
          <w:p w14:paraId="59BA80F7" w14:textId="77777777" w:rsidR="00410563" w:rsidRDefault="00410563" w:rsidP="005A7AA8">
            <w:pPr>
              <w:pStyle w:val="odrka"/>
            </w:pPr>
            <w:r w:rsidRPr="0035669C">
              <w:t>slož</w:t>
            </w:r>
            <w:r>
              <w:t xml:space="preserve">ené </w:t>
            </w:r>
            <w:r w:rsidRPr="0035669C">
              <w:t xml:space="preserve">lipidy </w:t>
            </w:r>
          </w:p>
        </w:tc>
        <w:tc>
          <w:tcPr>
            <w:tcW w:w="4678" w:type="dxa"/>
          </w:tcPr>
          <w:p w14:paraId="62F257A6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PT OSV</w:t>
            </w:r>
          </w:p>
          <w:p w14:paraId="061965EE" w14:textId="77777777" w:rsidR="00410563" w:rsidRPr="00F60D44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F60D44">
              <w:rPr>
                <w:rFonts w:ascii="Book Antiqua" w:hAnsi="Book Antiqua" w:cs="Arial"/>
                <w:b/>
                <w:sz w:val="20"/>
                <w:szCs w:val="20"/>
              </w:rPr>
              <w:t>Poznávání a rozvoj vlastní osobnosti</w:t>
            </w:r>
          </w:p>
          <w:p w14:paraId="17682126" w14:textId="77777777" w:rsidR="00410563" w:rsidRDefault="00410563" w:rsidP="008A5F5C">
            <w:r w:rsidRPr="00BC1A96">
              <w:rPr>
                <w:rFonts w:ascii="Book Antiqua" w:hAnsi="Book Antiqua" w:cs="Arial"/>
                <w:sz w:val="20"/>
                <w:szCs w:val="20"/>
              </w:rPr>
              <w:t>(osobní zodpovědnost za svoji výživu, nadměrný příjem lipidů –</w:t>
            </w:r>
            <w:r w:rsidR="005B4738">
              <w:rPr>
                <w:rFonts w:ascii="Book Antiqua" w:hAnsi="Book Antiqua" w:cs="Arial"/>
                <w:sz w:val="20"/>
                <w:szCs w:val="20"/>
              </w:rPr>
              <w:t xml:space="preserve"> </w:t>
            </w:r>
            <w:r w:rsidRPr="00BC1A96">
              <w:rPr>
                <w:rFonts w:ascii="Book Antiqua" w:hAnsi="Book Antiqua" w:cs="Arial"/>
                <w:sz w:val="20"/>
                <w:szCs w:val="20"/>
              </w:rPr>
              <w:t>využití informací ze sdělovacích prostředků)</w:t>
            </w:r>
          </w:p>
        </w:tc>
      </w:tr>
      <w:tr w:rsidR="00410563" w14:paraId="4821278F" w14:textId="77777777" w:rsidTr="005A7AA8">
        <w:trPr>
          <w:trHeight w:val="454"/>
        </w:trPr>
        <w:tc>
          <w:tcPr>
            <w:tcW w:w="5103" w:type="dxa"/>
            <w:gridSpan w:val="3"/>
            <w:vAlign w:val="center"/>
          </w:tcPr>
          <w:p w14:paraId="0B75FABF" w14:textId="77777777" w:rsidR="00410563" w:rsidRDefault="00410563" w:rsidP="005A7AA8">
            <w:pPr>
              <w:pStyle w:val="tabulkaoddl"/>
              <w:snapToGrid w:val="0"/>
            </w:pPr>
            <w:r>
              <w:t>Sacharidy</w:t>
            </w:r>
          </w:p>
        </w:tc>
      </w:tr>
      <w:tr w:rsidR="00410563" w14:paraId="30E162DE" w14:textId="77777777" w:rsidTr="005A7AA8">
        <w:trPr>
          <w:trHeight w:val="1262"/>
        </w:trPr>
        <w:tc>
          <w:tcPr>
            <w:tcW w:w="5103" w:type="dxa"/>
          </w:tcPr>
          <w:p w14:paraId="3AF77F4D" w14:textId="77777777" w:rsidR="00410563" w:rsidRDefault="00410563" w:rsidP="005A7AA8">
            <w:pPr>
              <w:pStyle w:val="odrka"/>
            </w:pPr>
            <w:r w:rsidRPr="00515F45">
              <w:t>charakteriz</w:t>
            </w:r>
            <w:r>
              <w:t>uje</w:t>
            </w:r>
            <w:r w:rsidRPr="00515F45">
              <w:t xml:space="preserve"> a </w:t>
            </w:r>
            <w:r>
              <w:t xml:space="preserve">objasní biolog. funkce </w:t>
            </w:r>
            <w:r w:rsidRPr="00515F45">
              <w:t>sacharid</w:t>
            </w:r>
            <w:r>
              <w:t>ů</w:t>
            </w:r>
          </w:p>
          <w:p w14:paraId="43DB8B75" w14:textId="77777777" w:rsidR="00410563" w:rsidRDefault="00410563" w:rsidP="005A7AA8">
            <w:pPr>
              <w:pStyle w:val="odrka"/>
            </w:pPr>
            <w:r>
              <w:t>nap</w:t>
            </w:r>
            <w:r w:rsidR="00E24139">
              <w:t xml:space="preserve">íše vzorce a uvede vlastnosti a </w:t>
            </w:r>
            <w:proofErr w:type="gramStart"/>
            <w:r>
              <w:t xml:space="preserve">význam </w:t>
            </w:r>
            <w:r w:rsidRPr="00515F45">
              <w:t xml:space="preserve"> základní</w:t>
            </w:r>
            <w:r>
              <w:t>ch</w:t>
            </w:r>
            <w:proofErr w:type="gramEnd"/>
            <w:r w:rsidRPr="00515F45">
              <w:t xml:space="preserve">  </w:t>
            </w:r>
            <w:r>
              <w:t xml:space="preserve">monosacharidů </w:t>
            </w:r>
          </w:p>
          <w:p w14:paraId="5881E337" w14:textId="77777777" w:rsidR="00410563" w:rsidRPr="00515F45" w:rsidRDefault="00410563" w:rsidP="005A7AA8">
            <w:pPr>
              <w:pStyle w:val="odrka"/>
            </w:pPr>
            <w:r>
              <w:t>popíše</w:t>
            </w:r>
            <w:r w:rsidRPr="00515F45">
              <w:t xml:space="preserve"> </w:t>
            </w:r>
            <w:proofErr w:type="spellStart"/>
            <w:r w:rsidRPr="00515F45">
              <w:t>fyzikál</w:t>
            </w:r>
            <w:proofErr w:type="spellEnd"/>
            <w:r>
              <w:t xml:space="preserve">. a </w:t>
            </w:r>
            <w:proofErr w:type="spellStart"/>
            <w:r>
              <w:t>chem</w:t>
            </w:r>
            <w:proofErr w:type="spellEnd"/>
            <w:r>
              <w:t>.</w:t>
            </w:r>
            <w:r w:rsidRPr="00515F45">
              <w:t xml:space="preserve"> vlastnosti</w:t>
            </w:r>
            <w:r>
              <w:t xml:space="preserve"> </w:t>
            </w:r>
            <w:proofErr w:type="spellStart"/>
            <w:r>
              <w:t>sach</w:t>
            </w:r>
            <w:proofErr w:type="spellEnd"/>
            <w:r>
              <w:t>.</w:t>
            </w:r>
            <w:r w:rsidRPr="00515F45">
              <w:t xml:space="preserve"> </w:t>
            </w:r>
          </w:p>
          <w:p w14:paraId="09F69B69" w14:textId="77777777" w:rsidR="00410563" w:rsidRDefault="00410563" w:rsidP="005A7AA8">
            <w:pPr>
              <w:pStyle w:val="odrka"/>
            </w:pPr>
            <w:r>
              <w:t xml:space="preserve">popíše </w:t>
            </w:r>
            <w:proofErr w:type="spellStart"/>
            <w:r>
              <w:t>chem</w:t>
            </w:r>
            <w:proofErr w:type="spellEnd"/>
            <w:r>
              <w:t>. rovnicemi zákl. reakce glukosy</w:t>
            </w:r>
          </w:p>
          <w:p w14:paraId="54B4CA3C" w14:textId="77777777" w:rsidR="00410563" w:rsidRDefault="00410563" w:rsidP="005A7AA8">
            <w:pPr>
              <w:pStyle w:val="odrka"/>
            </w:pPr>
            <w:r w:rsidRPr="00515F45">
              <w:t>vysvětl</w:t>
            </w:r>
            <w:r>
              <w:t>í</w:t>
            </w:r>
            <w:r w:rsidRPr="00515F45">
              <w:t xml:space="preserve"> rozlišení </w:t>
            </w:r>
            <w:proofErr w:type="spellStart"/>
            <w:r>
              <w:t>reduk</w:t>
            </w:r>
            <w:proofErr w:type="spellEnd"/>
            <w:r>
              <w:t xml:space="preserve">. </w:t>
            </w:r>
            <w:r w:rsidRPr="00515F45">
              <w:t xml:space="preserve">a </w:t>
            </w:r>
            <w:proofErr w:type="spellStart"/>
            <w:r w:rsidRPr="00515F45">
              <w:t>nereduk</w:t>
            </w:r>
            <w:proofErr w:type="spellEnd"/>
            <w:r>
              <w:t xml:space="preserve">. </w:t>
            </w:r>
            <w:proofErr w:type="spellStart"/>
            <w:r w:rsidRPr="00515F45">
              <w:t>sach</w:t>
            </w:r>
            <w:proofErr w:type="spellEnd"/>
            <w:r>
              <w:t xml:space="preserve"> </w:t>
            </w:r>
          </w:p>
          <w:p w14:paraId="36BF3764" w14:textId="77777777" w:rsidR="00410563" w:rsidRDefault="00410563" w:rsidP="005A7AA8">
            <w:pPr>
              <w:pStyle w:val="odrka"/>
            </w:pPr>
            <w:r>
              <w:t xml:space="preserve">pozná vzorce, uvede vlastnosti a význam základních disacharidů </w:t>
            </w:r>
          </w:p>
          <w:p w14:paraId="60BCB7C4" w14:textId="77777777" w:rsidR="00410563" w:rsidRDefault="00410563" w:rsidP="005A7AA8">
            <w:pPr>
              <w:pStyle w:val="odrka"/>
            </w:pPr>
            <w:r w:rsidRPr="00515F45">
              <w:t>pop</w:t>
            </w:r>
            <w:r>
              <w:t>íše</w:t>
            </w:r>
            <w:r w:rsidRPr="00515F45">
              <w:t xml:space="preserve"> důkaz škrobu roztokem jodu</w:t>
            </w:r>
          </w:p>
          <w:p w14:paraId="42E2BC22" w14:textId="77777777" w:rsidR="0097168E" w:rsidRDefault="00410563" w:rsidP="008A5F5C">
            <w:pPr>
              <w:pStyle w:val="odrka"/>
            </w:pPr>
            <w:r>
              <w:t xml:space="preserve">objasní strukturu polysacharidů – sloučenin nezbytných pro důležité </w:t>
            </w:r>
            <w:proofErr w:type="spellStart"/>
            <w:r>
              <w:t>chem</w:t>
            </w:r>
            <w:proofErr w:type="spellEnd"/>
            <w:r>
              <w:t>. procesy probíhající v lidském těle</w:t>
            </w:r>
          </w:p>
        </w:tc>
        <w:tc>
          <w:tcPr>
            <w:tcW w:w="5103" w:type="dxa"/>
          </w:tcPr>
          <w:p w14:paraId="0F584DB4" w14:textId="77777777" w:rsidR="00410563" w:rsidRPr="00F41C7D" w:rsidRDefault="00410563" w:rsidP="005A7AA8">
            <w:pPr>
              <w:pStyle w:val="odrka"/>
            </w:pPr>
            <w:r>
              <w:t>s</w:t>
            </w:r>
            <w:r w:rsidRPr="00F41C7D">
              <w:t xml:space="preserve">acharidy </w:t>
            </w:r>
            <w:r>
              <w:t xml:space="preserve">– charakteristika, význam a rozdělení </w:t>
            </w:r>
          </w:p>
          <w:p w14:paraId="49A9B4B4" w14:textId="77777777" w:rsidR="00410563" w:rsidRPr="00F41C7D" w:rsidRDefault="00410563" w:rsidP="005A7AA8">
            <w:pPr>
              <w:pStyle w:val="odrka"/>
            </w:pPr>
            <w:r w:rsidRPr="00F41C7D">
              <w:t>výskyt a vznik v přírodě</w:t>
            </w:r>
          </w:p>
          <w:p w14:paraId="0E862DB8" w14:textId="77777777" w:rsidR="00410563" w:rsidRPr="00F41C7D" w:rsidRDefault="00410563" w:rsidP="005A7AA8">
            <w:pPr>
              <w:pStyle w:val="odrka"/>
            </w:pPr>
            <w:r>
              <w:t xml:space="preserve">monosacharidy – </w:t>
            </w:r>
            <w:r w:rsidRPr="00F41C7D">
              <w:t>klasifikace</w:t>
            </w:r>
            <w:r>
              <w:t>, názvosloví</w:t>
            </w:r>
          </w:p>
          <w:p w14:paraId="4C949488" w14:textId="77777777" w:rsidR="00410563" w:rsidRDefault="00410563" w:rsidP="005A7AA8">
            <w:pPr>
              <w:pStyle w:val="odrka"/>
            </w:pPr>
            <w:r w:rsidRPr="00F41C7D">
              <w:t>lineární a cyklické formy zákl</w:t>
            </w:r>
            <w:r>
              <w:t xml:space="preserve">. </w:t>
            </w:r>
            <w:r w:rsidRPr="00F41C7D">
              <w:t>monosacharidů</w:t>
            </w:r>
          </w:p>
          <w:p w14:paraId="7B12F115" w14:textId="77777777" w:rsidR="00410563" w:rsidRDefault="00410563" w:rsidP="005A7AA8">
            <w:pPr>
              <w:pStyle w:val="odrka"/>
            </w:pPr>
            <w:r w:rsidRPr="00F41C7D">
              <w:t xml:space="preserve"> </w:t>
            </w:r>
            <w:r>
              <w:t xml:space="preserve">fyzikální a </w:t>
            </w:r>
            <w:r w:rsidRPr="00F41C7D">
              <w:t>chemické vlastnosti</w:t>
            </w:r>
            <w:r>
              <w:t xml:space="preserve"> monosacharidů </w:t>
            </w:r>
          </w:p>
          <w:p w14:paraId="20B79E01" w14:textId="77777777" w:rsidR="00410563" w:rsidRPr="00F41C7D" w:rsidRDefault="00410563" w:rsidP="005A7AA8">
            <w:pPr>
              <w:pStyle w:val="odrka"/>
            </w:pPr>
            <w:r>
              <w:t>přehled významných monosacharidů</w:t>
            </w:r>
          </w:p>
          <w:p w14:paraId="3F354B14" w14:textId="77777777" w:rsidR="00410563" w:rsidRDefault="00410563" w:rsidP="005A7AA8">
            <w:pPr>
              <w:pStyle w:val="odrka"/>
            </w:pPr>
            <w:r>
              <w:t>charakteristika a vlastnosti oligosacharidů</w:t>
            </w:r>
          </w:p>
          <w:p w14:paraId="7A8E1960" w14:textId="77777777" w:rsidR="00410563" w:rsidRPr="00F41C7D" w:rsidRDefault="00410563" w:rsidP="005A7AA8">
            <w:pPr>
              <w:pStyle w:val="odrka"/>
            </w:pPr>
            <w:r w:rsidRPr="00F41C7D">
              <w:t xml:space="preserve">disacharidy </w:t>
            </w:r>
          </w:p>
          <w:p w14:paraId="38707348" w14:textId="77777777" w:rsidR="00410563" w:rsidRDefault="00410563" w:rsidP="005A7AA8">
            <w:pPr>
              <w:pStyle w:val="odrka"/>
            </w:pPr>
            <w:r>
              <w:t xml:space="preserve">charakteristika a rozdělení polysacharidů </w:t>
            </w:r>
          </w:p>
        </w:tc>
        <w:tc>
          <w:tcPr>
            <w:tcW w:w="4678" w:type="dxa"/>
          </w:tcPr>
          <w:p w14:paraId="4D03714A" w14:textId="77777777" w:rsidR="00410563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t>BI</w:t>
            </w:r>
            <w:r w:rsidRPr="00F4720F">
              <w:rPr>
                <w:rFonts w:ascii="Book Antiqua" w:hAnsi="Book Antiqua" w:cs="Arial"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 w:cs="Arial"/>
                <w:sz w:val="20"/>
                <w:szCs w:val="20"/>
              </w:rPr>
              <w:t>eukaryotní</w:t>
            </w:r>
            <w:r w:rsidRPr="00F4720F">
              <w:rPr>
                <w:rFonts w:ascii="Book Antiqua" w:hAnsi="Book Antiqua" w:cs="Arial"/>
                <w:sz w:val="20"/>
                <w:szCs w:val="20"/>
              </w:rPr>
              <w:t xml:space="preserve"> organismy – </w:t>
            </w:r>
            <w:r>
              <w:rPr>
                <w:rFonts w:ascii="Book Antiqua" w:hAnsi="Book Antiqua" w:cs="Arial"/>
                <w:sz w:val="20"/>
                <w:szCs w:val="20"/>
              </w:rPr>
              <w:t>rostlinná buňka, fotosyntéza</w:t>
            </w:r>
          </w:p>
          <w:p w14:paraId="181DFF73" w14:textId="77777777" w:rsidR="008A5F5C" w:rsidRPr="00F4720F" w:rsidRDefault="008A5F5C" w:rsidP="005A7AA8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14:paraId="51DD90E7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OSV</w:t>
            </w:r>
          </w:p>
          <w:p w14:paraId="3C0CDB9D" w14:textId="77777777" w:rsidR="00410563" w:rsidRPr="00950B34" w:rsidRDefault="00410563" w:rsidP="005A7AA8">
            <w:pPr>
              <w:pStyle w:val="tabulkamezi"/>
              <w:snapToGrid w:val="0"/>
              <w:spacing w:line="240" w:lineRule="auto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Poznávání a rozvoj vlastní osobnosti</w:t>
            </w:r>
          </w:p>
          <w:p w14:paraId="5451ECE0" w14:textId="77777777" w:rsidR="00410563" w:rsidRPr="00BC1A96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(osobní zodpovědnost za svoji výživu, nadměrný příjem sacharidů – diabetes, diskuse se studenty, využití informací ze sdělovacích prostředků)</w:t>
            </w:r>
          </w:p>
          <w:p w14:paraId="65F93B38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 xml:space="preserve">BI </w:t>
            </w:r>
            <w:r>
              <w:rPr>
                <w:b w:val="0"/>
                <w:i w:val="0"/>
              </w:rPr>
              <w:t>– výchova ke zdraví</w:t>
            </w:r>
          </w:p>
          <w:p w14:paraId="2561B820" w14:textId="77777777" w:rsidR="00410563" w:rsidRDefault="00410563" w:rsidP="005A7AA8">
            <w:pPr>
              <w:pStyle w:val="tabulkamezi"/>
              <w:snapToGrid w:val="0"/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prokaryotní organismy – metabolismus</w:t>
            </w:r>
          </w:p>
        </w:tc>
      </w:tr>
      <w:tr w:rsidR="00410563" w14:paraId="33A51320" w14:textId="77777777" w:rsidTr="005A7AA8">
        <w:trPr>
          <w:trHeight w:val="467"/>
        </w:trPr>
        <w:tc>
          <w:tcPr>
            <w:tcW w:w="5103" w:type="dxa"/>
            <w:gridSpan w:val="3"/>
            <w:vAlign w:val="center"/>
          </w:tcPr>
          <w:p w14:paraId="519A9DD0" w14:textId="77777777" w:rsidR="00410563" w:rsidRDefault="00410563" w:rsidP="005A7AA8">
            <w:pPr>
              <w:pStyle w:val="tabulkaoddl"/>
              <w:snapToGrid w:val="0"/>
            </w:pPr>
            <w:r>
              <w:t>Proteiny</w:t>
            </w:r>
          </w:p>
        </w:tc>
      </w:tr>
      <w:tr w:rsidR="00410563" w:rsidRPr="008B0C87" w14:paraId="22F0F890" w14:textId="77777777" w:rsidTr="005A7AA8">
        <w:trPr>
          <w:trHeight w:val="1180"/>
        </w:trPr>
        <w:tc>
          <w:tcPr>
            <w:tcW w:w="5103" w:type="dxa"/>
          </w:tcPr>
          <w:p w14:paraId="5EDB6EF1" w14:textId="77777777" w:rsidR="00410563" w:rsidRDefault="00410563" w:rsidP="005A7AA8">
            <w:pPr>
              <w:pStyle w:val="odrka"/>
            </w:pPr>
            <w:r>
              <w:t xml:space="preserve">umí vzorce a názvy </w:t>
            </w:r>
            <w:r w:rsidRPr="00E27624">
              <w:t>vybraných</w:t>
            </w:r>
            <w:r>
              <w:t xml:space="preserve"> AK</w:t>
            </w:r>
          </w:p>
          <w:p w14:paraId="233BF5DC" w14:textId="77777777" w:rsidR="00410563" w:rsidRDefault="00410563" w:rsidP="005A7AA8">
            <w:pPr>
              <w:pStyle w:val="odrka"/>
            </w:pPr>
            <w:r>
              <w:t>klasifikuje AK</w:t>
            </w:r>
          </w:p>
          <w:p w14:paraId="4E53B863" w14:textId="77777777" w:rsidR="00410563" w:rsidRPr="00DC5B96" w:rsidRDefault="00410563" w:rsidP="005A7AA8">
            <w:pPr>
              <w:pStyle w:val="odrka"/>
            </w:pPr>
            <w:r w:rsidRPr="00E27624">
              <w:t>klasifik</w:t>
            </w:r>
            <w:r>
              <w:t>uje</w:t>
            </w:r>
            <w:r w:rsidRPr="00E27624">
              <w:t xml:space="preserve"> bílk</w:t>
            </w:r>
            <w:r>
              <w:t>oviny</w:t>
            </w:r>
            <w:r w:rsidRPr="00E27624">
              <w:t xml:space="preserve"> a </w:t>
            </w:r>
            <w:r>
              <w:t>vysvětlí jejich funkci v </w:t>
            </w:r>
            <w:proofErr w:type="spellStart"/>
            <w:r w:rsidRPr="00E27624">
              <w:t>org</w:t>
            </w:r>
            <w:proofErr w:type="spellEnd"/>
            <w:r>
              <w:t>.</w:t>
            </w:r>
          </w:p>
          <w:p w14:paraId="7CD58208" w14:textId="77777777" w:rsidR="00410563" w:rsidRDefault="00410563" w:rsidP="005A7AA8">
            <w:pPr>
              <w:pStyle w:val="odrka"/>
            </w:pPr>
            <w:r w:rsidRPr="00595816">
              <w:t>pop</w:t>
            </w:r>
            <w:r>
              <w:t xml:space="preserve">íše </w:t>
            </w:r>
            <w:r w:rsidRPr="00595816">
              <w:t>a vysvětl</w:t>
            </w:r>
            <w:r>
              <w:t xml:space="preserve">í </w:t>
            </w:r>
            <w:r w:rsidRPr="00595816">
              <w:t>vznik peptidů z</w:t>
            </w:r>
            <w:r>
              <w:t xml:space="preserve"> AK </w:t>
            </w:r>
          </w:p>
          <w:p w14:paraId="25EA6578" w14:textId="77777777" w:rsidR="00410563" w:rsidRPr="009E7998" w:rsidRDefault="00410563" w:rsidP="005A7AA8">
            <w:pPr>
              <w:pStyle w:val="odrka"/>
            </w:pPr>
            <w:r>
              <w:t xml:space="preserve">popíše jednotlivé druhy struktur bílkovin – </w:t>
            </w:r>
            <w:proofErr w:type="spellStart"/>
            <w:r>
              <w:t>slouč</w:t>
            </w:r>
            <w:proofErr w:type="spellEnd"/>
            <w:r>
              <w:t xml:space="preserve">. nezbytných pro důležité </w:t>
            </w:r>
            <w:proofErr w:type="spellStart"/>
            <w:r>
              <w:t>chem</w:t>
            </w:r>
            <w:proofErr w:type="spellEnd"/>
            <w:r>
              <w:t xml:space="preserve">. procesy probíhající </w:t>
            </w:r>
            <w:r>
              <w:lastRenderedPageBreak/>
              <w:t>v lidském těle</w:t>
            </w:r>
          </w:p>
          <w:p w14:paraId="2C436A1D" w14:textId="77777777" w:rsidR="00410563" w:rsidRPr="009E7998" w:rsidRDefault="00410563" w:rsidP="005A7AA8">
            <w:pPr>
              <w:pStyle w:val="odrka"/>
            </w:pPr>
            <w:r>
              <w:t xml:space="preserve">rozdělí bílkoviny podle tvaru molekul, rozpustnosti a podle </w:t>
            </w:r>
            <w:proofErr w:type="spellStart"/>
            <w:r>
              <w:t>nebílk</w:t>
            </w:r>
            <w:proofErr w:type="spellEnd"/>
            <w:r>
              <w:t>. složky</w:t>
            </w:r>
          </w:p>
          <w:p w14:paraId="314A92E2" w14:textId="77777777" w:rsidR="00410563" w:rsidRPr="008B0C87" w:rsidRDefault="00410563" w:rsidP="005A7AA8">
            <w:pPr>
              <w:pStyle w:val="odrka"/>
            </w:pPr>
            <w:r>
              <w:t xml:space="preserve">vysvětlí hlavní fáze </w:t>
            </w:r>
            <w:r w:rsidRPr="003F7D54">
              <w:t>proteosyntéz</w:t>
            </w:r>
            <w:r>
              <w:t>y</w:t>
            </w:r>
          </w:p>
          <w:p w14:paraId="14F1B25C" w14:textId="77777777" w:rsidR="0097168E" w:rsidRPr="00326326" w:rsidRDefault="00410563" w:rsidP="008A5F5C">
            <w:pPr>
              <w:pStyle w:val="odrka"/>
            </w:pPr>
            <w:r w:rsidRPr="00326326">
              <w:t>pojedná o zdravé výživě</w:t>
            </w:r>
          </w:p>
        </w:tc>
        <w:tc>
          <w:tcPr>
            <w:tcW w:w="5103" w:type="dxa"/>
          </w:tcPr>
          <w:p w14:paraId="17542720" w14:textId="77777777" w:rsidR="00410563" w:rsidRPr="0035669C" w:rsidRDefault="00410563" w:rsidP="005A7AA8">
            <w:pPr>
              <w:pStyle w:val="odrka"/>
            </w:pPr>
            <w:r w:rsidRPr="0035669C">
              <w:lastRenderedPageBreak/>
              <w:t>proteiny</w:t>
            </w:r>
            <w:r>
              <w:t xml:space="preserve"> (b</w:t>
            </w:r>
            <w:r w:rsidRPr="0035669C">
              <w:t>ílkoviny</w:t>
            </w:r>
            <w:r>
              <w:t>)</w:t>
            </w:r>
          </w:p>
          <w:p w14:paraId="126DB6D7" w14:textId="77777777" w:rsidR="00410563" w:rsidRPr="0035669C" w:rsidRDefault="00410563" w:rsidP="005A7AA8">
            <w:pPr>
              <w:pStyle w:val="odrka"/>
            </w:pPr>
            <w:r w:rsidRPr="0035669C">
              <w:t xml:space="preserve"> charakteristika a biologický význam</w:t>
            </w:r>
          </w:p>
          <w:p w14:paraId="160C2322" w14:textId="77777777" w:rsidR="00410563" w:rsidRDefault="00410563" w:rsidP="005A7AA8">
            <w:pPr>
              <w:pStyle w:val="odrka"/>
            </w:pPr>
            <w:r w:rsidRPr="0035669C">
              <w:t xml:space="preserve"> ami</w:t>
            </w:r>
            <w:r>
              <w:t>nokyseliny</w:t>
            </w:r>
          </w:p>
          <w:p w14:paraId="6AAC9EB3" w14:textId="77777777" w:rsidR="00410563" w:rsidRPr="0035669C" w:rsidRDefault="00410563" w:rsidP="005A7AA8">
            <w:pPr>
              <w:pStyle w:val="odrka"/>
            </w:pPr>
            <w:r w:rsidRPr="0035669C">
              <w:t>peptidy</w:t>
            </w:r>
          </w:p>
          <w:p w14:paraId="7B512093" w14:textId="77777777" w:rsidR="00410563" w:rsidRPr="00B346FC" w:rsidRDefault="00410563" w:rsidP="005A7AA8">
            <w:pPr>
              <w:pStyle w:val="odrka"/>
            </w:pPr>
            <w:r>
              <w:t>primární, sekundární struktura bílkovin</w:t>
            </w:r>
          </w:p>
          <w:p w14:paraId="725BA8A7" w14:textId="77777777" w:rsidR="00410563" w:rsidRPr="0035669C" w:rsidRDefault="00410563" w:rsidP="005A7AA8">
            <w:pPr>
              <w:pStyle w:val="odrka"/>
            </w:pPr>
            <w:r>
              <w:t xml:space="preserve">terciární, kvarterní struktura bílkovin </w:t>
            </w:r>
          </w:p>
          <w:p w14:paraId="4161F53F" w14:textId="77777777" w:rsidR="00410563" w:rsidRDefault="00410563" w:rsidP="005A7AA8">
            <w:pPr>
              <w:pStyle w:val="odrka"/>
            </w:pPr>
            <w:r w:rsidRPr="0035669C">
              <w:lastRenderedPageBreak/>
              <w:t>rozdělení</w:t>
            </w:r>
            <w:r>
              <w:t xml:space="preserve"> a význam bílkovin </w:t>
            </w:r>
          </w:p>
          <w:p w14:paraId="660A3EFC" w14:textId="77777777" w:rsidR="00410563" w:rsidRPr="0035669C" w:rsidRDefault="00410563" w:rsidP="005A7AA8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321F463B" w14:textId="77777777" w:rsidR="00410563" w:rsidRDefault="00410563" w:rsidP="005A7AA8">
            <w:pPr>
              <w:pStyle w:val="odrka"/>
            </w:pPr>
            <w:r>
              <w:rPr>
                <w:vertAlign w:val="superscript"/>
              </w:rPr>
              <w:t>1</w:t>
            </w:r>
            <w:r>
              <w:t>zdravý způsob života péče o zdraví</w:t>
            </w:r>
          </w:p>
        </w:tc>
        <w:tc>
          <w:tcPr>
            <w:tcW w:w="4678" w:type="dxa"/>
          </w:tcPr>
          <w:p w14:paraId="74D6027F" w14:textId="77777777" w:rsidR="00410563" w:rsidRDefault="00410563" w:rsidP="005A7AA8">
            <w:pPr>
              <w:pStyle w:val="tabulkamezi"/>
              <w:snapToGrid w:val="0"/>
            </w:pPr>
            <w:r w:rsidRPr="00192A47">
              <w:rPr>
                <w:i w:val="0"/>
              </w:rPr>
              <w:lastRenderedPageBreak/>
              <w:t>BI</w:t>
            </w:r>
            <w:r>
              <w:rPr>
                <w:b w:val="0"/>
                <w:i w:val="0"/>
              </w:rPr>
              <w:t xml:space="preserve"> – prokaryotní organismy – metabolismus, proteosyntéza</w:t>
            </w:r>
          </w:p>
          <w:p w14:paraId="512AC3C3" w14:textId="77777777" w:rsidR="00410563" w:rsidRDefault="00410563" w:rsidP="005A7AA8">
            <w:pPr>
              <w:pStyle w:val="tabulkamezi"/>
              <w:snapToGrid w:val="0"/>
            </w:pPr>
          </w:p>
          <w:p w14:paraId="70A4F2F8" w14:textId="77777777" w:rsidR="00410563" w:rsidRDefault="00410563" w:rsidP="005A7AA8">
            <w:pPr>
              <w:pStyle w:val="tabulkamezi"/>
              <w:snapToGrid w:val="0"/>
            </w:pPr>
          </w:p>
          <w:p w14:paraId="0309F9DA" w14:textId="77777777" w:rsidR="00410563" w:rsidRDefault="00410563" w:rsidP="005A7AA8">
            <w:pPr>
              <w:pStyle w:val="tabulkamezi"/>
              <w:snapToGrid w:val="0"/>
            </w:pPr>
          </w:p>
          <w:p w14:paraId="30C2C716" w14:textId="77777777" w:rsidR="00410563" w:rsidRDefault="00410563" w:rsidP="005A7AA8">
            <w:pPr>
              <w:pStyle w:val="tabulkamezi"/>
              <w:snapToGrid w:val="0"/>
            </w:pPr>
          </w:p>
          <w:p w14:paraId="3B5C54E3" w14:textId="77777777" w:rsidR="00410563" w:rsidRDefault="00410563" w:rsidP="005A7AA8">
            <w:pPr>
              <w:pStyle w:val="tabulkamezi"/>
              <w:snapToGrid w:val="0"/>
            </w:pPr>
          </w:p>
          <w:p w14:paraId="6031544A" w14:textId="77777777" w:rsidR="00410563" w:rsidRDefault="00410563" w:rsidP="005A7AA8">
            <w:pPr>
              <w:pStyle w:val="tabulkamezi"/>
              <w:snapToGrid w:val="0"/>
            </w:pPr>
          </w:p>
          <w:p w14:paraId="5F7B9431" w14:textId="77777777" w:rsidR="00410563" w:rsidRPr="008B0C87" w:rsidRDefault="00410563" w:rsidP="005A7AA8">
            <w:pPr>
              <w:pStyle w:val="tabulkamezi"/>
              <w:snapToGrid w:val="0"/>
              <w:rPr>
                <w:b w:val="0"/>
              </w:rPr>
            </w:pPr>
            <w:r w:rsidRPr="001B7FC3">
              <w:rPr>
                <w:rFonts w:cs="Arial"/>
                <w:b w:val="0"/>
                <w:szCs w:val="20"/>
                <w:vertAlign w:val="superscript"/>
              </w:rPr>
              <w:t>1</w:t>
            </w:r>
            <w:r w:rsidRPr="008B0C87">
              <w:rPr>
                <w:rFonts w:cs="Arial"/>
                <w:b w:val="0"/>
                <w:szCs w:val="20"/>
              </w:rPr>
              <w:t xml:space="preserve"> </w:t>
            </w:r>
            <w:r w:rsidRPr="00CA18B2">
              <w:rPr>
                <w:rFonts w:cs="Arial"/>
                <w:b w:val="0"/>
                <w:szCs w:val="20"/>
              </w:rPr>
              <w:t>integrováno</w:t>
            </w:r>
            <w:r w:rsidRPr="008B0C87">
              <w:rPr>
                <w:rFonts w:cs="Arial"/>
                <w:b w:val="0"/>
                <w:szCs w:val="20"/>
              </w:rPr>
              <w:t xml:space="preserve"> z Výchova ke zdraví</w:t>
            </w:r>
          </w:p>
        </w:tc>
      </w:tr>
      <w:tr w:rsidR="00410563" w14:paraId="7075A05F" w14:textId="77777777" w:rsidTr="009F5A54">
        <w:trPr>
          <w:trHeight w:val="483"/>
        </w:trPr>
        <w:tc>
          <w:tcPr>
            <w:tcW w:w="5103" w:type="dxa"/>
            <w:gridSpan w:val="3"/>
            <w:vAlign w:val="center"/>
          </w:tcPr>
          <w:p w14:paraId="117C8136" w14:textId="77777777" w:rsidR="00410563" w:rsidRDefault="00410563" w:rsidP="005A7AA8">
            <w:pPr>
              <w:pStyle w:val="tabulkaoddl"/>
              <w:snapToGrid w:val="0"/>
            </w:pPr>
            <w:r>
              <w:lastRenderedPageBreak/>
              <w:t>Nukleové kyseliny</w:t>
            </w:r>
          </w:p>
        </w:tc>
      </w:tr>
      <w:tr w:rsidR="00410563" w14:paraId="3AF11B33" w14:textId="77777777" w:rsidTr="005A7AA8">
        <w:trPr>
          <w:trHeight w:val="1262"/>
        </w:trPr>
        <w:tc>
          <w:tcPr>
            <w:tcW w:w="5103" w:type="dxa"/>
          </w:tcPr>
          <w:p w14:paraId="6B965FB5" w14:textId="77777777" w:rsidR="00410563" w:rsidRDefault="00410563" w:rsidP="005A7AA8">
            <w:pPr>
              <w:pStyle w:val="odrka"/>
            </w:pPr>
            <w:r>
              <w:t>charakterizuje</w:t>
            </w:r>
            <w:r w:rsidRPr="00515F45">
              <w:t xml:space="preserve"> </w:t>
            </w:r>
            <w:r>
              <w:t>NK, uvede</w:t>
            </w:r>
            <w:r w:rsidRPr="000645AD">
              <w:t xml:space="preserve"> </w:t>
            </w:r>
            <w:r>
              <w:t xml:space="preserve">chemické složení a biologický </w:t>
            </w:r>
            <w:r w:rsidRPr="000645AD">
              <w:t>význam</w:t>
            </w:r>
            <w:r>
              <w:t xml:space="preserve"> </w:t>
            </w:r>
            <w:r w:rsidRPr="000645AD">
              <w:t xml:space="preserve">DNA, RNA </w:t>
            </w:r>
            <w:r>
              <w:t>v </w:t>
            </w:r>
            <w:r w:rsidRPr="00515F45">
              <w:t>organizmu</w:t>
            </w:r>
          </w:p>
          <w:p w14:paraId="02E2A50F" w14:textId="77777777" w:rsidR="00410563" w:rsidRPr="00515F45" w:rsidRDefault="00410563" w:rsidP="005A7AA8">
            <w:pPr>
              <w:pStyle w:val="odrka"/>
            </w:pPr>
            <w:r>
              <w:t xml:space="preserve">popíše </w:t>
            </w:r>
            <w:r w:rsidRPr="00515F45">
              <w:t>nukleosidy, nukleotidy</w:t>
            </w:r>
            <w:r>
              <w:t xml:space="preserve"> </w:t>
            </w:r>
          </w:p>
          <w:p w14:paraId="4BE2DF21" w14:textId="77777777" w:rsidR="00410563" w:rsidRDefault="00410563" w:rsidP="005A7AA8">
            <w:pPr>
              <w:pStyle w:val="odrka"/>
            </w:pPr>
            <w:r>
              <w:t xml:space="preserve">objasní primární a sekundární </w:t>
            </w:r>
            <w:r w:rsidRPr="000645AD">
              <w:t xml:space="preserve">strukturu DNA, RNA </w:t>
            </w:r>
            <w:r>
              <w:t>– sloučenin nezbytných pro důležité chemické procesy probíhající v organismech</w:t>
            </w:r>
          </w:p>
          <w:p w14:paraId="5996D50C" w14:textId="77777777" w:rsidR="00410563" w:rsidRDefault="00410563" w:rsidP="005A7AA8">
            <w:pPr>
              <w:pStyle w:val="odrka"/>
            </w:pPr>
            <w:r w:rsidRPr="000645AD">
              <w:t>používá pojmy gen, genom, replikace</w:t>
            </w:r>
          </w:p>
          <w:p w14:paraId="0A7818F6" w14:textId="77777777" w:rsidR="0097168E" w:rsidRDefault="0097168E" w:rsidP="0097168E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14:paraId="3C62428D" w14:textId="77777777" w:rsidR="00410563" w:rsidRPr="0035669C" w:rsidRDefault="00410563" w:rsidP="005A7AA8">
            <w:pPr>
              <w:pStyle w:val="odrka"/>
            </w:pPr>
            <w:r w:rsidRPr="0035669C">
              <w:t>charakteristika</w:t>
            </w:r>
            <w:r>
              <w:t xml:space="preserve"> NK </w:t>
            </w:r>
            <w:r w:rsidRPr="0035669C">
              <w:t>a biologický význam N</w:t>
            </w:r>
            <w:r>
              <w:t>K</w:t>
            </w:r>
          </w:p>
          <w:p w14:paraId="209FE302" w14:textId="77777777" w:rsidR="00410563" w:rsidRDefault="00410563" w:rsidP="005A7AA8">
            <w:pPr>
              <w:pStyle w:val="odrka"/>
            </w:pPr>
            <w:r>
              <w:t>složení nukleových kyselin</w:t>
            </w:r>
          </w:p>
          <w:p w14:paraId="30D477A7" w14:textId="77777777" w:rsidR="00410563" w:rsidRPr="0035669C" w:rsidRDefault="00410563" w:rsidP="005A7AA8">
            <w:pPr>
              <w:pStyle w:val="odrka"/>
            </w:pPr>
            <w:r>
              <w:t xml:space="preserve">nukleotid, </w:t>
            </w:r>
            <w:proofErr w:type="spellStart"/>
            <w:r>
              <w:t>dinukleotid</w:t>
            </w:r>
            <w:proofErr w:type="spellEnd"/>
          </w:p>
          <w:p w14:paraId="61FF16C9" w14:textId="77777777" w:rsidR="00410563" w:rsidRPr="0035669C" w:rsidRDefault="00410563" w:rsidP="005A7AA8">
            <w:pPr>
              <w:pStyle w:val="odrka"/>
            </w:pPr>
            <w:r w:rsidRPr="0035669C">
              <w:t>struktura DNA</w:t>
            </w:r>
          </w:p>
          <w:p w14:paraId="121A040D" w14:textId="77777777" w:rsidR="00410563" w:rsidRDefault="00410563" w:rsidP="009F5A54">
            <w:pPr>
              <w:pStyle w:val="odrka"/>
            </w:pPr>
            <w:r w:rsidRPr="0035669C">
              <w:t>druhy</w:t>
            </w:r>
            <w:r>
              <w:t xml:space="preserve"> a </w:t>
            </w:r>
            <w:r w:rsidRPr="0035669C">
              <w:t>funkce</w:t>
            </w:r>
            <w:r>
              <w:t xml:space="preserve"> </w:t>
            </w:r>
            <w:r w:rsidRPr="0035669C">
              <w:t>RNA</w:t>
            </w:r>
            <w:r>
              <w:t xml:space="preserve"> </w:t>
            </w:r>
          </w:p>
        </w:tc>
        <w:tc>
          <w:tcPr>
            <w:tcW w:w="4678" w:type="dxa"/>
          </w:tcPr>
          <w:p w14:paraId="0B1A10D6" w14:textId="77777777" w:rsidR="00410563" w:rsidRDefault="00410563" w:rsidP="005A7AA8">
            <w:pPr>
              <w:pStyle w:val="tabulkamezi"/>
              <w:snapToGrid w:val="0"/>
              <w:rPr>
                <w:b w:val="0"/>
                <w:i w:val="0"/>
              </w:rPr>
            </w:pPr>
            <w:r w:rsidRPr="00192A47">
              <w:rPr>
                <w:i w:val="0"/>
              </w:rPr>
              <w:t>BI</w:t>
            </w:r>
            <w:r>
              <w:rPr>
                <w:b w:val="0"/>
                <w:i w:val="0"/>
              </w:rPr>
              <w:t xml:space="preserve"> – molekulární genetika</w:t>
            </w:r>
          </w:p>
          <w:p w14:paraId="0204985E" w14:textId="77777777" w:rsidR="00410563" w:rsidRDefault="00410563" w:rsidP="005A7AA8">
            <w:pPr>
              <w:pStyle w:val="tabulkamezi"/>
              <w:snapToGrid w:val="0"/>
              <w:rPr>
                <w:i w:val="0"/>
              </w:rPr>
            </w:pPr>
          </w:p>
          <w:p w14:paraId="05561196" w14:textId="77777777" w:rsidR="00410563" w:rsidRPr="00950B34" w:rsidRDefault="00410563" w:rsidP="005A7AA8">
            <w:pPr>
              <w:pStyle w:val="tabulkamezi"/>
              <w:snapToGrid w:val="0"/>
              <w:rPr>
                <w:rFonts w:eastAsia="Arial Unicode MS" w:cs="Arial Unicode MS"/>
                <w:i w:val="0"/>
                <w:szCs w:val="20"/>
                <w:lang w:eastAsia="ar-SA" w:bidi="ar-SA"/>
              </w:rPr>
            </w:pPr>
            <w:r w:rsidRPr="00950B34">
              <w:rPr>
                <w:rFonts w:eastAsia="Arial Unicode MS" w:cs="Arial Unicode MS"/>
                <w:i w:val="0"/>
                <w:szCs w:val="20"/>
                <w:lang w:eastAsia="ar-SA" w:bidi="ar-SA"/>
              </w:rPr>
              <w:t>PT VMEGS</w:t>
            </w:r>
          </w:p>
          <w:p w14:paraId="51ED6D41" w14:textId="77777777" w:rsidR="00410563" w:rsidRPr="00950B34" w:rsidRDefault="00410563" w:rsidP="005A7AA8">
            <w:pPr>
              <w:autoSpaceDE w:val="0"/>
              <w:autoSpaceDN w:val="0"/>
              <w:adjustRightInd w:val="0"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950B34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Globální problémy, jejich příčiny a důsledky</w:t>
            </w:r>
          </w:p>
          <w:p w14:paraId="1C852535" w14:textId="77777777" w:rsidR="00410563" w:rsidRDefault="00410563" w:rsidP="005A7AA8">
            <w:pPr>
              <w:autoSpaceDE w:val="0"/>
              <w:autoSpaceDN w:val="0"/>
              <w:adjustRightInd w:val="0"/>
            </w:pPr>
            <w:r w:rsidRPr="00BC1A96">
              <w:rPr>
                <w:rFonts w:ascii="Book Antiqua" w:hAnsi="Book Antiqua" w:cs="Arial"/>
                <w:sz w:val="20"/>
                <w:szCs w:val="20"/>
              </w:rPr>
              <w:t>(globální problémy lidstva v souvislosti s chemickými procesy)</w:t>
            </w:r>
          </w:p>
        </w:tc>
      </w:tr>
      <w:tr w:rsidR="00410563" w14:paraId="69C2DDB7" w14:textId="77777777" w:rsidTr="009F5A54">
        <w:trPr>
          <w:trHeight w:val="435"/>
        </w:trPr>
        <w:tc>
          <w:tcPr>
            <w:tcW w:w="5103" w:type="dxa"/>
            <w:gridSpan w:val="3"/>
            <w:vAlign w:val="center"/>
          </w:tcPr>
          <w:p w14:paraId="4EAD4F2A" w14:textId="77777777" w:rsidR="00410563" w:rsidRDefault="00410563" w:rsidP="005A7AA8">
            <w:pPr>
              <w:pStyle w:val="tabulkaoddl"/>
              <w:snapToGrid w:val="0"/>
            </w:pPr>
            <w:r>
              <w:t>Enzymy, vitaminy a hormony</w:t>
            </w:r>
          </w:p>
        </w:tc>
      </w:tr>
      <w:tr w:rsidR="00410563" w:rsidRPr="00281844" w14:paraId="6A7CE402" w14:textId="77777777" w:rsidTr="005A7AA8">
        <w:tc>
          <w:tcPr>
            <w:tcW w:w="5103" w:type="dxa"/>
          </w:tcPr>
          <w:p w14:paraId="73C09F0D" w14:textId="77777777" w:rsidR="00410563" w:rsidRDefault="00410563" w:rsidP="005A7AA8">
            <w:pPr>
              <w:pStyle w:val="odrka"/>
            </w:pPr>
            <w:r w:rsidRPr="00AC1A63">
              <w:t>charakteriz</w:t>
            </w:r>
            <w:r>
              <w:t>uje</w:t>
            </w:r>
            <w:r w:rsidRPr="00AC1A63">
              <w:t xml:space="preserve"> enzym</w:t>
            </w:r>
            <w:r>
              <w:t>y jako biokatalyzátory</w:t>
            </w:r>
          </w:p>
          <w:p w14:paraId="3FA2B34E" w14:textId="77777777" w:rsidR="00410563" w:rsidRDefault="00410563" w:rsidP="005A7AA8">
            <w:pPr>
              <w:pStyle w:val="odrka"/>
            </w:pPr>
            <w:r>
              <w:t>vysvětlí působení enzymů</w:t>
            </w:r>
          </w:p>
          <w:p w14:paraId="5FC57B4B" w14:textId="77777777" w:rsidR="00410563" w:rsidRPr="00DC5CA8" w:rsidRDefault="00410563" w:rsidP="001F160D">
            <w:pPr>
              <w:pStyle w:val="odrka"/>
            </w:pPr>
            <w:r>
              <w:t xml:space="preserve">objasní složení a </w:t>
            </w:r>
            <w:r w:rsidR="009F5A54">
              <w:t>s</w:t>
            </w:r>
            <w:r w:rsidRPr="000645AD">
              <w:t xml:space="preserve">trukturu </w:t>
            </w:r>
            <w:r>
              <w:t>enzymů</w:t>
            </w:r>
            <w:r w:rsidRPr="000645AD">
              <w:t xml:space="preserve"> </w:t>
            </w:r>
            <w:r>
              <w:t>definuje</w:t>
            </w:r>
            <w:r w:rsidRPr="00DC5CA8">
              <w:t xml:space="preserve"> vitaminy</w:t>
            </w:r>
            <w:r>
              <w:t xml:space="preserve">, popíše zdroje a </w:t>
            </w:r>
            <w:r w:rsidRPr="00DC5CA8">
              <w:t>význam vitaminů pro lidský organizmus</w:t>
            </w:r>
          </w:p>
          <w:p w14:paraId="3617E2C9" w14:textId="77777777" w:rsidR="00410563" w:rsidRDefault="00410563" w:rsidP="005A7AA8">
            <w:pPr>
              <w:pStyle w:val="odrka"/>
            </w:pPr>
            <w:r>
              <w:t xml:space="preserve">vyjmenuje nejdůležitější vitaminy rozpustné v tucích a ve vodě, </w:t>
            </w:r>
            <w:r w:rsidR="00B95078">
              <w:t xml:space="preserve">popíše </w:t>
            </w:r>
            <w:r>
              <w:t>projev jejich nedostatku</w:t>
            </w:r>
          </w:p>
          <w:p w14:paraId="4D63FA22" w14:textId="77777777" w:rsidR="00410563" w:rsidRDefault="00C5001B" w:rsidP="005A7AA8">
            <w:pPr>
              <w:pStyle w:val="odrka"/>
            </w:pPr>
            <w:r>
              <w:t>popíše</w:t>
            </w:r>
            <w:r w:rsidR="00410563" w:rsidRPr="00DC5CA8">
              <w:t xml:space="preserve"> hormony a jejich funkce v</w:t>
            </w:r>
            <w:r w:rsidR="00410563">
              <w:t> </w:t>
            </w:r>
            <w:r w:rsidR="00410563" w:rsidRPr="00DC5CA8">
              <w:t>org</w:t>
            </w:r>
            <w:r w:rsidR="00410563">
              <w:t>anizmu</w:t>
            </w:r>
          </w:p>
          <w:p w14:paraId="0F7FBE46" w14:textId="77777777" w:rsidR="00410563" w:rsidRDefault="00410563" w:rsidP="005A7AA8">
            <w:pPr>
              <w:pStyle w:val="odrka"/>
            </w:pPr>
            <w:r w:rsidRPr="00AC1A63">
              <w:t>vysvětl</w:t>
            </w:r>
            <w:r>
              <w:t>í</w:t>
            </w:r>
            <w:r w:rsidRPr="00AC1A63">
              <w:t xml:space="preserve"> ovlivňování metabolických procesů rozdílnou aktivitou enzymů nebo hormon</w:t>
            </w:r>
            <w:r>
              <w:t xml:space="preserve">. </w:t>
            </w:r>
            <w:proofErr w:type="spellStart"/>
            <w:r>
              <w:t>regul</w:t>
            </w:r>
            <w:proofErr w:type="spellEnd"/>
            <w:r>
              <w:t>.</w:t>
            </w:r>
          </w:p>
          <w:p w14:paraId="32B347B1" w14:textId="77777777" w:rsidR="0097168E" w:rsidRDefault="00410563" w:rsidP="00B95078">
            <w:pPr>
              <w:pStyle w:val="odrka"/>
            </w:pPr>
            <w:r>
              <w:t>charakterizuje zákl</w:t>
            </w:r>
            <w:r w:rsidR="00C5001B">
              <w:t xml:space="preserve">. </w:t>
            </w:r>
            <w:proofErr w:type="spellStart"/>
            <w:r w:rsidR="00C5001B">
              <w:t>metabol</w:t>
            </w:r>
            <w:proofErr w:type="spellEnd"/>
            <w:r w:rsidR="00C5001B">
              <w:t xml:space="preserve">. </w:t>
            </w:r>
            <w:r>
              <w:t>procesy a jejich význam</w:t>
            </w:r>
          </w:p>
        </w:tc>
        <w:tc>
          <w:tcPr>
            <w:tcW w:w="5103" w:type="dxa"/>
          </w:tcPr>
          <w:p w14:paraId="22D216FC" w14:textId="77777777" w:rsidR="00410563" w:rsidRPr="00C058BD" w:rsidRDefault="00410563" w:rsidP="005A7AA8">
            <w:pPr>
              <w:pStyle w:val="odrka"/>
            </w:pPr>
            <w:r w:rsidRPr="00C058BD">
              <w:t xml:space="preserve">enzymy jako </w:t>
            </w:r>
            <w:r>
              <w:t>bio</w:t>
            </w:r>
            <w:r w:rsidRPr="00C058BD">
              <w:t xml:space="preserve">katalyzátory </w:t>
            </w:r>
          </w:p>
          <w:p w14:paraId="70C89889" w14:textId="77777777" w:rsidR="00410563" w:rsidRPr="00C058BD" w:rsidRDefault="00410563" w:rsidP="005A7AA8">
            <w:pPr>
              <w:pStyle w:val="odrka"/>
            </w:pPr>
            <w:r w:rsidRPr="00C058BD">
              <w:t>enzymová katalýza a její mechanismus</w:t>
            </w:r>
            <w:r w:rsidRPr="00C058BD">
              <w:tab/>
            </w:r>
          </w:p>
          <w:p w14:paraId="5A90BB8D" w14:textId="77777777" w:rsidR="00410563" w:rsidRPr="00C058BD" w:rsidRDefault="00410563" w:rsidP="005A7AA8">
            <w:pPr>
              <w:pStyle w:val="odrka"/>
            </w:pPr>
            <w:r w:rsidRPr="00C058BD">
              <w:t>vitaminy</w:t>
            </w:r>
            <w:r>
              <w:t xml:space="preserve"> </w:t>
            </w:r>
            <w:r w:rsidRPr="00C058BD">
              <w:t>rozpustné v tucích</w:t>
            </w:r>
            <w:r w:rsidRPr="00C058BD">
              <w:tab/>
            </w:r>
            <w:r w:rsidRPr="00C058BD">
              <w:tab/>
            </w:r>
          </w:p>
          <w:p w14:paraId="7D77ECC1" w14:textId="77777777" w:rsidR="00410563" w:rsidRPr="00C058BD" w:rsidRDefault="00410563" w:rsidP="005A7AA8">
            <w:pPr>
              <w:pStyle w:val="odrka"/>
            </w:pPr>
            <w:r w:rsidRPr="00C058BD">
              <w:t>vitamíny rozpustné ve vodě</w:t>
            </w:r>
          </w:p>
          <w:p w14:paraId="7CC2B4D3" w14:textId="77777777" w:rsidR="00410563" w:rsidRDefault="00410563" w:rsidP="005A7AA8">
            <w:pPr>
              <w:pStyle w:val="odrka"/>
            </w:pPr>
            <w:r w:rsidRPr="00C058BD">
              <w:t>hormony</w:t>
            </w:r>
          </w:p>
          <w:p w14:paraId="54A007A6" w14:textId="77777777" w:rsidR="00410563" w:rsidRDefault="00410563" w:rsidP="005A7AA8">
            <w:pPr>
              <w:pStyle w:val="odrka"/>
            </w:pPr>
            <w:r w:rsidRPr="00AC1A63">
              <w:t xml:space="preserve">ovlivňování </w:t>
            </w:r>
            <w:r>
              <w:t xml:space="preserve">metabolických </w:t>
            </w:r>
            <w:r w:rsidRPr="00AC1A63">
              <w:t xml:space="preserve">procesů rozdílnou aktivitou enzymů nebo </w:t>
            </w:r>
            <w:proofErr w:type="spellStart"/>
            <w:r w:rsidRPr="00AC1A63">
              <w:t>hormonál</w:t>
            </w:r>
            <w:proofErr w:type="spellEnd"/>
            <w:r>
              <w:t xml:space="preserve">. </w:t>
            </w:r>
            <w:proofErr w:type="spellStart"/>
            <w:r>
              <w:t>regul</w:t>
            </w:r>
            <w:proofErr w:type="spellEnd"/>
            <w:r w:rsidRPr="00C058BD">
              <w:t xml:space="preserve"> </w:t>
            </w:r>
          </w:p>
          <w:p w14:paraId="1A525508" w14:textId="77777777" w:rsidR="00410563" w:rsidRDefault="00410563" w:rsidP="005A7AA8">
            <w:pPr>
              <w:pStyle w:val="odrka"/>
            </w:pPr>
            <w:r>
              <w:t>biochemie statická</w:t>
            </w:r>
          </w:p>
          <w:p w14:paraId="6394D2B2" w14:textId="77777777" w:rsidR="00410563" w:rsidRDefault="00410563" w:rsidP="005A7AA8">
            <w:pPr>
              <w:pStyle w:val="odrka"/>
            </w:pPr>
            <w:r>
              <w:t>biochemie dynamická</w:t>
            </w:r>
          </w:p>
          <w:p w14:paraId="5F63D8BE" w14:textId="77777777" w:rsidR="00410563" w:rsidRDefault="00410563" w:rsidP="005A7AA8">
            <w:pPr>
              <w:pStyle w:val="odrka"/>
            </w:pPr>
            <w:r>
              <w:t>biogenní prvky</w:t>
            </w:r>
            <w:r w:rsidR="006C2ADA">
              <w:t>, sloučeniny</w:t>
            </w:r>
            <w:r>
              <w:t xml:space="preserve"> a jejich význam</w:t>
            </w:r>
          </w:p>
          <w:p w14:paraId="147EE850" w14:textId="77777777" w:rsidR="00410563" w:rsidRDefault="00410563" w:rsidP="005A7AA8">
            <w:pPr>
              <w:pStyle w:val="odrka"/>
            </w:pPr>
            <w:r w:rsidRPr="00C058BD">
              <w:t>fyzikálně - chemické procesy živých sousta</w:t>
            </w:r>
            <w:r>
              <w:t>v</w:t>
            </w:r>
          </w:p>
          <w:p w14:paraId="63A2FF21" w14:textId="77777777" w:rsidR="00410563" w:rsidRDefault="00410563" w:rsidP="005A7AA8">
            <w:pPr>
              <w:pStyle w:val="odrka"/>
            </w:pPr>
            <w:r>
              <w:t>metabolismus</w:t>
            </w:r>
          </w:p>
        </w:tc>
        <w:tc>
          <w:tcPr>
            <w:tcW w:w="4678" w:type="dxa"/>
          </w:tcPr>
          <w:p w14:paraId="7F228C6C" w14:textId="77777777" w:rsidR="00410563" w:rsidRPr="00A6266A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PT OSV</w:t>
            </w:r>
          </w:p>
          <w:p w14:paraId="6B71F99A" w14:textId="77777777" w:rsidR="00410563" w:rsidRPr="00A6266A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Seberegulace, organizační dovednosti,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Pr="00A6266A">
              <w:rPr>
                <w:rFonts w:ascii="Book Antiqua" w:hAnsi="Book Antiqua" w:cs="Arial"/>
                <w:b/>
                <w:sz w:val="20"/>
                <w:szCs w:val="20"/>
              </w:rPr>
              <w:t>efektivní řešení problémů</w:t>
            </w:r>
          </w:p>
          <w:p w14:paraId="0E817838" w14:textId="77777777" w:rsidR="00410563" w:rsidRPr="00A6266A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i/>
                <w:sz w:val="20"/>
                <w:szCs w:val="20"/>
              </w:rPr>
            </w:pPr>
            <w:r w:rsidRPr="00A6266A">
              <w:rPr>
                <w:rFonts w:ascii="Book Antiqua" w:hAnsi="Book Antiqua" w:cs="Arial"/>
                <w:sz w:val="20"/>
                <w:szCs w:val="20"/>
              </w:rPr>
              <w:t>(celková péče o vlastní zdraví - vitamíny a hormony)</w:t>
            </w:r>
          </w:p>
          <w:p w14:paraId="17EDA5C8" w14:textId="77777777" w:rsidR="00410563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20"/>
              </w:rPr>
            </w:pPr>
          </w:p>
          <w:p w14:paraId="12FDAE4B" w14:textId="77777777" w:rsidR="00410563" w:rsidRDefault="00410563" w:rsidP="005A7AA8">
            <w:pPr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PT MV</w:t>
            </w:r>
          </w:p>
          <w:p w14:paraId="29143569" w14:textId="77777777" w:rsidR="00410563" w:rsidRPr="00281844" w:rsidRDefault="00410563" w:rsidP="005A7AA8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281844">
              <w:rPr>
                <w:rFonts w:ascii="Book Antiqua" w:hAnsi="Book Antiqua" w:cs="Arial"/>
                <w:b/>
                <w:sz w:val="20"/>
                <w:szCs w:val="20"/>
              </w:rPr>
              <w:t>Mediální produkty a jejich význam</w:t>
            </w:r>
          </w:p>
          <w:p w14:paraId="0751BF89" w14:textId="77777777" w:rsidR="00410563" w:rsidRPr="00281844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>
              <w:rPr>
                <w:rFonts w:ascii="Book Antiqua" w:hAnsi="Book Antiqua" w:cs="Arial"/>
                <w:sz w:val="20"/>
                <w:szCs w:val="20"/>
              </w:rPr>
              <w:t>(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vyhodnocení relevance a věrohodnosti informačních zdrojů a podávaných informací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např. </w:t>
            </w:r>
            <w:r w:rsidRPr="00281844">
              <w:rPr>
                <w:rFonts w:ascii="Book Antiqua" w:hAnsi="Book Antiqua" w:cs="Arial"/>
                <w:sz w:val="20"/>
                <w:szCs w:val="20"/>
              </w:rPr>
              <w:t>na témata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související s genetickým inženýrstvím)</w:t>
            </w:r>
          </w:p>
          <w:p w14:paraId="662D9BB2" w14:textId="77777777" w:rsidR="00410563" w:rsidRPr="00281844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</w:p>
          <w:p w14:paraId="7EBAECF4" w14:textId="77777777" w:rsidR="00410563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  <w:r w:rsidRPr="00192A47">
              <w:rPr>
                <w:rFonts w:ascii="Book Antiqua" w:hAnsi="Book Antiqua" w:cs="Arial"/>
                <w:b/>
                <w:sz w:val="20"/>
                <w:szCs w:val="20"/>
              </w:rPr>
              <w:t>BI</w:t>
            </w:r>
            <w:r>
              <w:rPr>
                <w:rFonts w:ascii="Book Antiqua" w:hAnsi="Book Antiqua" w:cs="Arial"/>
                <w:sz w:val="20"/>
                <w:szCs w:val="20"/>
              </w:rPr>
              <w:t xml:space="preserve"> – biologie člověka</w:t>
            </w:r>
          </w:p>
          <w:p w14:paraId="64213F0E" w14:textId="77777777" w:rsidR="00410563" w:rsidRPr="00281844" w:rsidRDefault="00410563" w:rsidP="005A7AA8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</w:tr>
    </w:tbl>
    <w:p w14:paraId="54441E75" w14:textId="77777777" w:rsidR="002F7A6E" w:rsidRPr="00A00DAD" w:rsidRDefault="002F7A6E" w:rsidP="00B95078">
      <w:pPr>
        <w:pStyle w:val="kapitolka"/>
        <w:suppressAutoHyphens w:val="0"/>
        <w:spacing w:before="100" w:beforeAutospacing="1" w:after="100" w:afterAutospacing="1"/>
        <w:jc w:val="both"/>
        <w:rPr>
          <w:sz w:val="16"/>
          <w:szCs w:val="16"/>
        </w:rPr>
      </w:pPr>
    </w:p>
    <w:sectPr w:rsidR="002F7A6E" w:rsidRPr="00A00DAD" w:rsidSect="007F434D">
      <w:headerReference w:type="default" r:id="rId10"/>
      <w:footnotePr>
        <w:pos w:val="beneathText"/>
      </w:footnotePr>
      <w:pgSz w:w="16837" w:h="11905" w:orient="landscape"/>
      <w:pgMar w:top="1435" w:right="851" w:bottom="1406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025B4" w14:textId="77777777" w:rsidR="00A54DBC" w:rsidRDefault="00A54DBC">
      <w:r>
        <w:separator/>
      </w:r>
    </w:p>
  </w:endnote>
  <w:endnote w:type="continuationSeparator" w:id="0">
    <w:p w14:paraId="209AB94D" w14:textId="77777777" w:rsidR="00A54DBC" w:rsidRDefault="00A54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52471" w14:textId="77777777" w:rsidR="00A83354" w:rsidRDefault="00A83354" w:rsidP="00367E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D3C50F" w14:textId="77777777" w:rsidR="00A83354" w:rsidRDefault="00A833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5C6A8" w14:textId="77777777" w:rsidR="00A83354" w:rsidRDefault="00A83354" w:rsidP="00367E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24139">
      <w:rPr>
        <w:rStyle w:val="slostrnky"/>
        <w:noProof/>
      </w:rPr>
      <w:t>123</w:t>
    </w:r>
    <w:r>
      <w:rPr>
        <w:rStyle w:val="slostrnky"/>
      </w:rPr>
      <w:fldChar w:fldCharType="end"/>
    </w:r>
  </w:p>
  <w:p w14:paraId="18030B94" w14:textId="77777777" w:rsidR="00A83354" w:rsidRDefault="00A8335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A33FF" w14:textId="77777777" w:rsidR="00A54DBC" w:rsidRDefault="00A54DBC">
      <w:r>
        <w:separator/>
      </w:r>
    </w:p>
  </w:footnote>
  <w:footnote w:type="continuationSeparator" w:id="0">
    <w:p w14:paraId="3F46DC1B" w14:textId="77777777" w:rsidR="00A54DBC" w:rsidRDefault="00A54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83D40" w14:textId="77777777" w:rsidR="00A83354" w:rsidRDefault="00F27C1A" w:rsidP="00A26891">
    <w:pPr>
      <w:pStyle w:val="zahlavi"/>
      <w:tabs>
        <w:tab w:val="right" w:pos="9072"/>
        <w:tab w:val="right" w:pos="14884"/>
      </w:tabs>
    </w:pPr>
    <w:r>
      <w:t>ŠVP GV – čtyřleté gymnázium</w:t>
    </w:r>
    <w:r>
      <w:tab/>
      <w:t xml:space="preserve">Svazek 2 – </w:t>
    </w:r>
    <w:r w:rsidR="00A83354">
      <w:t>Učební osnovy Chemie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7C7D5" w14:textId="77777777" w:rsidR="00A83354" w:rsidRDefault="00F27C1A" w:rsidP="00367E61">
    <w:pPr>
      <w:pStyle w:val="zahlavi"/>
      <w:tabs>
        <w:tab w:val="left" w:pos="142"/>
        <w:tab w:val="right" w:pos="14742"/>
      </w:tabs>
    </w:pPr>
    <w:r>
      <w:t>ŠVP GV – čtyřleté gymnázium</w:t>
    </w:r>
    <w:r>
      <w:tab/>
      <w:t xml:space="preserve">Svazek 2 – </w:t>
    </w:r>
    <w:r w:rsidR="00A83354">
      <w:t>Učební osnovy Chemie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638826A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71AA2A0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7"/>
        </w:tabs>
        <w:ind w:left="567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3"/>
        </w:tabs>
        <w:ind w:left="793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0"/>
        </w:tabs>
        <w:ind w:left="1020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7"/>
        </w:tabs>
        <w:ind w:left="1247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4"/>
        </w:tabs>
        <w:ind w:left="1474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0"/>
        </w:tabs>
        <w:ind w:left="1700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7"/>
        </w:tabs>
        <w:ind w:left="1927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4"/>
        </w:tabs>
        <w:ind w:left="2154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03F7A75"/>
    <w:multiLevelType w:val="hybridMultilevel"/>
    <w:tmpl w:val="4EB4C28E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264F4C3A"/>
    <w:multiLevelType w:val="hybridMultilevel"/>
    <w:tmpl w:val="DFD0B1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DD63B1"/>
    <w:multiLevelType w:val="hybridMultilevel"/>
    <w:tmpl w:val="8214A7B0"/>
    <w:lvl w:ilvl="0" w:tplc="BA4CA54A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 w15:restartNumberingAfterBreak="0">
    <w:nsid w:val="563868DD"/>
    <w:multiLevelType w:val="hybridMultilevel"/>
    <w:tmpl w:val="630C5488"/>
    <w:lvl w:ilvl="0" w:tplc="41FAA598">
      <w:start w:val="1"/>
      <w:numFmt w:val="bullet"/>
      <w:pStyle w:val="odrkatext"/>
      <w:lvlText w:val=""/>
      <w:lvlJc w:val="left"/>
      <w:pPr>
        <w:ind w:left="1174" w:hanging="358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956834106">
    <w:abstractNumId w:val="0"/>
  </w:num>
  <w:num w:numId="2" w16cid:durableId="1436366359">
    <w:abstractNumId w:val="5"/>
  </w:num>
  <w:num w:numId="3" w16cid:durableId="1281063603">
    <w:abstractNumId w:val="6"/>
  </w:num>
  <w:num w:numId="4" w16cid:durableId="2125879159">
    <w:abstractNumId w:val="8"/>
  </w:num>
  <w:num w:numId="5" w16cid:durableId="2080444829">
    <w:abstractNumId w:val="7"/>
  </w:num>
  <w:num w:numId="6" w16cid:durableId="834806200">
    <w:abstractNumId w:val="10"/>
  </w:num>
  <w:num w:numId="7" w16cid:durableId="690687401">
    <w:abstractNumId w:val="9"/>
  </w:num>
  <w:num w:numId="8" w16cid:durableId="79340177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06FE2"/>
    <w:rsid w:val="0001727F"/>
    <w:rsid w:val="00052840"/>
    <w:rsid w:val="00057637"/>
    <w:rsid w:val="00066D74"/>
    <w:rsid w:val="000728BA"/>
    <w:rsid w:val="00092D84"/>
    <w:rsid w:val="000A0DC2"/>
    <w:rsid w:val="000B5073"/>
    <w:rsid w:val="000C5642"/>
    <w:rsid w:val="000D2E38"/>
    <w:rsid w:val="000E15A6"/>
    <w:rsid w:val="001066C6"/>
    <w:rsid w:val="00107C38"/>
    <w:rsid w:val="001148F1"/>
    <w:rsid w:val="00155D7D"/>
    <w:rsid w:val="00162BE4"/>
    <w:rsid w:val="00170DC0"/>
    <w:rsid w:val="00187B9E"/>
    <w:rsid w:val="0019191C"/>
    <w:rsid w:val="00192A47"/>
    <w:rsid w:val="001A142C"/>
    <w:rsid w:val="001B7FC3"/>
    <w:rsid w:val="001E2508"/>
    <w:rsid w:val="00202AAE"/>
    <w:rsid w:val="00207D1B"/>
    <w:rsid w:val="002202FA"/>
    <w:rsid w:val="00240223"/>
    <w:rsid w:val="00244786"/>
    <w:rsid w:val="00275546"/>
    <w:rsid w:val="0028313F"/>
    <w:rsid w:val="00294463"/>
    <w:rsid w:val="00297940"/>
    <w:rsid w:val="002A4531"/>
    <w:rsid w:val="002B31A3"/>
    <w:rsid w:val="002B7E10"/>
    <w:rsid w:val="002C09CE"/>
    <w:rsid w:val="002C376D"/>
    <w:rsid w:val="002C4996"/>
    <w:rsid w:val="002C611E"/>
    <w:rsid w:val="002E578F"/>
    <w:rsid w:val="002E76FD"/>
    <w:rsid w:val="002F7A6E"/>
    <w:rsid w:val="00307EBD"/>
    <w:rsid w:val="00326326"/>
    <w:rsid w:val="003413A6"/>
    <w:rsid w:val="0035209D"/>
    <w:rsid w:val="00357288"/>
    <w:rsid w:val="00367E61"/>
    <w:rsid w:val="00371701"/>
    <w:rsid w:val="003A1F25"/>
    <w:rsid w:val="003A65B4"/>
    <w:rsid w:val="003B4158"/>
    <w:rsid w:val="003E0734"/>
    <w:rsid w:val="00410563"/>
    <w:rsid w:val="004355C5"/>
    <w:rsid w:val="0048087A"/>
    <w:rsid w:val="00481808"/>
    <w:rsid w:val="00490F2D"/>
    <w:rsid w:val="00491A92"/>
    <w:rsid w:val="00497C5B"/>
    <w:rsid w:val="004D0E5C"/>
    <w:rsid w:val="004D2004"/>
    <w:rsid w:val="004F45A4"/>
    <w:rsid w:val="00507CC2"/>
    <w:rsid w:val="00543929"/>
    <w:rsid w:val="00570CC7"/>
    <w:rsid w:val="00583FDF"/>
    <w:rsid w:val="005903B8"/>
    <w:rsid w:val="00590733"/>
    <w:rsid w:val="005A7AA8"/>
    <w:rsid w:val="005B4644"/>
    <w:rsid w:val="005B4738"/>
    <w:rsid w:val="00610102"/>
    <w:rsid w:val="00625621"/>
    <w:rsid w:val="00627D50"/>
    <w:rsid w:val="0064246C"/>
    <w:rsid w:val="006609C5"/>
    <w:rsid w:val="00680C55"/>
    <w:rsid w:val="006B00DC"/>
    <w:rsid w:val="006B4D06"/>
    <w:rsid w:val="006C0238"/>
    <w:rsid w:val="006C2ADA"/>
    <w:rsid w:val="007112ED"/>
    <w:rsid w:val="00715FAE"/>
    <w:rsid w:val="0073224D"/>
    <w:rsid w:val="00732572"/>
    <w:rsid w:val="00733EA0"/>
    <w:rsid w:val="00753C49"/>
    <w:rsid w:val="007B135F"/>
    <w:rsid w:val="007E1B6E"/>
    <w:rsid w:val="007F434D"/>
    <w:rsid w:val="00804079"/>
    <w:rsid w:val="0082195E"/>
    <w:rsid w:val="008306A7"/>
    <w:rsid w:val="00842B79"/>
    <w:rsid w:val="00851229"/>
    <w:rsid w:val="0085610D"/>
    <w:rsid w:val="008613A5"/>
    <w:rsid w:val="008664F0"/>
    <w:rsid w:val="008765A2"/>
    <w:rsid w:val="0089699E"/>
    <w:rsid w:val="008A5F5C"/>
    <w:rsid w:val="008C4459"/>
    <w:rsid w:val="008D227A"/>
    <w:rsid w:val="008F5C00"/>
    <w:rsid w:val="0091075B"/>
    <w:rsid w:val="00914A0B"/>
    <w:rsid w:val="0091552A"/>
    <w:rsid w:val="00926E1B"/>
    <w:rsid w:val="00933936"/>
    <w:rsid w:val="009377F4"/>
    <w:rsid w:val="00950B34"/>
    <w:rsid w:val="00954EE3"/>
    <w:rsid w:val="00962124"/>
    <w:rsid w:val="0097168E"/>
    <w:rsid w:val="009735B5"/>
    <w:rsid w:val="009905DE"/>
    <w:rsid w:val="0099181F"/>
    <w:rsid w:val="0099405D"/>
    <w:rsid w:val="009B3CD9"/>
    <w:rsid w:val="009B5872"/>
    <w:rsid w:val="009B6D15"/>
    <w:rsid w:val="009C2A71"/>
    <w:rsid w:val="009D02A6"/>
    <w:rsid w:val="009D5F73"/>
    <w:rsid w:val="009E3C11"/>
    <w:rsid w:val="009F5A54"/>
    <w:rsid w:val="00A00DAD"/>
    <w:rsid w:val="00A01882"/>
    <w:rsid w:val="00A06594"/>
    <w:rsid w:val="00A14A10"/>
    <w:rsid w:val="00A17624"/>
    <w:rsid w:val="00A26891"/>
    <w:rsid w:val="00A40FDF"/>
    <w:rsid w:val="00A43B6C"/>
    <w:rsid w:val="00A44FD8"/>
    <w:rsid w:val="00A53139"/>
    <w:rsid w:val="00A54DBC"/>
    <w:rsid w:val="00A57A10"/>
    <w:rsid w:val="00A6266A"/>
    <w:rsid w:val="00A72E6C"/>
    <w:rsid w:val="00A83354"/>
    <w:rsid w:val="00A951E1"/>
    <w:rsid w:val="00A95368"/>
    <w:rsid w:val="00AC2DA8"/>
    <w:rsid w:val="00AC4923"/>
    <w:rsid w:val="00AD3E3F"/>
    <w:rsid w:val="00AD447B"/>
    <w:rsid w:val="00AD4763"/>
    <w:rsid w:val="00AE21D5"/>
    <w:rsid w:val="00AE5774"/>
    <w:rsid w:val="00AF75C8"/>
    <w:rsid w:val="00B00449"/>
    <w:rsid w:val="00B0258E"/>
    <w:rsid w:val="00B22641"/>
    <w:rsid w:val="00B24431"/>
    <w:rsid w:val="00B26A8C"/>
    <w:rsid w:val="00B324A0"/>
    <w:rsid w:val="00B62FF2"/>
    <w:rsid w:val="00B7106A"/>
    <w:rsid w:val="00B95078"/>
    <w:rsid w:val="00BC1A96"/>
    <w:rsid w:val="00BD44A0"/>
    <w:rsid w:val="00BE3AB4"/>
    <w:rsid w:val="00C03C7A"/>
    <w:rsid w:val="00C126F5"/>
    <w:rsid w:val="00C16309"/>
    <w:rsid w:val="00C16812"/>
    <w:rsid w:val="00C5001B"/>
    <w:rsid w:val="00C63A44"/>
    <w:rsid w:val="00C669B8"/>
    <w:rsid w:val="00C87C5A"/>
    <w:rsid w:val="00CC51AC"/>
    <w:rsid w:val="00CE7F21"/>
    <w:rsid w:val="00CF1AE1"/>
    <w:rsid w:val="00D00C31"/>
    <w:rsid w:val="00D11ABA"/>
    <w:rsid w:val="00D25ED4"/>
    <w:rsid w:val="00D26290"/>
    <w:rsid w:val="00D740B0"/>
    <w:rsid w:val="00D80CB1"/>
    <w:rsid w:val="00DA5A95"/>
    <w:rsid w:val="00DE22E6"/>
    <w:rsid w:val="00E00940"/>
    <w:rsid w:val="00E02918"/>
    <w:rsid w:val="00E24139"/>
    <w:rsid w:val="00E5372E"/>
    <w:rsid w:val="00E852B5"/>
    <w:rsid w:val="00E9076A"/>
    <w:rsid w:val="00EA0663"/>
    <w:rsid w:val="00EB7828"/>
    <w:rsid w:val="00EE3F33"/>
    <w:rsid w:val="00F03AE5"/>
    <w:rsid w:val="00F1058E"/>
    <w:rsid w:val="00F1761D"/>
    <w:rsid w:val="00F2509D"/>
    <w:rsid w:val="00F27C1A"/>
    <w:rsid w:val="00F377E7"/>
    <w:rsid w:val="00F405D1"/>
    <w:rsid w:val="00F46A87"/>
    <w:rsid w:val="00F47D41"/>
    <w:rsid w:val="00FB71C3"/>
    <w:rsid w:val="00FD01E2"/>
    <w:rsid w:val="00FE773E"/>
    <w:rsid w:val="00FF10FF"/>
    <w:rsid w:val="00FF2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2FAB6"/>
  <w15:docId w15:val="{C3968500-F34D-4231-BEC0-2450EC97D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01E2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FD01E2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FD01E2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FD01E2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FD01E2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FD01E2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FD01E2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FD01E2"/>
    <w:pPr>
      <w:keepNext/>
      <w:spacing w:before="240" w:after="120"/>
    </w:pPr>
    <w:rPr>
      <w:rFonts w:ascii="Arial" w:hAnsi="Arial"/>
      <w:sz w:val="28"/>
      <w:szCs w:val="28"/>
    </w:rPr>
  </w:style>
  <w:style w:type="paragraph" w:styleId="Zkladntext">
    <w:name w:val="Body Text"/>
    <w:basedOn w:val="zklad"/>
    <w:rsid w:val="00FD01E2"/>
    <w:pPr>
      <w:keepNext/>
      <w:pageBreakBefore/>
      <w:widowControl/>
      <w:spacing w:before="57" w:after="57"/>
      <w:ind w:firstLine="454"/>
      <w:jc w:val="left"/>
    </w:pPr>
  </w:style>
  <w:style w:type="paragraph" w:customStyle="1" w:styleId="zklad">
    <w:name w:val="základ"/>
    <w:basedOn w:val="Normln"/>
    <w:rsid w:val="00FD01E2"/>
    <w:pPr>
      <w:spacing w:line="288" w:lineRule="auto"/>
      <w:jc w:val="both"/>
    </w:pPr>
    <w:rPr>
      <w:rFonts w:ascii="Book Antiqua" w:hAnsi="Book Antiqua"/>
      <w:sz w:val="20"/>
    </w:rPr>
  </w:style>
  <w:style w:type="character" w:customStyle="1" w:styleId="Symbolyproslovn">
    <w:name w:val="Symboly pro číslování"/>
    <w:rsid w:val="00FD01E2"/>
  </w:style>
  <w:style w:type="character" w:customStyle="1" w:styleId="Odrky">
    <w:name w:val="Odrážky"/>
    <w:rsid w:val="00FD01E2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FD01E2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FD01E2"/>
    <w:rPr>
      <w:rFonts w:ascii="Courier New" w:eastAsia="Courier New" w:hAnsi="Courier New" w:cs="Courier New"/>
    </w:rPr>
  </w:style>
  <w:style w:type="character" w:customStyle="1" w:styleId="RTFNum53">
    <w:name w:val="RTF_Num 5 3"/>
    <w:rsid w:val="00FD01E2"/>
    <w:rPr>
      <w:rFonts w:ascii="Wingdings" w:eastAsia="Wingdings" w:hAnsi="Wingdings" w:cs="Wingdings"/>
    </w:rPr>
  </w:style>
  <w:style w:type="character" w:customStyle="1" w:styleId="RTFNum54">
    <w:name w:val="RTF_Num 5 4"/>
    <w:rsid w:val="00FD01E2"/>
    <w:rPr>
      <w:rFonts w:ascii="Symbol" w:eastAsia="Symbol" w:hAnsi="Symbol" w:cs="Symbol"/>
    </w:rPr>
  </w:style>
  <w:style w:type="character" w:customStyle="1" w:styleId="RTFNum55">
    <w:name w:val="RTF_Num 5 5"/>
    <w:rsid w:val="00FD01E2"/>
    <w:rPr>
      <w:rFonts w:ascii="Courier New" w:eastAsia="Courier New" w:hAnsi="Courier New" w:cs="Courier New"/>
    </w:rPr>
  </w:style>
  <w:style w:type="character" w:customStyle="1" w:styleId="RTFNum56">
    <w:name w:val="RTF_Num 5 6"/>
    <w:rsid w:val="00FD01E2"/>
    <w:rPr>
      <w:rFonts w:ascii="Wingdings" w:eastAsia="Wingdings" w:hAnsi="Wingdings" w:cs="Wingdings"/>
    </w:rPr>
  </w:style>
  <w:style w:type="character" w:customStyle="1" w:styleId="RTFNum57">
    <w:name w:val="RTF_Num 5 7"/>
    <w:rsid w:val="00FD01E2"/>
    <w:rPr>
      <w:rFonts w:ascii="Symbol" w:eastAsia="Symbol" w:hAnsi="Symbol" w:cs="Symbol"/>
    </w:rPr>
  </w:style>
  <w:style w:type="character" w:customStyle="1" w:styleId="RTFNum58">
    <w:name w:val="RTF_Num 5 8"/>
    <w:rsid w:val="00FD01E2"/>
    <w:rPr>
      <w:rFonts w:ascii="Courier New" w:eastAsia="Courier New" w:hAnsi="Courier New" w:cs="Courier New"/>
    </w:rPr>
  </w:style>
  <w:style w:type="character" w:customStyle="1" w:styleId="RTFNum59">
    <w:name w:val="RTF_Num 5 9"/>
    <w:rsid w:val="00FD01E2"/>
    <w:rPr>
      <w:rFonts w:ascii="Wingdings" w:eastAsia="Wingdings" w:hAnsi="Wingdings" w:cs="Wingdings"/>
    </w:rPr>
  </w:style>
  <w:style w:type="character" w:customStyle="1" w:styleId="RTFNum510">
    <w:name w:val="RTF_Num 5 10"/>
    <w:rsid w:val="00FD01E2"/>
    <w:rPr>
      <w:rFonts w:ascii="Symbol" w:eastAsia="Symbol" w:hAnsi="Symbol" w:cs="Symbol"/>
    </w:rPr>
  </w:style>
  <w:style w:type="character" w:customStyle="1" w:styleId="RTFNum32">
    <w:name w:val="RTF_Num 3 2"/>
    <w:rsid w:val="00FD01E2"/>
    <w:rPr>
      <w:rFonts w:ascii="StarSymbol" w:eastAsia="StarSymbol" w:hAnsi="StarSymbol" w:cs="StarSymbol"/>
    </w:rPr>
  </w:style>
  <w:style w:type="character" w:customStyle="1" w:styleId="RTFNum33">
    <w:name w:val="RTF_Num 3 3"/>
    <w:rsid w:val="00FD01E2"/>
    <w:rPr>
      <w:rFonts w:ascii="StarSymbol" w:eastAsia="StarSymbol" w:hAnsi="StarSymbol" w:cs="StarSymbol"/>
    </w:rPr>
  </w:style>
  <w:style w:type="character" w:customStyle="1" w:styleId="RTFNum34">
    <w:name w:val="RTF_Num 3 4"/>
    <w:rsid w:val="00FD01E2"/>
    <w:rPr>
      <w:rFonts w:ascii="StarSymbol" w:eastAsia="StarSymbol" w:hAnsi="StarSymbol" w:cs="StarSymbol"/>
    </w:rPr>
  </w:style>
  <w:style w:type="character" w:customStyle="1" w:styleId="RTFNum35">
    <w:name w:val="RTF_Num 3 5"/>
    <w:rsid w:val="00FD01E2"/>
    <w:rPr>
      <w:rFonts w:ascii="StarSymbol" w:eastAsia="StarSymbol" w:hAnsi="StarSymbol" w:cs="StarSymbol"/>
    </w:rPr>
  </w:style>
  <w:style w:type="character" w:customStyle="1" w:styleId="RTFNum36">
    <w:name w:val="RTF_Num 3 6"/>
    <w:rsid w:val="00FD01E2"/>
    <w:rPr>
      <w:rFonts w:ascii="StarSymbol" w:eastAsia="StarSymbol" w:hAnsi="StarSymbol" w:cs="StarSymbol"/>
    </w:rPr>
  </w:style>
  <w:style w:type="character" w:customStyle="1" w:styleId="RTFNum37">
    <w:name w:val="RTF_Num 3 7"/>
    <w:rsid w:val="00FD01E2"/>
    <w:rPr>
      <w:rFonts w:ascii="StarSymbol" w:eastAsia="StarSymbol" w:hAnsi="StarSymbol" w:cs="StarSymbol"/>
    </w:rPr>
  </w:style>
  <w:style w:type="character" w:customStyle="1" w:styleId="RTFNum38">
    <w:name w:val="RTF_Num 3 8"/>
    <w:rsid w:val="00FD01E2"/>
    <w:rPr>
      <w:rFonts w:ascii="StarSymbol" w:eastAsia="StarSymbol" w:hAnsi="StarSymbol" w:cs="StarSymbol"/>
    </w:rPr>
  </w:style>
  <w:style w:type="character" w:customStyle="1" w:styleId="RTFNum39">
    <w:name w:val="RTF_Num 3 9"/>
    <w:rsid w:val="00FD01E2"/>
    <w:rPr>
      <w:rFonts w:ascii="StarSymbol" w:eastAsia="StarSymbol" w:hAnsi="StarSymbol" w:cs="StarSymbol"/>
    </w:rPr>
  </w:style>
  <w:style w:type="character" w:customStyle="1" w:styleId="RTFNum310">
    <w:name w:val="RTF_Num 3 10"/>
    <w:rsid w:val="00FD01E2"/>
    <w:rPr>
      <w:rFonts w:ascii="StarSymbol" w:eastAsia="StarSymbol" w:hAnsi="StarSymbol" w:cs="StarSymbol"/>
    </w:rPr>
  </w:style>
  <w:style w:type="character" w:customStyle="1" w:styleId="RTFNum22">
    <w:name w:val="RTF_Num 2 2"/>
    <w:rsid w:val="00FD01E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FD01E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FD01E2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FD01E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FD01E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FD01E2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FD01E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FD01E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FD01E2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FD01E2"/>
    <w:rPr>
      <w:rFonts w:ascii="StarSymbol" w:eastAsia="StarSymbol" w:hAnsi="StarSymbol" w:cs="StarSymbol"/>
    </w:rPr>
  </w:style>
  <w:style w:type="character" w:customStyle="1" w:styleId="RTFNum43">
    <w:name w:val="RTF_Num 4 3"/>
    <w:rsid w:val="00FD01E2"/>
    <w:rPr>
      <w:rFonts w:ascii="StarSymbol" w:eastAsia="StarSymbol" w:hAnsi="StarSymbol" w:cs="StarSymbol"/>
    </w:rPr>
  </w:style>
  <w:style w:type="character" w:customStyle="1" w:styleId="RTFNum44">
    <w:name w:val="RTF_Num 4 4"/>
    <w:rsid w:val="00FD01E2"/>
    <w:rPr>
      <w:rFonts w:ascii="StarSymbol" w:eastAsia="StarSymbol" w:hAnsi="StarSymbol" w:cs="StarSymbol"/>
    </w:rPr>
  </w:style>
  <w:style w:type="character" w:customStyle="1" w:styleId="RTFNum45">
    <w:name w:val="RTF_Num 4 5"/>
    <w:rsid w:val="00FD01E2"/>
    <w:rPr>
      <w:rFonts w:ascii="StarSymbol" w:eastAsia="StarSymbol" w:hAnsi="StarSymbol" w:cs="StarSymbol"/>
    </w:rPr>
  </w:style>
  <w:style w:type="character" w:customStyle="1" w:styleId="RTFNum46">
    <w:name w:val="RTF_Num 4 6"/>
    <w:rsid w:val="00FD01E2"/>
    <w:rPr>
      <w:rFonts w:ascii="StarSymbol" w:eastAsia="StarSymbol" w:hAnsi="StarSymbol" w:cs="StarSymbol"/>
    </w:rPr>
  </w:style>
  <w:style w:type="character" w:customStyle="1" w:styleId="RTFNum47">
    <w:name w:val="RTF_Num 4 7"/>
    <w:rsid w:val="00FD01E2"/>
    <w:rPr>
      <w:rFonts w:ascii="StarSymbol" w:eastAsia="StarSymbol" w:hAnsi="StarSymbol" w:cs="StarSymbol"/>
    </w:rPr>
  </w:style>
  <w:style w:type="character" w:customStyle="1" w:styleId="RTFNum48">
    <w:name w:val="RTF_Num 4 8"/>
    <w:rsid w:val="00FD01E2"/>
    <w:rPr>
      <w:rFonts w:ascii="StarSymbol" w:eastAsia="StarSymbol" w:hAnsi="StarSymbol" w:cs="StarSymbol"/>
    </w:rPr>
  </w:style>
  <w:style w:type="character" w:customStyle="1" w:styleId="RTFNum49">
    <w:name w:val="RTF_Num 4 9"/>
    <w:rsid w:val="00FD01E2"/>
    <w:rPr>
      <w:rFonts w:ascii="StarSymbol" w:eastAsia="StarSymbol" w:hAnsi="StarSymbol" w:cs="StarSymbol"/>
    </w:rPr>
  </w:style>
  <w:style w:type="character" w:customStyle="1" w:styleId="RTFNum410">
    <w:name w:val="RTF_Num 4 10"/>
    <w:rsid w:val="00FD01E2"/>
    <w:rPr>
      <w:rFonts w:ascii="StarSymbol" w:eastAsia="StarSymbol" w:hAnsi="StarSymbol" w:cs="StarSymbol"/>
    </w:rPr>
  </w:style>
  <w:style w:type="character" w:customStyle="1" w:styleId="WW8Num5z0">
    <w:name w:val="WW8Num5z0"/>
    <w:rsid w:val="00FD01E2"/>
    <w:rPr>
      <w:rFonts w:ascii="Wingdings" w:hAnsi="Wingdings"/>
    </w:rPr>
  </w:style>
  <w:style w:type="character" w:customStyle="1" w:styleId="WW8Num5z1">
    <w:name w:val="WW8Num5z1"/>
    <w:rsid w:val="00FD01E2"/>
    <w:rPr>
      <w:rFonts w:ascii="Courier New" w:hAnsi="Courier New" w:cs="Courier New"/>
    </w:rPr>
  </w:style>
  <w:style w:type="character" w:customStyle="1" w:styleId="WW8Num5z3">
    <w:name w:val="WW8Num5z3"/>
    <w:rsid w:val="00FD01E2"/>
    <w:rPr>
      <w:rFonts w:ascii="Symbol" w:hAnsi="Symbol"/>
    </w:rPr>
  </w:style>
  <w:style w:type="character" w:customStyle="1" w:styleId="WW8Num4z0">
    <w:name w:val="WW8Num4z0"/>
    <w:rsid w:val="00FD01E2"/>
    <w:rPr>
      <w:rFonts w:ascii="Wingdings" w:hAnsi="Wingdings"/>
    </w:rPr>
  </w:style>
  <w:style w:type="character" w:customStyle="1" w:styleId="WW8Num4z1">
    <w:name w:val="WW8Num4z1"/>
    <w:rsid w:val="00FD01E2"/>
    <w:rPr>
      <w:rFonts w:ascii="Courier New" w:hAnsi="Courier New" w:cs="Courier New"/>
    </w:rPr>
  </w:style>
  <w:style w:type="character" w:customStyle="1" w:styleId="WW8Num4z3">
    <w:name w:val="WW8Num4z3"/>
    <w:rsid w:val="00FD01E2"/>
    <w:rPr>
      <w:rFonts w:ascii="Symbol" w:hAnsi="Symbol"/>
    </w:rPr>
  </w:style>
  <w:style w:type="character" w:customStyle="1" w:styleId="oznaovn">
    <w:name w:val="označování"/>
    <w:rsid w:val="00FD01E2"/>
    <w:rPr>
      <w:rFonts w:ascii="Book Antiqua" w:hAnsi="Book Antiqua"/>
      <w:i/>
    </w:rPr>
  </w:style>
  <w:style w:type="character" w:customStyle="1" w:styleId="WW8Num6z0">
    <w:name w:val="WW8Num6z0"/>
    <w:rsid w:val="00FD01E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D01E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D01E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D01E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D01E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D01E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D01E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D01E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FD01E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D01E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D01E2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FD01E2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FD01E2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FD01E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FD01E2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FD01E2"/>
    <w:rPr>
      <w:rFonts w:ascii="StarSymbol" w:hAnsi="StarSymbol" w:cs="StarSymbol"/>
      <w:sz w:val="18"/>
      <w:szCs w:val="18"/>
    </w:rPr>
  </w:style>
  <w:style w:type="paragraph" w:styleId="Seznam">
    <w:name w:val="List"/>
    <w:basedOn w:val="Zkladntext"/>
    <w:rsid w:val="00FD01E2"/>
  </w:style>
  <w:style w:type="paragraph" w:styleId="Zhlav">
    <w:name w:val="header"/>
    <w:basedOn w:val="Normln"/>
    <w:rsid w:val="00FD01E2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rsid w:val="00FD01E2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FD01E2"/>
    <w:pPr>
      <w:suppressLineNumbers/>
    </w:pPr>
  </w:style>
  <w:style w:type="paragraph" w:customStyle="1" w:styleId="Nadpistabulky">
    <w:name w:val="Nadpis tabulky"/>
    <w:basedOn w:val="Obsahtabulky"/>
    <w:rsid w:val="00FD01E2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FD01E2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FD01E2"/>
  </w:style>
  <w:style w:type="paragraph" w:customStyle="1" w:styleId="Rejstk">
    <w:name w:val="Rejstřík"/>
    <w:basedOn w:val="Normln"/>
    <w:rsid w:val="00FD01E2"/>
    <w:pPr>
      <w:suppressLineNumbers/>
    </w:pPr>
  </w:style>
  <w:style w:type="paragraph" w:styleId="Nadpisobsahu">
    <w:name w:val="TOC Heading"/>
    <w:basedOn w:val="Nadpis"/>
    <w:qFormat/>
    <w:rsid w:val="00FD01E2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FD01E2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FD01E2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FD01E2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FD01E2"/>
    <w:pPr>
      <w:tabs>
        <w:tab w:val="right" w:leader="dot" w:pos="9638"/>
      </w:tabs>
      <w:ind w:left="849"/>
    </w:pPr>
  </w:style>
  <w:style w:type="paragraph" w:customStyle="1" w:styleId="nadpisy">
    <w:name w:val="nadpisy"/>
    <w:basedOn w:val="zklad"/>
    <w:rsid w:val="00FD01E2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FD01E2"/>
    <w:rPr>
      <w:sz w:val="40"/>
    </w:rPr>
  </w:style>
  <w:style w:type="paragraph" w:customStyle="1" w:styleId="kapitolka">
    <w:name w:val="kapitolka"/>
    <w:basedOn w:val="nadpisy"/>
    <w:rsid w:val="00FD01E2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FD01E2"/>
    <w:pPr>
      <w:pageBreakBefore/>
      <w:outlineLvl w:val="0"/>
    </w:pPr>
  </w:style>
  <w:style w:type="paragraph" w:customStyle="1" w:styleId="kapitolakuo">
    <w:name w:val="kapitolakuo"/>
    <w:basedOn w:val="kapitolka"/>
    <w:next w:val="zklad"/>
    <w:rsid w:val="00FD01E2"/>
    <w:pPr>
      <w:pageBreakBefore/>
    </w:pPr>
  </w:style>
  <w:style w:type="paragraph" w:customStyle="1" w:styleId="tabulkanadpis">
    <w:name w:val="tabulkanadpis"/>
    <w:basedOn w:val="zklad"/>
    <w:rsid w:val="00FD01E2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2B31A3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FD01E2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FD01E2"/>
    <w:rPr>
      <w:sz w:val="24"/>
    </w:rPr>
  </w:style>
  <w:style w:type="paragraph" w:customStyle="1" w:styleId="odrkatext">
    <w:name w:val="odrážkatext"/>
    <w:basedOn w:val="textik"/>
    <w:rsid w:val="00207D1B"/>
    <w:pPr>
      <w:numPr>
        <w:numId w:val="6"/>
      </w:numPr>
      <w:tabs>
        <w:tab w:val="num" w:pos="709"/>
      </w:tabs>
      <w:ind w:left="709" w:hanging="283"/>
    </w:pPr>
  </w:style>
  <w:style w:type="paragraph" w:customStyle="1" w:styleId="textik">
    <w:name w:val="textik"/>
    <w:basedOn w:val="zklad"/>
    <w:rsid w:val="00FD01E2"/>
    <w:pPr>
      <w:ind w:firstLine="454"/>
    </w:pPr>
    <w:rPr>
      <w:sz w:val="24"/>
    </w:rPr>
  </w:style>
  <w:style w:type="paragraph" w:customStyle="1" w:styleId="tabulkaoddl">
    <w:name w:val="tabulkaoddíl"/>
    <w:basedOn w:val="tabulkanadpis"/>
    <w:rsid w:val="00FD01E2"/>
    <w:pPr>
      <w:spacing w:before="57"/>
    </w:pPr>
  </w:style>
  <w:style w:type="paragraph" w:customStyle="1" w:styleId="odrka2">
    <w:name w:val="odrážka2"/>
    <w:basedOn w:val="odrka"/>
    <w:rsid w:val="00FD01E2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FD01E2"/>
    <w:rPr>
      <w:sz w:val="24"/>
    </w:rPr>
  </w:style>
  <w:style w:type="paragraph" w:customStyle="1" w:styleId="kompetence">
    <w:name w:val="kompetence"/>
    <w:basedOn w:val="textik"/>
    <w:next w:val="textik"/>
    <w:rsid w:val="00BD44A0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FD01E2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FD01E2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FD01E2"/>
    <w:pPr>
      <w:pageBreakBefore w:val="0"/>
      <w:outlineLvl w:val="9"/>
    </w:pPr>
  </w:style>
  <w:style w:type="paragraph" w:customStyle="1" w:styleId="vzdelobsah">
    <w:name w:val="vzdelobsah"/>
    <w:basedOn w:val="vzdelobsahuo"/>
    <w:rsid w:val="00FD01E2"/>
  </w:style>
  <w:style w:type="paragraph" w:customStyle="1" w:styleId="vzdelobsahuo">
    <w:name w:val="vzdelobsahuo"/>
    <w:basedOn w:val="kapitolka"/>
    <w:rsid w:val="00FD01E2"/>
  </w:style>
  <w:style w:type="paragraph" w:customStyle="1" w:styleId="tabulkamezi">
    <w:name w:val="tabulkamezi"/>
    <w:basedOn w:val="tabulkaoddl"/>
    <w:rsid w:val="00FD01E2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FD01E2"/>
    <w:pPr>
      <w:spacing w:before="0" w:after="0"/>
    </w:pPr>
  </w:style>
  <w:style w:type="paragraph" w:customStyle="1" w:styleId="zak">
    <w:name w:val="zak"/>
    <w:basedOn w:val="tabulkaoddl"/>
    <w:rsid w:val="00FD01E2"/>
    <w:rPr>
      <w:b w:val="0"/>
      <w:i w:val="0"/>
    </w:rPr>
  </w:style>
  <w:style w:type="paragraph" w:customStyle="1" w:styleId="odrrkaPT">
    <w:name w:val="odrrážkaPT"/>
    <w:basedOn w:val="odrka2"/>
    <w:rsid w:val="00FD01E2"/>
    <w:pPr>
      <w:ind w:left="0"/>
    </w:pPr>
  </w:style>
  <w:style w:type="character" w:customStyle="1" w:styleId="NormlnmezerymeziodstavciChar1">
    <w:name w:val="Normální mezery mezi odstavci Char1"/>
    <w:link w:val="Normlnmezerymeziodstavci"/>
    <w:rsid w:val="00680C55"/>
    <w:rPr>
      <w:color w:val="000000"/>
      <w:sz w:val="24"/>
      <w:szCs w:val="22"/>
      <w:lang w:val="cs-CZ" w:eastAsia="cs-CZ" w:bidi="ar-SA"/>
    </w:rPr>
  </w:style>
  <w:style w:type="paragraph" w:customStyle="1" w:styleId="Normlnmezerymeziodstavci">
    <w:name w:val="Normální mezery mezi odstavci"/>
    <w:basedOn w:val="Normln"/>
    <w:link w:val="NormlnmezerymeziodstavciChar1"/>
    <w:autoRedefine/>
    <w:rsid w:val="00680C55"/>
    <w:pPr>
      <w:widowControl/>
      <w:suppressAutoHyphens w:val="0"/>
      <w:spacing w:before="60" w:after="60"/>
      <w:jc w:val="both"/>
    </w:pPr>
    <w:rPr>
      <w:color w:val="000000"/>
      <w:szCs w:val="22"/>
      <w:lang w:bidi="ar-SA"/>
    </w:rPr>
  </w:style>
  <w:style w:type="paragraph" w:customStyle="1" w:styleId="Kurzva">
    <w:name w:val="Kurzíva"/>
    <w:basedOn w:val="Normln"/>
    <w:link w:val="KurzvaChar"/>
    <w:autoRedefine/>
    <w:rsid w:val="00680C55"/>
    <w:pPr>
      <w:keepNext/>
      <w:widowControl/>
      <w:suppressAutoHyphens w:val="0"/>
      <w:spacing w:before="60"/>
    </w:pPr>
    <w:rPr>
      <w:i/>
      <w:iCs/>
      <w:u w:val="single"/>
      <w:lang w:bidi="ar-SA"/>
    </w:rPr>
  </w:style>
  <w:style w:type="character" w:customStyle="1" w:styleId="KurzvaChar">
    <w:name w:val="Kurzíva Char"/>
    <w:link w:val="Kurzva"/>
    <w:rsid w:val="00680C55"/>
    <w:rPr>
      <w:rFonts w:eastAsia="Lucida Sans Unicode" w:cs="Tahoma"/>
      <w:i/>
      <w:iCs/>
      <w:sz w:val="24"/>
      <w:szCs w:val="24"/>
      <w:u w:val="single"/>
      <w:lang w:val="cs-CZ" w:eastAsia="cs-CZ" w:bidi="ar-SA"/>
    </w:rPr>
  </w:style>
  <w:style w:type="paragraph" w:customStyle="1" w:styleId="StylSodrkami">
    <w:name w:val="Styl S odrážkami"/>
    <w:basedOn w:val="Normln"/>
    <w:autoRedefine/>
    <w:rsid w:val="00680C55"/>
    <w:pPr>
      <w:widowControl/>
      <w:suppressAutoHyphens w:val="0"/>
      <w:spacing w:before="60"/>
    </w:pPr>
    <w:rPr>
      <w:rFonts w:eastAsia="Times New Roman" w:cs="Times New Roman"/>
      <w:bCs/>
      <w:lang w:bidi="ar-SA"/>
    </w:rPr>
  </w:style>
  <w:style w:type="character" w:customStyle="1" w:styleId="WW8Num1z0">
    <w:name w:val="WW8Num1z0"/>
    <w:rsid w:val="007B135F"/>
    <w:rPr>
      <w:rFonts w:ascii="StarSymbol" w:hAnsi="StarSymbol"/>
    </w:rPr>
  </w:style>
  <w:style w:type="character" w:customStyle="1" w:styleId="WW8Num1z1">
    <w:name w:val="WW8Num1z1"/>
    <w:rsid w:val="007B135F"/>
    <w:rPr>
      <w:rFonts w:ascii="Book Antiqua" w:hAnsi="Book Antiqua"/>
    </w:rPr>
  </w:style>
  <w:style w:type="character" w:customStyle="1" w:styleId="WW8Num2z0">
    <w:name w:val="WW8Num2z0"/>
    <w:rsid w:val="007B135F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7B135F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7B135F"/>
    <w:rPr>
      <w:rFonts w:ascii="StarSymbol" w:hAnsi="StarSymbol"/>
    </w:rPr>
  </w:style>
  <w:style w:type="character" w:customStyle="1" w:styleId="Absatz-Standardschriftart">
    <w:name w:val="Absatz-Standardschriftart"/>
    <w:rsid w:val="007B135F"/>
  </w:style>
  <w:style w:type="character" w:customStyle="1" w:styleId="WW8Num3z0">
    <w:name w:val="WW8Num3z0"/>
    <w:rsid w:val="007B135F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7B135F"/>
    <w:rPr>
      <w:rFonts w:ascii="StarSymbol" w:hAnsi="StarSymbol" w:cs="StarSymbol"/>
      <w:sz w:val="18"/>
      <w:szCs w:val="18"/>
    </w:rPr>
  </w:style>
  <w:style w:type="character" w:customStyle="1" w:styleId="WW8Num6z1">
    <w:name w:val="WW8Num6z1"/>
    <w:rsid w:val="007B135F"/>
    <w:rPr>
      <w:rFonts w:ascii="Book Antiqua" w:hAnsi="Book Antiqua"/>
    </w:rPr>
  </w:style>
  <w:style w:type="character" w:customStyle="1" w:styleId="WW8Num7z1">
    <w:name w:val="WW8Num7z1"/>
    <w:rsid w:val="007B135F"/>
    <w:rPr>
      <w:rFonts w:ascii="Book Antiqua" w:hAnsi="Book Antiqua"/>
    </w:rPr>
  </w:style>
  <w:style w:type="character" w:customStyle="1" w:styleId="WW8Num8z1">
    <w:name w:val="WW8Num8z1"/>
    <w:rsid w:val="007B135F"/>
    <w:rPr>
      <w:rFonts w:ascii="Book Antiqua" w:hAnsi="Book Antiqua"/>
    </w:rPr>
  </w:style>
  <w:style w:type="character" w:customStyle="1" w:styleId="WW8Num9z1">
    <w:name w:val="WW8Num9z1"/>
    <w:rsid w:val="007B135F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rsid w:val="007B135F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7B135F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7B135F"/>
    <w:rPr>
      <w:rFonts w:ascii="Book Antiqua" w:hAnsi="Book Antiqua"/>
    </w:rPr>
  </w:style>
  <w:style w:type="character" w:customStyle="1" w:styleId="WW8Num12z2">
    <w:name w:val="WW8Num12z2"/>
    <w:rsid w:val="007B135F"/>
    <w:rPr>
      <w:rFonts w:ascii="StarSymbol" w:hAnsi="StarSymbol"/>
    </w:rPr>
  </w:style>
  <w:style w:type="character" w:customStyle="1" w:styleId="WW8Num13z1">
    <w:name w:val="WW8Num13z1"/>
    <w:rsid w:val="007B135F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7B135F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7B135F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7B135F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7B135F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rsid w:val="007B135F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7B135F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7B135F"/>
    <w:rPr>
      <w:rFonts w:ascii="StarSymbol" w:hAnsi="StarSymbol" w:cs="StarSymbol"/>
      <w:sz w:val="18"/>
      <w:szCs w:val="18"/>
    </w:rPr>
  </w:style>
  <w:style w:type="character" w:customStyle="1" w:styleId="WW8Num18z1">
    <w:name w:val="WW8Num18z1"/>
    <w:rsid w:val="007B135F"/>
    <w:rPr>
      <w:rFonts w:ascii="StarSymbol" w:hAnsi="StarSymbol" w:cs="StarSymbol"/>
      <w:sz w:val="18"/>
      <w:szCs w:val="18"/>
    </w:rPr>
  </w:style>
  <w:style w:type="character" w:customStyle="1" w:styleId="WW8Num19z1">
    <w:name w:val="WW8Num19z1"/>
    <w:rsid w:val="007B135F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7B135F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7B135F"/>
    <w:rPr>
      <w:rFonts w:ascii="StarSymbol" w:hAnsi="StarSymbol" w:cs="StarSymbol"/>
      <w:sz w:val="18"/>
      <w:szCs w:val="18"/>
    </w:rPr>
  </w:style>
  <w:style w:type="character" w:customStyle="1" w:styleId="WW8Num21z1">
    <w:name w:val="WW8Num21z1"/>
    <w:rsid w:val="007B135F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7B135F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7B135F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rsid w:val="007B135F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rsid w:val="007B135F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7B135F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rsid w:val="007B135F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7B135F"/>
    <w:rPr>
      <w:rFonts w:ascii="StarSymbol" w:hAnsi="StarSymbol"/>
    </w:rPr>
  </w:style>
  <w:style w:type="character" w:customStyle="1" w:styleId="WW8Num27z1">
    <w:name w:val="WW8Num27z1"/>
    <w:rsid w:val="007B135F"/>
    <w:rPr>
      <w:rFonts w:ascii="Book Antiqua" w:hAnsi="Book Antiqua"/>
    </w:rPr>
  </w:style>
  <w:style w:type="character" w:customStyle="1" w:styleId="WW8Num28z0">
    <w:name w:val="WW8Num28z0"/>
    <w:rsid w:val="007B135F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7B135F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7B135F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7B135F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7B135F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7B135F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7B135F"/>
    <w:rPr>
      <w:rFonts w:ascii="StarSymbol" w:hAnsi="StarSymbol"/>
    </w:rPr>
  </w:style>
  <w:style w:type="character" w:customStyle="1" w:styleId="WW8Num31z1">
    <w:name w:val="WW8Num31z1"/>
    <w:rsid w:val="007B135F"/>
    <w:rPr>
      <w:rFonts w:ascii="Book Antiqua" w:hAnsi="Book Antiqua"/>
    </w:rPr>
  </w:style>
  <w:style w:type="character" w:customStyle="1" w:styleId="WW8Num32z0">
    <w:name w:val="WW8Num32z0"/>
    <w:rsid w:val="007B135F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7B135F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7B135F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7B135F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7B135F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7B135F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7B135F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7B135F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7B135F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7B135F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7B135F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7B135F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7B135F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7B135F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7B135F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7B135F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7B135F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7B135F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7B135F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7B135F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7B135F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7B135F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7B135F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7B135F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7B135F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7B135F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7B135F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7B135F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7B135F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7B135F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7B135F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7B135F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7B135F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7B135F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7B135F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7B135F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7B135F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7B135F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7B135F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7B135F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7B135F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7B135F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7B135F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7B135F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7B135F"/>
    <w:rPr>
      <w:rFonts w:ascii="StarSymbol" w:hAnsi="StarSymbol"/>
    </w:rPr>
  </w:style>
  <w:style w:type="character" w:customStyle="1" w:styleId="WW8Num54z1">
    <w:name w:val="WW8Num54z1"/>
    <w:rsid w:val="007B135F"/>
    <w:rPr>
      <w:rFonts w:ascii="Book Antiqua" w:hAnsi="Book Antiqua"/>
    </w:rPr>
  </w:style>
  <w:style w:type="character" w:customStyle="1" w:styleId="WW8Num55z0">
    <w:name w:val="WW8Num55z0"/>
    <w:rsid w:val="007B135F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7B135F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7B135F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7B135F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7B135F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7B135F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7B135F"/>
    <w:rPr>
      <w:rFonts w:ascii="Symbol" w:hAnsi="Symbol" w:cs="Wingdings"/>
      <w:color w:val="auto"/>
    </w:rPr>
  </w:style>
  <w:style w:type="character" w:customStyle="1" w:styleId="WW8Num58z1">
    <w:name w:val="WW8Num58z1"/>
    <w:rsid w:val="007B135F"/>
    <w:rPr>
      <w:rFonts w:ascii="Book Antiqua" w:hAnsi="Book Antiqua"/>
    </w:rPr>
  </w:style>
  <w:style w:type="character" w:customStyle="1" w:styleId="WW8Num58z2">
    <w:name w:val="WW8Num58z2"/>
    <w:rsid w:val="007B135F"/>
    <w:rPr>
      <w:rFonts w:ascii="StarSymbol" w:hAnsi="StarSymbol"/>
    </w:rPr>
  </w:style>
  <w:style w:type="character" w:customStyle="1" w:styleId="WW8Num59z0">
    <w:name w:val="WW8Num59z0"/>
    <w:rsid w:val="007B135F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7B135F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7B135F"/>
    <w:rPr>
      <w:rFonts w:ascii="StarSymbol" w:hAnsi="StarSymbol"/>
    </w:rPr>
  </w:style>
  <w:style w:type="character" w:customStyle="1" w:styleId="WW8Num60z1">
    <w:name w:val="WW8Num60z1"/>
    <w:rsid w:val="007B135F"/>
    <w:rPr>
      <w:rFonts w:ascii="Book Antiqua" w:hAnsi="Book Antiqua"/>
    </w:rPr>
  </w:style>
  <w:style w:type="character" w:customStyle="1" w:styleId="WW8Num61z0">
    <w:name w:val="WW8Num61z0"/>
    <w:rsid w:val="007B135F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7B135F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7B135F"/>
  </w:style>
  <w:style w:type="character" w:styleId="slostrnky">
    <w:name w:val="page number"/>
    <w:basedOn w:val="Standardnpsmoodstavce"/>
    <w:rsid w:val="00367E61"/>
  </w:style>
  <w:style w:type="character" w:customStyle="1" w:styleId="ZpatChar">
    <w:name w:val="Zápatí Char"/>
    <w:basedOn w:val="Standardnpsmoodstavce"/>
    <w:link w:val="Zpat"/>
    <w:rsid w:val="009B3CD9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4551</Words>
  <Characters>26855</Characters>
  <Application>Microsoft Office Word</Application>
  <DocSecurity>0</DocSecurity>
  <Lines>223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Chemie</vt:lpstr>
    </vt:vector>
  </TitlesOfParts>
  <Company>GYKOVY</Company>
  <LinksUpToDate>false</LinksUpToDate>
  <CharactersWithSpaces>31344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Chemie</dc:title>
  <dc:subject/>
  <dc:creator>orsagova</dc:creator>
  <cp:keywords/>
  <cp:lastModifiedBy>Romana Orságová</cp:lastModifiedBy>
  <cp:revision>2</cp:revision>
  <cp:lastPrinted>2008-11-12T16:59:00Z</cp:lastPrinted>
  <dcterms:created xsi:type="dcterms:W3CDTF">2025-05-15T17:59:00Z</dcterms:created>
  <dcterms:modified xsi:type="dcterms:W3CDTF">2025-05-15T17:59:00Z</dcterms:modified>
</cp:coreProperties>
</file>