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4ED6F81" w14:textId="77777777" w:rsidR="009E3BDE" w:rsidRPr="00E14FE9" w:rsidRDefault="009E3BDE" w:rsidP="009E3BDE">
      <w:pPr>
        <w:pStyle w:val="kapitola"/>
        <w:spacing w:before="0" w:after="0"/>
      </w:pPr>
      <w:r>
        <w:t>Matematika</w:t>
      </w:r>
    </w:p>
    <w:p w14:paraId="03DB9E1B" w14:textId="77777777" w:rsidR="009E3BDE" w:rsidRDefault="00406F45" w:rsidP="009E3BDE">
      <w:pPr>
        <w:pStyle w:val="kapitolka"/>
      </w:pPr>
      <w:r>
        <w:t>Charakteristika</w:t>
      </w:r>
      <w:r w:rsidR="00552144">
        <w:t xml:space="preserve"> předmětu</w:t>
      </w:r>
    </w:p>
    <w:p w14:paraId="1B4D170D" w14:textId="77777777" w:rsidR="00406F45" w:rsidRPr="00E14FE9" w:rsidRDefault="00406F45" w:rsidP="00406F45">
      <w:pPr>
        <w:pStyle w:val="podkapitolka"/>
      </w:pPr>
      <w:r>
        <w:t>Obsahové</w:t>
      </w:r>
      <w:r w:rsidR="00552144">
        <w:t>, časové a organizační vymezení</w:t>
      </w:r>
    </w:p>
    <w:p w14:paraId="777A0BC3" w14:textId="77777777" w:rsidR="009E3BDE" w:rsidRPr="00E14FE9" w:rsidRDefault="009E3BDE" w:rsidP="009E3BDE">
      <w:pPr>
        <w:pStyle w:val="textik"/>
      </w:pPr>
      <w:r w:rsidRPr="00E14FE9">
        <w:t xml:space="preserve">Vyučovací předmět </w:t>
      </w:r>
      <w:r w:rsidRPr="009E3BDE">
        <w:t>Matematika</w:t>
      </w:r>
      <w:r w:rsidR="00552144">
        <w:rPr>
          <w:b/>
        </w:rPr>
        <w:t xml:space="preserve"> </w:t>
      </w:r>
      <w:r w:rsidRPr="00E14FE9">
        <w:t xml:space="preserve">vychází ze vzdělávacího obsahu oboru </w:t>
      </w:r>
      <w:r w:rsidRPr="009E3BDE">
        <w:t>Matematika a</w:t>
      </w:r>
      <w:r w:rsidRPr="00E14FE9">
        <w:t xml:space="preserve"> </w:t>
      </w:r>
      <w:r w:rsidRPr="009E3BDE">
        <w:t>její aplikace</w:t>
      </w:r>
      <w:r w:rsidR="00F37DD0">
        <w:t xml:space="preserve"> RVP G</w:t>
      </w:r>
      <w:r w:rsidRPr="00E14FE9">
        <w:t>. Výuka matematiky napomáhá rozvoji abstraktního a analytického myšlení, rozvíjí logické usuzování. Je prostředkem matematického dokazování hypotéz ve všech oblastech lidského bádání.</w:t>
      </w:r>
      <w:r>
        <w:t xml:space="preserve"> </w:t>
      </w:r>
      <w:r w:rsidRPr="00E14FE9">
        <w:t>Hlavním cílem výuky je osvojení schopnosti formulovat problém, najít jeho řešení prostřednictvím matematických nástrojů a aplikovat je. Matematika je součástí našeho kulturního dědictví, nezaměnitelného způsobu poznávání světa a jeho porozumění.</w:t>
      </w:r>
      <w:r w:rsidR="006F7BB0">
        <w:t xml:space="preserve"> </w:t>
      </w:r>
      <w:r w:rsidRPr="00E14FE9">
        <w:t xml:space="preserve">Matematika je nástrojem pro další přírodní vědy biologii, chemii, fyziku. </w:t>
      </w:r>
    </w:p>
    <w:p w14:paraId="202220F7" w14:textId="77777777" w:rsidR="009E3BDE" w:rsidRPr="00E14FE9" w:rsidRDefault="009E3BDE" w:rsidP="009E3BDE">
      <w:pPr>
        <w:pStyle w:val="textik"/>
      </w:pPr>
      <w:r w:rsidRPr="00E14FE9">
        <w:t>Matematika je vyučována v každém ročníku 4 hodiny, z nichž jedn</w:t>
      </w:r>
      <w:r w:rsidR="00D037DD">
        <w:t>u</w:t>
      </w:r>
      <w:r w:rsidRPr="00E14FE9">
        <w:t xml:space="preserve"> hodin</w:t>
      </w:r>
      <w:r w:rsidR="00D037DD">
        <w:t>u</w:t>
      </w:r>
      <w:r w:rsidRPr="00E14FE9">
        <w:t xml:space="preserve"> </w:t>
      </w:r>
      <w:r w:rsidR="00D037DD">
        <w:t xml:space="preserve">je třída </w:t>
      </w:r>
      <w:r w:rsidRPr="00E14FE9">
        <w:t>dělená</w:t>
      </w:r>
      <w:r w:rsidR="00D037DD">
        <w:t xml:space="preserve"> na dvě skupiny</w:t>
      </w:r>
      <w:r w:rsidRPr="00E14FE9">
        <w:t>.</w:t>
      </w:r>
    </w:p>
    <w:p w14:paraId="58577793" w14:textId="77777777" w:rsidR="009E3BDE" w:rsidRPr="00E14FE9" w:rsidRDefault="009E3BDE" w:rsidP="009E3BDE">
      <w:pPr>
        <w:pStyle w:val="textik"/>
      </w:pPr>
      <w:r w:rsidRPr="00E14FE9">
        <w:t>Během studia se mohou žáci účastnit následujících akcí a soutěží:</w:t>
      </w:r>
    </w:p>
    <w:p w14:paraId="2E93260F" w14:textId="77777777" w:rsidR="009E3BDE" w:rsidRPr="006F7BB0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6F7BB0">
        <w:t>Matematická olympiáda</w:t>
      </w:r>
    </w:p>
    <w:p w14:paraId="5E27D741" w14:textId="77777777" w:rsidR="009E3BDE" w:rsidRPr="006F7BB0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6F7BB0">
        <w:t>Matematický klokan</w:t>
      </w:r>
    </w:p>
    <w:p w14:paraId="3979AF3B" w14:textId="77777777" w:rsidR="009E3BDE" w:rsidRPr="006F7BB0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6F7BB0">
        <w:t>Přírodovědný klokan</w:t>
      </w:r>
    </w:p>
    <w:p w14:paraId="0C444361" w14:textId="77777777" w:rsidR="009E3BDE" w:rsidRPr="006F7BB0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6F7BB0">
        <w:t>Dny otevřených dveří na VŠ</w:t>
      </w:r>
    </w:p>
    <w:p w14:paraId="31D984A8" w14:textId="77777777" w:rsidR="009E3BDE" w:rsidRPr="00E14FE9" w:rsidRDefault="009E3BDE" w:rsidP="009E3BDE">
      <w:pPr>
        <w:pStyle w:val="odrkatext"/>
        <w:ind w:left="454"/>
      </w:pPr>
    </w:p>
    <w:p w14:paraId="00C2DF27" w14:textId="2A326318" w:rsidR="009E3BDE" w:rsidRDefault="009E3BDE" w:rsidP="009E3BDE">
      <w:pPr>
        <w:pStyle w:val="textik"/>
      </w:pPr>
      <w:r w:rsidRPr="00E14FE9">
        <w:t xml:space="preserve">Ve třetím ročníku a ve čtvrtém ročníku si žáci mohou volit </w:t>
      </w:r>
      <w:r w:rsidR="002F6D67">
        <w:t>předmět</w:t>
      </w:r>
      <w:r w:rsidR="00AA215D">
        <w:t>y</w:t>
      </w:r>
      <w:r w:rsidR="002F6D67">
        <w:t xml:space="preserve"> S</w:t>
      </w:r>
      <w:r w:rsidRPr="00E14FE9">
        <w:t>eminář z</w:t>
      </w:r>
      <w:r w:rsidR="002F6D67">
        <w:t> </w:t>
      </w:r>
      <w:r w:rsidRPr="00E14FE9">
        <w:t>matematiky</w:t>
      </w:r>
      <w:r w:rsidR="002F6D67">
        <w:t xml:space="preserve">, </w:t>
      </w:r>
      <w:r w:rsidR="00AA215D">
        <w:t xml:space="preserve">Cvičení z matematiky nebo Užitou matematiku, </w:t>
      </w:r>
      <w:r w:rsidR="002F6D67">
        <w:t>kter</w:t>
      </w:r>
      <w:r w:rsidR="00AA215D">
        <w:t>é</w:t>
      </w:r>
      <w:r w:rsidR="002F6D67">
        <w:t xml:space="preserve"> rozšiřuj</w:t>
      </w:r>
      <w:r w:rsidR="00AA215D">
        <w:t>í</w:t>
      </w:r>
      <w:r w:rsidR="002F6D67">
        <w:t xml:space="preserve"> vzdělávací obsah oboru Matematika a její aplikace a j</w:t>
      </w:r>
      <w:r w:rsidR="00AA215D">
        <w:t>sou</w:t>
      </w:r>
      <w:r w:rsidR="002F6D67">
        <w:t xml:space="preserve"> zaměřen</w:t>
      </w:r>
      <w:r w:rsidR="00AA215D">
        <w:t>y</w:t>
      </w:r>
      <w:r w:rsidR="002F6D67">
        <w:t xml:space="preserve"> na přípravu k</w:t>
      </w:r>
      <w:r w:rsidR="007B09A3">
        <w:t> </w:t>
      </w:r>
      <w:r w:rsidR="002F6D67">
        <w:t>maturitě</w:t>
      </w:r>
      <w:r w:rsidRPr="00E14FE9">
        <w:t>.</w:t>
      </w:r>
    </w:p>
    <w:p w14:paraId="4EF77E89" w14:textId="77777777" w:rsidR="009E3BDE" w:rsidRPr="00E14FE9" w:rsidRDefault="009E3BDE" w:rsidP="009E3BDE">
      <w:pPr>
        <w:pStyle w:val="textik"/>
      </w:pPr>
      <w:r>
        <w:t>Téma Statistika je vyučované v rámci mezipředmětových vztahů v Informatice.</w:t>
      </w:r>
    </w:p>
    <w:p w14:paraId="07BE1D6C" w14:textId="77777777" w:rsidR="009E3BDE" w:rsidRPr="00E14FE9" w:rsidRDefault="009E3BDE" w:rsidP="009E3BDE">
      <w:pPr>
        <w:pStyle w:val="textik"/>
      </w:pPr>
    </w:p>
    <w:p w14:paraId="237B7A66" w14:textId="77777777" w:rsidR="009E3BDE" w:rsidRPr="00E14FE9" w:rsidRDefault="009E3BDE" w:rsidP="009E3BDE">
      <w:pPr>
        <w:pStyle w:val="textik"/>
      </w:pPr>
      <w:r w:rsidRPr="00E14FE9">
        <w:t xml:space="preserve">Do vyučovacího předmětu Matematika jsou začleněna </w:t>
      </w:r>
      <w:r w:rsidRPr="009E3BDE">
        <w:t>průřezová témata:</w:t>
      </w:r>
    </w:p>
    <w:p w14:paraId="53135D71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Osobnostní a sociální výchova (Poznávání a rozvoj vlastní osobnosti, Seberegulace, organizační dovednosti,</w:t>
      </w:r>
      <w:r w:rsidR="009C042E">
        <w:t xml:space="preserve"> </w:t>
      </w:r>
      <w:r w:rsidRPr="00E14FE9">
        <w:t>efektivní řešení problémů, Sociální komunikace, Spolupráce a soutěž)</w:t>
      </w:r>
    </w:p>
    <w:p w14:paraId="28F48F58" w14:textId="77777777" w:rsidR="009E3BDE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Mediální výchova (Média a mediální produkce)</w:t>
      </w:r>
    </w:p>
    <w:p w14:paraId="05B61317" w14:textId="77777777" w:rsidR="007B09A3" w:rsidRDefault="007B09A3" w:rsidP="007B09A3">
      <w:pPr>
        <w:pStyle w:val="odrkatext"/>
      </w:pPr>
    </w:p>
    <w:p w14:paraId="35525C9C" w14:textId="41A009DF" w:rsidR="009E3BDE" w:rsidRPr="00E14FE9" w:rsidRDefault="009E3BDE" w:rsidP="009E3BDE">
      <w:pPr>
        <w:pStyle w:val="podkapitolka"/>
      </w:pPr>
      <w:r w:rsidRPr="00E14FE9">
        <w:t>Výchovné a vzdělávací strategie</w:t>
      </w:r>
    </w:p>
    <w:p w14:paraId="33B78E29" w14:textId="77777777" w:rsidR="009E3BDE" w:rsidRDefault="009E3BDE" w:rsidP="009E3BDE">
      <w:pPr>
        <w:pStyle w:val="kompetence"/>
      </w:pPr>
      <w:r w:rsidRPr="00E14FE9">
        <w:t>Ko</w:t>
      </w:r>
      <w:r>
        <w:t xml:space="preserve">mpetence k učení </w:t>
      </w:r>
    </w:p>
    <w:p w14:paraId="23D58B4B" w14:textId="77777777" w:rsidR="009E3BDE" w:rsidRDefault="009E3BDE" w:rsidP="009E3BDE">
      <w:pPr>
        <w:pStyle w:val="textik"/>
      </w:pPr>
      <w:r>
        <w:t>Učitel:</w:t>
      </w:r>
    </w:p>
    <w:p w14:paraId="524D9243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vytváří pro učení optimální podmínky, stanovuje časové i obsahové priority</w:t>
      </w:r>
    </w:p>
    <w:p w14:paraId="04F10243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 xml:space="preserve">rozvíjí u žáků logické myšlení, dbá na správné užívání matematické symboliky </w:t>
      </w:r>
      <w:r w:rsidRPr="00E14FE9">
        <w:lastRenderedPageBreak/>
        <w:t>a správné matematické vyjadřování</w:t>
      </w:r>
    </w:p>
    <w:p w14:paraId="2CF089BA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dává žákům prostor na vlastní úvahu při řešení motivačních úloh i při výuce</w:t>
      </w:r>
    </w:p>
    <w:p w14:paraId="22E05FB1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rozvíjí představivost žáků kreslením prostorových i planimetrických problémů názornými obrázky</w:t>
      </w:r>
    </w:p>
    <w:p w14:paraId="14C3C8D8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 xml:space="preserve">zařazuje vhodně motivační úkoly pro používání jiných informačních zdrojů </w:t>
      </w:r>
    </w:p>
    <w:p w14:paraId="35FCBB25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motivuje žáky k užívání učebnic</w:t>
      </w:r>
    </w:p>
    <w:p w14:paraId="3BA44884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hodnotí žáky průběžně a vysvětluje příčiny neúspěchu a kladně hodnotí pokroky</w:t>
      </w:r>
    </w:p>
    <w:p w14:paraId="287ED422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formou diskuze přesvědčuje o potřebě matematiky v běžném životě</w:t>
      </w:r>
    </w:p>
    <w:p w14:paraId="249CF093" w14:textId="77777777" w:rsidR="009E3BDE" w:rsidRDefault="009E3BDE" w:rsidP="009E3BDE">
      <w:pPr>
        <w:pStyle w:val="kompetence"/>
      </w:pPr>
      <w:r w:rsidRPr="00E14FE9">
        <w:t>Kompe</w:t>
      </w:r>
      <w:r>
        <w:t>tence k řešení problémů</w:t>
      </w:r>
    </w:p>
    <w:p w14:paraId="33C5F12C" w14:textId="77777777" w:rsidR="009E3BDE" w:rsidRDefault="009E3BDE" w:rsidP="009E3BDE">
      <w:pPr>
        <w:pStyle w:val="textik"/>
      </w:pPr>
      <w:r>
        <w:t>Učitel:</w:t>
      </w:r>
    </w:p>
    <w:p w14:paraId="4BC2008C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dává možnost žákovi rozpoznat problém, analyzovat ho a třídit na již známou</w:t>
      </w:r>
      <w:r w:rsidR="006F7BB0">
        <w:t xml:space="preserve"> </w:t>
      </w:r>
      <w:r w:rsidRPr="00E14FE9">
        <w:t>a zatím neznámou část</w:t>
      </w:r>
    </w:p>
    <w:p w14:paraId="6C9BD359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uznává různé správné postupy řešení a vysvětluje nejvhodnější</w:t>
      </w:r>
    </w:p>
    <w:p w14:paraId="3107EB07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vede důsledně žáka ke zpětné analýze chybného postupu</w:t>
      </w:r>
    </w:p>
    <w:p w14:paraId="17D04263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matematizuje slovní úlohy, dbá na rozbor úloh, zápis postupu a užívání matematického jazyka</w:t>
      </w:r>
    </w:p>
    <w:p w14:paraId="2B8F9773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dbá na správnost získávaných informací z různých zdrojů</w:t>
      </w:r>
    </w:p>
    <w:p w14:paraId="3EB1D531" w14:textId="77777777" w:rsidR="009E3BDE" w:rsidRDefault="009E3BDE" w:rsidP="009E3BDE">
      <w:pPr>
        <w:pStyle w:val="kompetence"/>
      </w:pPr>
      <w:r w:rsidRPr="00E14FE9">
        <w:t>K</w:t>
      </w:r>
      <w:r>
        <w:t>ompetence komunikativní</w:t>
      </w:r>
    </w:p>
    <w:p w14:paraId="474C9E67" w14:textId="77777777" w:rsidR="009E3BDE" w:rsidRDefault="009E3BDE" w:rsidP="009E3BDE">
      <w:pPr>
        <w:pStyle w:val="textik"/>
      </w:pPr>
      <w:r>
        <w:t>Učitel:</w:t>
      </w:r>
    </w:p>
    <w:p w14:paraId="6165BAF2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se vyjadřuje přesně, srozumitelně, logicky</w:t>
      </w:r>
    </w:p>
    <w:p w14:paraId="16C1B47A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vyžaduje od žáků vyjadřování se celou větou, užívání přesných matematických termínů a správných symbolických zápisů</w:t>
      </w:r>
    </w:p>
    <w:p w14:paraId="203568A4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využívá moderní informační technologie</w:t>
      </w:r>
    </w:p>
    <w:p w14:paraId="3BFC1785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dbá na čtení s porozuměním textu</w:t>
      </w:r>
    </w:p>
    <w:p w14:paraId="511F2F25" w14:textId="77777777" w:rsidR="009E3BDE" w:rsidRDefault="009E3BDE" w:rsidP="009E3BDE">
      <w:pPr>
        <w:pStyle w:val="kompetence"/>
      </w:pPr>
      <w:r w:rsidRPr="00E14FE9">
        <w:t>Kompetenc</w:t>
      </w:r>
      <w:r>
        <w:t>e sociální a personální</w:t>
      </w:r>
    </w:p>
    <w:p w14:paraId="34607283" w14:textId="77777777" w:rsidR="009E3BDE" w:rsidRDefault="009E3BDE" w:rsidP="009E3BDE">
      <w:pPr>
        <w:pStyle w:val="textik"/>
      </w:pPr>
      <w:r>
        <w:t>Učitel:</w:t>
      </w:r>
    </w:p>
    <w:p w14:paraId="7315DDC9" w14:textId="0FDFC4F5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dbá na právo žáka vyjádřit svůj názor formou slušného vystupování a</w:t>
      </w:r>
      <w:r w:rsidR="007B09A3">
        <w:t> </w:t>
      </w:r>
      <w:r w:rsidRPr="00E14FE9">
        <w:t>obhajování</w:t>
      </w:r>
    </w:p>
    <w:p w14:paraId="28EA4BD3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 xml:space="preserve">vede žáky k respektování názoru druhého při skupinové práci a ke vzájemné spolupráci </w:t>
      </w:r>
    </w:p>
    <w:p w14:paraId="3F6BB565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seznamuje žáky s potřebou a uplatněním matematiky v životě, poukazuje na nutnost znalosti matematiky při přijímání na VŠ a při studiu na VŠ</w:t>
      </w:r>
    </w:p>
    <w:p w14:paraId="221AB212" w14:textId="77777777" w:rsidR="009E3BDE" w:rsidRDefault="009E3BDE" w:rsidP="009E3BDE">
      <w:pPr>
        <w:pStyle w:val="kompetence"/>
      </w:pPr>
      <w:r w:rsidRPr="00E14FE9">
        <w:t>Kom</w:t>
      </w:r>
      <w:r>
        <w:t>petence občanská</w:t>
      </w:r>
    </w:p>
    <w:p w14:paraId="752E0FDD" w14:textId="77777777" w:rsidR="009E3BDE" w:rsidRDefault="009E3BDE" w:rsidP="009E3BDE">
      <w:pPr>
        <w:pStyle w:val="textik"/>
      </w:pPr>
      <w:r>
        <w:t>Učitel:</w:t>
      </w:r>
    </w:p>
    <w:p w14:paraId="03237B63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motivuje žáky k plnění svých povinností a důsledně kontroluje zadané úkoly</w:t>
      </w:r>
    </w:p>
    <w:p w14:paraId="0341403D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lastRenderedPageBreak/>
        <w:t>nutí žáka přemýšlet o hranicích mezi jeho právy, povinnostmi a zodpovědností k sobě a druhým</w:t>
      </w:r>
    </w:p>
    <w:p w14:paraId="794A0B46" w14:textId="77777777" w:rsidR="009E3BDE" w:rsidRPr="00E14FE9" w:rsidRDefault="009E3BDE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E14FE9">
        <w:t>posuzuje žáka v širších souvislostech</w:t>
      </w:r>
    </w:p>
    <w:p w14:paraId="289F663A" w14:textId="77777777" w:rsidR="00147A35" w:rsidRPr="0047565C" w:rsidRDefault="00147A35" w:rsidP="0047565C">
      <w:pPr>
        <w:pStyle w:val="kompetence"/>
      </w:pPr>
      <w:r w:rsidRPr="0047565C">
        <w:t>Kompetence k podnikavosti</w:t>
      </w:r>
    </w:p>
    <w:p w14:paraId="06217D57" w14:textId="77777777" w:rsidR="00147A35" w:rsidRDefault="00147A35" w:rsidP="00554C30">
      <w:pPr>
        <w:pStyle w:val="textik"/>
      </w:pPr>
      <w:r>
        <w:t>Učitel:</w:t>
      </w:r>
    </w:p>
    <w:p w14:paraId="4DD223E8" w14:textId="77777777" w:rsidR="00147A35" w:rsidRDefault="00147A35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motivuje žáka k průběžnému kritickému sebehodnocení dosažených výsledků a vede ho k dosažení stanoveného cíle</w:t>
      </w:r>
    </w:p>
    <w:p w14:paraId="448E8E78" w14:textId="374DB0B4" w:rsidR="00147A35" w:rsidRDefault="00147A35" w:rsidP="00980DD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ukazuje rizika související s rozhodováním v reálných životních situacích a</w:t>
      </w:r>
      <w:r w:rsidR="007B09A3">
        <w:t> </w:t>
      </w:r>
      <w:r>
        <w:t>nutnost v případě nezbytnosti nést zodpovědnost</w:t>
      </w:r>
    </w:p>
    <w:p w14:paraId="399F0174" w14:textId="77777777" w:rsidR="00317EC2" w:rsidRPr="00317EC2" w:rsidRDefault="00317EC2" w:rsidP="00317EC2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</w:rPr>
      </w:pPr>
      <w:r w:rsidRPr="00317EC2">
        <w:rPr>
          <w:rFonts w:ascii="Book Antiqua" w:eastAsia="Book Antiqua" w:hAnsi="Book Antiqua" w:cs="Book Antiqua"/>
          <w:b/>
          <w:color w:val="000000"/>
        </w:rPr>
        <w:t>Kompetence</w:t>
      </w:r>
      <w:r w:rsidRPr="00317EC2">
        <w:rPr>
          <w:rFonts w:ascii="Book Antiqua" w:eastAsia="Book Antiqua" w:hAnsi="Book Antiqua" w:cs="Book Antiqua"/>
          <w:b/>
        </w:rPr>
        <w:t xml:space="preserve"> digitální</w:t>
      </w:r>
    </w:p>
    <w:p w14:paraId="24079D67" w14:textId="77777777" w:rsidR="00317EC2" w:rsidRPr="00317EC2" w:rsidRDefault="00317EC2" w:rsidP="00317EC2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 w:rsidRPr="00317EC2">
        <w:rPr>
          <w:rFonts w:ascii="Book Antiqua" w:eastAsia="Book Antiqua" w:hAnsi="Book Antiqua" w:cs="Book Antiqua"/>
        </w:rPr>
        <w:t xml:space="preserve">Učitel vede </w:t>
      </w:r>
      <w:r w:rsidRPr="00317EC2">
        <w:rPr>
          <w:rFonts w:ascii="Book Antiqua" w:eastAsia="Book Antiqua" w:hAnsi="Book Antiqua" w:cs="Book Antiqua"/>
          <w:color w:val="000000"/>
        </w:rPr>
        <w:t>žáka</w:t>
      </w:r>
      <w:r w:rsidRPr="00317EC2">
        <w:rPr>
          <w:rFonts w:ascii="Book Antiqua" w:eastAsia="Book Antiqua" w:hAnsi="Book Antiqua" w:cs="Book Antiqua"/>
        </w:rPr>
        <w:t xml:space="preserve"> tak, že žák:</w:t>
      </w:r>
    </w:p>
    <w:p w14:paraId="532E3F39" w14:textId="77777777" w:rsidR="00317EC2" w:rsidRPr="007B09A3" w:rsidRDefault="00317EC2" w:rsidP="007B09A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7B09A3">
        <w:t xml:space="preserve">ovládá </w:t>
      </w:r>
      <w:r w:rsidRPr="00317EC2">
        <w:t>potřebnou</w:t>
      </w:r>
      <w:r w:rsidRPr="007B09A3">
        <w:t xml:space="preserve"> sadu digitálních zařízení, aplikací a služeb, využívá je při školní práci i při zapojení do veřejného života; digitální technologie a způsob jejich použití nastavuje a mění podle toho, jak se vyvíjejí dostupné možnosti a jak se mění jeho vlastní potřeby;</w:t>
      </w:r>
    </w:p>
    <w:p w14:paraId="303C6080" w14:textId="77777777" w:rsidR="00317EC2" w:rsidRPr="007B09A3" w:rsidRDefault="00317EC2" w:rsidP="007B09A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7B09A3">
        <w:t xml:space="preserve">získává, </w:t>
      </w:r>
      <w:r w:rsidRPr="00317EC2">
        <w:t>posuzuje</w:t>
      </w:r>
      <w:r w:rsidRPr="007B09A3">
        <w:t>, spravuje, sdílí a sděluje data, informace a digitální obsah v </w:t>
      </w:r>
      <w:r w:rsidRPr="00317EC2">
        <w:t>různých</w:t>
      </w:r>
      <w:r w:rsidRPr="007B09A3">
        <w:t xml:space="preserve"> formátech; k tomu volí efektivní postupy, strategie a způsoby, které odpovídají konkrétní situaci a účelu;</w:t>
      </w:r>
    </w:p>
    <w:p w14:paraId="174ECC78" w14:textId="77777777" w:rsidR="00317EC2" w:rsidRPr="007B09A3" w:rsidRDefault="00317EC2" w:rsidP="007B09A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7B09A3">
        <w:t>vytváří, vylepšuje a propojuje digitální obsah v různých formátech; vyjadřuje se za pomoci digitálních prostředků;</w:t>
      </w:r>
    </w:p>
    <w:p w14:paraId="4506D363" w14:textId="77777777" w:rsidR="00317EC2" w:rsidRPr="007B09A3" w:rsidRDefault="00317EC2" w:rsidP="007B09A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7B09A3">
        <w:t xml:space="preserve">navrhuje </w:t>
      </w:r>
      <w:r w:rsidRPr="00317EC2">
        <w:t>prostřednictvím</w:t>
      </w:r>
      <w:r w:rsidRPr="007B09A3">
        <w:t xml:space="preserve"> digitálních technologií taková řešení, která mu pomohou vylepšit postupy či technologie; dokáže poradit s technickými problémy;</w:t>
      </w:r>
    </w:p>
    <w:p w14:paraId="31E854DB" w14:textId="77777777" w:rsidR="00317EC2" w:rsidRPr="007B09A3" w:rsidRDefault="00317EC2" w:rsidP="007B09A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7B09A3">
        <w:t xml:space="preserve">vyrovnává se s </w:t>
      </w:r>
      <w:r w:rsidRPr="00317EC2">
        <w:t>proměnlivostí</w:t>
      </w:r>
      <w:r w:rsidRPr="00317EC2">
        <w:rPr>
          <w:rFonts w:eastAsia="Book Antiqua" w:cs="Book Antiqua"/>
        </w:rPr>
        <w:t xml:space="preserve"> digitálních technologií a posuzuje, jak vývoj </w:t>
      </w:r>
      <w:r w:rsidRPr="007B09A3">
        <w:t>technologií ovlivňuje různé aspekty života jedince a společnosti a životní prostředí, zvažuje rizika a přínosy;</w:t>
      </w:r>
    </w:p>
    <w:p w14:paraId="390C31DF" w14:textId="77777777" w:rsidR="00317EC2" w:rsidRPr="007B09A3" w:rsidRDefault="00317EC2" w:rsidP="007B09A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7B09A3">
        <w:t xml:space="preserve">předchází situacím </w:t>
      </w:r>
      <w:r w:rsidRPr="00317EC2">
        <w:t>ohrožujícím</w:t>
      </w:r>
      <w:r w:rsidRPr="007B09A3">
        <w:t xml:space="preserve"> bezpečnost zařízení i dat, situacím ohrožujícím jeho tělesné a duševní zdraví; při spolupráci, komunikaci a sdílení informací v digitálním prostředí jedná eticky, s ohleduplností a respektem k druhým;</w:t>
      </w:r>
    </w:p>
    <w:p w14:paraId="23E20976" w14:textId="77777777" w:rsidR="00317EC2" w:rsidRPr="007B09A3" w:rsidRDefault="00317EC2" w:rsidP="007B09A3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 w:rsidRPr="007B09A3">
        <w:t>využívá nástroje umělé inteligence k podpoře individualizovaného učení, procvičování učiva a sledování pokroku v učení, k získání inspirace, návrhům textů nebo multimédií; ověřuje obsah vygenerovaný AI a přizpůsobuje ho zadání tak, aby reflektoval žákovy vlastní myšlenky a finální podoba práce žáka byla jeho originálním dílem.</w:t>
      </w:r>
    </w:p>
    <w:p w14:paraId="11B8690E" w14:textId="77777777" w:rsidR="00317EC2" w:rsidRDefault="00317EC2" w:rsidP="00317EC2">
      <w:pPr>
        <w:pStyle w:val="odrkatext"/>
        <w:sectPr w:rsidR="00317EC2" w:rsidSect="007B09A3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85"/>
          <w:cols w:space="708"/>
        </w:sectPr>
      </w:pPr>
    </w:p>
    <w:p w14:paraId="6AA2F588" w14:textId="77777777" w:rsidR="00EE3780" w:rsidRDefault="00EE3780" w:rsidP="00EE3780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BF7B88" w14:paraId="3B1F7324" w14:textId="77777777">
        <w:tc>
          <w:tcPr>
            <w:tcW w:w="14884" w:type="dxa"/>
            <w:gridSpan w:val="3"/>
            <w:tcBorders>
              <w:bottom w:val="single" w:sz="4" w:space="0" w:color="auto"/>
            </w:tcBorders>
          </w:tcPr>
          <w:p w14:paraId="08B24C22" w14:textId="77777777" w:rsidR="00BF7B88" w:rsidRDefault="00BF7B88" w:rsidP="009C042E">
            <w:pPr>
              <w:pStyle w:val="kapitolkaosnovy"/>
              <w:tabs>
                <w:tab w:val="right" w:pos="14774"/>
              </w:tabs>
            </w:pPr>
            <w:r>
              <w:t>Matem</w:t>
            </w:r>
            <w:r w:rsidR="00511B30">
              <w:t xml:space="preserve">atika       </w:t>
            </w:r>
            <w:r w:rsidR="009C042E">
              <w:t xml:space="preserve">                                                                                  </w:t>
            </w:r>
            <w:r>
              <w:t>1.</w:t>
            </w:r>
            <w:r w:rsidR="00DA0DE2">
              <w:t xml:space="preserve"> </w:t>
            </w:r>
            <w:r>
              <w:t xml:space="preserve">ročník čtyřletého </w:t>
            </w:r>
            <w:r w:rsidR="009C042E">
              <w:t>gymnázi</w:t>
            </w:r>
            <w:r w:rsidR="00511B30">
              <w:t>a</w:t>
            </w:r>
          </w:p>
        </w:tc>
      </w:tr>
      <w:tr w:rsidR="00BF7B88" w14:paraId="70A78303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0E29" w14:textId="77777777" w:rsidR="00DA1494" w:rsidRDefault="00DA1494" w:rsidP="00DA149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17D90BD2" w14:textId="77777777" w:rsidR="00BF7B88" w:rsidRDefault="00DA1494" w:rsidP="00DA149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315B" w14:textId="77777777" w:rsidR="00BF7B88" w:rsidRDefault="00BF7B88" w:rsidP="00F964F5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677F" w14:textId="77777777" w:rsidR="00454B02" w:rsidRDefault="00BF7B88" w:rsidP="00454B02">
            <w:pPr>
              <w:pStyle w:val="tabulkanadpis"/>
              <w:snapToGrid w:val="0"/>
            </w:pPr>
            <w:r>
              <w:t>Mezipředmětové vztahy,</w:t>
            </w:r>
          </w:p>
          <w:p w14:paraId="44183B4B" w14:textId="77777777" w:rsidR="00BF7B88" w:rsidRDefault="00BF7B88" w:rsidP="00F964F5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BF7B88" w14:paraId="467E1CB4" w14:textId="77777777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9F0F7" w14:textId="77777777" w:rsidR="00BF7B88" w:rsidRDefault="00BF7B88" w:rsidP="00F964F5">
            <w:pPr>
              <w:pStyle w:val="tabulkaoddl"/>
              <w:snapToGrid w:val="0"/>
            </w:pPr>
            <w:r>
              <w:t>Základní poznatky z matematiky</w:t>
            </w:r>
          </w:p>
        </w:tc>
      </w:tr>
      <w:tr w:rsidR="00BF7B88" w14:paraId="17621BD2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1196" w14:textId="77777777" w:rsidR="00BF7B88" w:rsidRPr="004A343F" w:rsidRDefault="00511B30" w:rsidP="003857D1">
            <w:pPr>
              <w:pStyle w:val="odrka"/>
            </w:pPr>
            <w:r>
              <w:t>chápe</w:t>
            </w:r>
            <w:r w:rsidR="00BF7B88" w:rsidRPr="004A343F">
              <w:t xml:space="preserve"> vztahy mezi číselnými obory N, Z, Q, R</w:t>
            </w:r>
          </w:p>
          <w:p w14:paraId="3C4F8C6C" w14:textId="77777777" w:rsidR="00BF7B88" w:rsidRPr="004A343F" w:rsidRDefault="00511B30" w:rsidP="003857D1">
            <w:pPr>
              <w:pStyle w:val="odrka"/>
            </w:pPr>
            <w:r>
              <w:t>umí použít</w:t>
            </w:r>
            <w:r w:rsidR="00BF7B88" w:rsidRPr="004A343F">
              <w:t xml:space="preserve"> geometrický význam absolutní hodnoty</w:t>
            </w:r>
          </w:p>
          <w:p w14:paraId="52CAD87C" w14:textId="77777777" w:rsidR="00BF7B88" w:rsidRPr="004A343F" w:rsidRDefault="00BF7B88" w:rsidP="003857D1">
            <w:pPr>
              <w:pStyle w:val="odrka"/>
            </w:pPr>
            <w:r w:rsidRPr="004A343F">
              <w:t>provádí operace s odmocninami,</w:t>
            </w:r>
          </w:p>
          <w:p w14:paraId="4ADFF14D" w14:textId="77777777" w:rsidR="00BF7B88" w:rsidRPr="004A343F" w:rsidRDefault="00BF7B88" w:rsidP="003857D1">
            <w:pPr>
              <w:pStyle w:val="odrka"/>
            </w:pPr>
            <w:r w:rsidRPr="004A343F">
              <w:t>upravuje číselné výrazy</w:t>
            </w:r>
          </w:p>
          <w:p w14:paraId="0C38F22A" w14:textId="77777777" w:rsidR="00DA1494" w:rsidRPr="004A343F" w:rsidRDefault="00BF7B88" w:rsidP="003857D1">
            <w:pPr>
              <w:pStyle w:val="odrka"/>
              <w:rPr>
                <w:rFonts w:ascii="Arial" w:hAnsi="Arial" w:cs="Arial"/>
                <w:sz w:val="18"/>
                <w:szCs w:val="18"/>
              </w:rPr>
            </w:pPr>
            <w:r w:rsidRPr="004A343F">
              <w:t>odhaduje výsledky numerických výpočtů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EEAE7" w14:textId="77777777" w:rsidR="00BF7B88" w:rsidRPr="004A343F" w:rsidRDefault="00BF7B88" w:rsidP="003857D1">
            <w:pPr>
              <w:pStyle w:val="odrka"/>
            </w:pPr>
            <w:r w:rsidRPr="004A343F">
              <w:t>druhy čísel</w:t>
            </w:r>
          </w:p>
          <w:p w14:paraId="7476A237" w14:textId="77777777" w:rsidR="00BF7B88" w:rsidRPr="004A343F" w:rsidRDefault="00BF7B88" w:rsidP="003857D1">
            <w:pPr>
              <w:pStyle w:val="odrka"/>
            </w:pPr>
            <w:r w:rsidRPr="004A343F">
              <w:t>číselné obory N, Z, Q, R</w:t>
            </w:r>
          </w:p>
          <w:p w14:paraId="063A1364" w14:textId="77777777" w:rsidR="00BF7B88" w:rsidRPr="004A343F" w:rsidRDefault="00BF7B88" w:rsidP="003857D1">
            <w:pPr>
              <w:pStyle w:val="odrka"/>
            </w:pPr>
            <w:r w:rsidRPr="004A343F">
              <w:t>druhá a třetí odmocnina</w:t>
            </w:r>
          </w:p>
          <w:p w14:paraId="7D069D18" w14:textId="77777777" w:rsidR="00BF7B88" w:rsidRDefault="00BF7B88" w:rsidP="003857D1">
            <w:pPr>
              <w:pStyle w:val="odrka"/>
            </w:pPr>
            <w:r w:rsidRPr="004A343F">
              <w:t>absolutní hodnota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A3A6" w14:textId="77777777" w:rsidR="002400D1" w:rsidRDefault="002400D1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Průběžně pro celý ročník PT:</w:t>
            </w:r>
          </w:p>
          <w:p w14:paraId="1623C996" w14:textId="77777777" w:rsidR="002400D1" w:rsidRDefault="002400D1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75F92E66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7375E4A8" w14:textId="77777777" w:rsidR="00BF7B88" w:rsidRPr="0073691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</w:t>
            </w:r>
            <w:r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vání a rozvoj vlastní osobnosti</w:t>
            </w:r>
          </w:p>
          <w:p w14:paraId="0CD1E690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  <w:r w:rsidR="003857D1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 xml:space="preserve"> </w:t>
            </w: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14:paraId="6B86DA95" w14:textId="77777777" w:rsidR="00BF7B88" w:rsidRPr="0073691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14:paraId="2F7C6FC7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Spolupráce a soutěž</w:t>
            </w:r>
          </w:p>
          <w:p w14:paraId="53D903A0" w14:textId="77777777" w:rsidR="00BF7B88" w:rsidRPr="008920E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8920EC">
              <w:rPr>
                <w:rFonts w:ascii="Book Antiqua" w:hAnsi="Book Antiqua"/>
                <w:sz w:val="20"/>
                <w:szCs w:val="20"/>
              </w:rPr>
              <w:t>rozhovory s žáky, navození vhodných</w:t>
            </w:r>
          </w:p>
          <w:p w14:paraId="476D0544" w14:textId="77777777" w:rsidR="00BF7B88" w:rsidRPr="008920E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matematických</w:t>
            </w:r>
            <w:r w:rsidRPr="008920EC">
              <w:rPr>
                <w:rFonts w:ascii="Book Antiqua" w:hAnsi="Book Antiqua"/>
                <w:sz w:val="20"/>
                <w:szCs w:val="20"/>
              </w:rPr>
              <w:t xml:space="preserve"> problémů</w:t>
            </w:r>
            <w:r>
              <w:rPr>
                <w:rFonts w:ascii="Book Antiqua" w:hAnsi="Book Antiqua"/>
                <w:sz w:val="20"/>
                <w:szCs w:val="20"/>
              </w:rPr>
              <w:t>, práce ve skupinách</w:t>
            </w:r>
            <w:r w:rsidRPr="008920EC">
              <w:rPr>
                <w:rFonts w:ascii="Book Antiqua" w:hAnsi="Book Antiqua"/>
                <w:sz w:val="20"/>
                <w:szCs w:val="20"/>
              </w:rPr>
              <w:t>)</w:t>
            </w:r>
          </w:p>
          <w:p w14:paraId="3C6FCA02" w14:textId="77777777" w:rsidR="00BF7B88" w:rsidRPr="0073691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</w:p>
          <w:p w14:paraId="27A5936F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14:paraId="1615C199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73691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Média a mediální produkce</w:t>
            </w:r>
          </w:p>
          <w:p w14:paraId="5BB0CDDE" w14:textId="77777777" w:rsidR="00BF7B88" w:rsidRPr="0073691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73691C">
              <w:rPr>
                <w:rFonts w:ascii="Book Antiqua" w:hAnsi="Book Antiqua"/>
                <w:sz w:val="20"/>
                <w:szCs w:val="20"/>
              </w:rPr>
              <w:t>(získávání informací)</w:t>
            </w:r>
          </w:p>
          <w:p w14:paraId="28D69BD6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4C252095" w14:textId="77777777" w:rsidR="002400D1" w:rsidRDefault="002400D1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475FC4AD" w14:textId="77777777" w:rsidR="002400D1" w:rsidRDefault="002400D1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400904CD" w14:textId="77777777" w:rsidR="002400D1" w:rsidRDefault="002400D1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350A1227" w14:textId="77777777" w:rsidR="002400D1" w:rsidRDefault="002400D1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5E67284D" w14:textId="77777777" w:rsidR="002400D1" w:rsidRDefault="002400D1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3681EC69" w14:textId="77777777" w:rsidR="002400D1" w:rsidRDefault="002400D1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31575B33" w14:textId="77777777" w:rsidR="002400D1" w:rsidRPr="0073691C" w:rsidRDefault="002400D1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7F52924F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35053E">
              <w:rPr>
                <w:rFonts w:ascii="Book Antiqua" w:hAnsi="Book Antiqua"/>
                <w:b/>
                <w:bCs/>
                <w:sz w:val="20"/>
                <w:szCs w:val="20"/>
              </w:rPr>
              <w:t>FY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032E0E">
              <w:rPr>
                <w:rFonts w:ascii="Book Antiqua" w:hAnsi="Book Antiqua"/>
                <w:sz w:val="20"/>
                <w:szCs w:val="20"/>
              </w:rPr>
              <w:t>výpočty, vzorce</w:t>
            </w:r>
          </w:p>
          <w:p w14:paraId="1DC3D84A" w14:textId="77777777" w:rsidR="00BF7B88" w:rsidRPr="008920E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35053E">
              <w:rPr>
                <w:rFonts w:ascii="Book Antiqua" w:hAnsi="Book Antiqua"/>
                <w:b/>
                <w:bCs/>
                <w:sz w:val="20"/>
                <w:szCs w:val="20"/>
              </w:rPr>
              <w:t>CH</w:t>
            </w:r>
            <w:r>
              <w:rPr>
                <w:rFonts w:ascii="Book Antiqua" w:hAnsi="Book Antiqua"/>
                <w:sz w:val="20"/>
                <w:szCs w:val="20"/>
              </w:rPr>
              <w:t xml:space="preserve"> – </w:t>
            </w:r>
            <w:r w:rsidR="00032E0E">
              <w:rPr>
                <w:rFonts w:ascii="Book Antiqua" w:hAnsi="Book Antiqua"/>
                <w:sz w:val="20"/>
                <w:szCs w:val="20"/>
              </w:rPr>
              <w:t>chemické rovnice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</w:p>
          <w:p w14:paraId="7D4D3E75" w14:textId="77777777"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F7B88" w14:paraId="2832434F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10F2" w14:textId="77777777" w:rsidR="00BF7B88" w:rsidRPr="00B65E6C" w:rsidRDefault="00BF7B88" w:rsidP="003857D1">
            <w:pPr>
              <w:pStyle w:val="odrka"/>
            </w:pPr>
            <w:r w:rsidRPr="00B65E6C">
              <w:t>provádí operace s mocninami, upravuje číselné výrazy</w:t>
            </w:r>
          </w:p>
          <w:p w14:paraId="7AE0DC97" w14:textId="77777777" w:rsidR="00BF7B88" w:rsidRDefault="00BF7B88" w:rsidP="003857D1">
            <w:pPr>
              <w:pStyle w:val="odrka"/>
            </w:pPr>
            <w:r w:rsidRPr="00B65E6C">
              <w:t xml:space="preserve"> upravuje výrazy s</w:t>
            </w:r>
            <w:r>
              <w:t> </w:t>
            </w:r>
            <w:r w:rsidRPr="00B65E6C">
              <w:t>proměnnými</w:t>
            </w:r>
          </w:p>
          <w:p w14:paraId="1F7B9467" w14:textId="77777777" w:rsidR="00DA1494" w:rsidRDefault="00BF7B88" w:rsidP="003857D1">
            <w:pPr>
              <w:pStyle w:val="odrka"/>
            </w:pPr>
            <w:r w:rsidRPr="00A2691A">
              <w:t>odhaduje výsledky numerickýc</w:t>
            </w:r>
            <w:r>
              <w:t>h výpočtů</w:t>
            </w:r>
            <w:r w:rsidRPr="00A2691A">
              <w:t>, účelně využívá</w:t>
            </w:r>
            <w:r>
              <w:t xml:space="preserve"> </w:t>
            </w:r>
            <w:r w:rsidRPr="00A2691A">
              <w:t>kalkulátor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FD85" w14:textId="77777777" w:rsidR="00BF7B88" w:rsidRPr="00B65E6C" w:rsidRDefault="00BF7B88" w:rsidP="003857D1">
            <w:pPr>
              <w:pStyle w:val="odrka"/>
            </w:pPr>
            <w:r w:rsidRPr="00B65E6C">
              <w:t>výrazy s mocninami</w:t>
            </w:r>
          </w:p>
          <w:p w14:paraId="0522C9D0" w14:textId="77777777" w:rsidR="00BF7B88" w:rsidRPr="005E7558" w:rsidRDefault="00BF7B88" w:rsidP="003857D1">
            <w:pPr>
              <w:pStyle w:val="odrka"/>
            </w:pPr>
            <w:r w:rsidRPr="00B65E6C">
              <w:t>mocniny s přirozeným a celým</w:t>
            </w:r>
            <w:r>
              <w:t xml:space="preserve"> exponentem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4D2A8" w14:textId="77777777"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BF7B88" w14:paraId="0DB4619C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0418" w14:textId="77777777" w:rsidR="00BF7B88" w:rsidRPr="00B65E6C" w:rsidRDefault="00BF7B88" w:rsidP="003857D1">
            <w:pPr>
              <w:pStyle w:val="odrka"/>
            </w:pPr>
            <w:r w:rsidRPr="00B65E6C">
              <w:t>provádí správně operace s množinami, množiny využívá při řešení úloh</w:t>
            </w:r>
          </w:p>
          <w:p w14:paraId="44A2D0C1" w14:textId="77777777" w:rsidR="00BF7B88" w:rsidRDefault="00BF7B88" w:rsidP="003857D1">
            <w:pPr>
              <w:pStyle w:val="odrka"/>
            </w:pPr>
            <w:r w:rsidRPr="00B65E6C">
              <w:t>přesně formuluje své myšlenky a srozumitelně se vyjadřuje</w:t>
            </w:r>
          </w:p>
          <w:p w14:paraId="352F5342" w14:textId="77777777" w:rsidR="00DA1494" w:rsidRDefault="00BF7B88" w:rsidP="003857D1">
            <w:pPr>
              <w:pStyle w:val="odrka"/>
            </w:pPr>
            <w:r w:rsidRPr="00A2691A">
              <w:t>zdůvodňuje svůj postup a ověřuje správnost řešení problému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C7F7" w14:textId="77777777" w:rsidR="00BF7B88" w:rsidRPr="00B65E6C" w:rsidRDefault="00BF7B88" w:rsidP="003857D1">
            <w:pPr>
              <w:pStyle w:val="odrka"/>
            </w:pPr>
            <w:r w:rsidRPr="00B65E6C">
              <w:t>množiny, operace s množinami (sjednocení, průnik, r</w:t>
            </w:r>
            <w:r w:rsidR="0083053F">
              <w:t>ozdíl množin, doplněk množiny v </w:t>
            </w:r>
            <w:r w:rsidRPr="00B65E6C">
              <w:t>množině, podmnožina, rovnost množin)</w:t>
            </w:r>
          </w:p>
          <w:p w14:paraId="6D994963" w14:textId="77777777" w:rsidR="00BF7B88" w:rsidRPr="00B65E6C" w:rsidRDefault="00BF7B88" w:rsidP="003857D1">
            <w:pPr>
              <w:pStyle w:val="odrka"/>
            </w:pPr>
            <w:r w:rsidRPr="00B65E6C">
              <w:t>Vennovy diagramy</w:t>
            </w:r>
          </w:p>
          <w:p w14:paraId="2CA14225" w14:textId="77777777" w:rsidR="00BF7B88" w:rsidRPr="00B65E6C" w:rsidRDefault="00BF7B88" w:rsidP="003857D1">
            <w:pPr>
              <w:pStyle w:val="odrka"/>
            </w:pPr>
            <w:r w:rsidRPr="00B65E6C">
              <w:t>intervaly</w:t>
            </w:r>
          </w:p>
          <w:p w14:paraId="41733D90" w14:textId="77777777" w:rsidR="00BF7B88" w:rsidRDefault="00BF7B88" w:rsidP="005E755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9905" w14:textId="77777777"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BF7B88" w14:paraId="13D41E66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5CD6" w14:textId="77777777" w:rsidR="00BF7B88" w:rsidRDefault="00BF7B88" w:rsidP="003857D1">
            <w:pPr>
              <w:pStyle w:val="odrka"/>
            </w:pPr>
            <w:r w:rsidRPr="00A2691A">
              <w:t>upravuje číselné výrazy</w:t>
            </w:r>
          </w:p>
          <w:p w14:paraId="21235C4E" w14:textId="77777777" w:rsidR="00BF7B88" w:rsidRPr="00A2691A" w:rsidRDefault="00BF7B88" w:rsidP="007E2299">
            <w:pPr>
              <w:pStyle w:val="odrka"/>
            </w:pPr>
            <w:r w:rsidRPr="00A2691A">
              <w:t>upravuje výrazy s proměnnými, určuje definiční</w:t>
            </w:r>
            <w:r w:rsidR="00511B30">
              <w:t xml:space="preserve"> </w:t>
            </w:r>
            <w:r w:rsidRPr="00A2691A">
              <w:t>obor</w:t>
            </w:r>
            <w:r w:rsidR="00511B30">
              <w:t xml:space="preserve"> jednoduchých</w:t>
            </w:r>
            <w:r w:rsidRPr="00A2691A">
              <w:t xml:space="preserve"> výrazů</w:t>
            </w:r>
          </w:p>
          <w:p w14:paraId="6498D8A7" w14:textId="77777777" w:rsidR="00BF7B88" w:rsidRPr="005E7558" w:rsidRDefault="00BF7B88" w:rsidP="003857D1">
            <w:pPr>
              <w:pStyle w:val="odrka"/>
            </w:pPr>
            <w:r w:rsidRPr="00A2691A">
              <w:t>rozkládá mnohočleny na součin vytýkáním a</w:t>
            </w:r>
            <w:r>
              <w:t xml:space="preserve"> užitím </w:t>
            </w:r>
            <w:r w:rsidRPr="00A2691A">
              <w:lastRenderedPageBreak/>
              <w:t>vzorců, aplikuje tuto dovednost při řešení rovnic a nerovnic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C60F9" w14:textId="77777777" w:rsidR="00BF7B88" w:rsidRPr="00A2691A" w:rsidRDefault="00BF7B88" w:rsidP="003857D1">
            <w:pPr>
              <w:pStyle w:val="odrka"/>
            </w:pPr>
            <w:r w:rsidRPr="00A2691A">
              <w:lastRenderedPageBreak/>
              <w:t>mnohočleny (sčítání, násobení a dělení)</w:t>
            </w:r>
          </w:p>
          <w:p w14:paraId="13E1164A" w14:textId="77777777" w:rsidR="00BF7B88" w:rsidRPr="00A2691A" w:rsidRDefault="00BF7B88" w:rsidP="003857D1">
            <w:pPr>
              <w:pStyle w:val="odrka"/>
            </w:pPr>
            <w:r w:rsidRPr="00A2691A">
              <w:t>rozklad mnohočlenů</w:t>
            </w:r>
          </w:p>
          <w:p w14:paraId="3D20C297" w14:textId="77777777" w:rsidR="00BF7B88" w:rsidRPr="00A2691A" w:rsidRDefault="00BF7B88" w:rsidP="003857D1">
            <w:pPr>
              <w:pStyle w:val="odrka"/>
            </w:pPr>
            <w:r w:rsidRPr="00A2691A">
              <w:t>lomené výrazy</w:t>
            </w:r>
          </w:p>
          <w:p w14:paraId="2CD5ED0E" w14:textId="77777777" w:rsidR="00BF7B88" w:rsidRPr="00A2691A" w:rsidRDefault="00BF7B88" w:rsidP="003857D1">
            <w:pPr>
              <w:pStyle w:val="odrka"/>
            </w:pPr>
            <w:r w:rsidRPr="00A2691A">
              <w:t>vyjádření neznámé ze vzorce</w:t>
            </w:r>
          </w:p>
          <w:p w14:paraId="25F3EF87" w14:textId="77777777" w:rsidR="00BF7B88" w:rsidRDefault="00BF7B88" w:rsidP="005E755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8E5C9" w14:textId="77777777"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BF7B88" w14:paraId="40E432B8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EE261" w14:textId="77777777" w:rsidR="00BF7B88" w:rsidRPr="00A2691A" w:rsidRDefault="00511B30" w:rsidP="003857D1">
            <w:pPr>
              <w:pStyle w:val="odrka"/>
            </w:pPr>
            <w:r>
              <w:t>zná</w:t>
            </w:r>
            <w:r w:rsidR="00BF7B88" w:rsidRPr="00A2691A">
              <w:t xml:space="preserve"> vlastnosti dělitelnosti přirozených čísel</w:t>
            </w:r>
          </w:p>
          <w:p w14:paraId="295F8D57" w14:textId="77777777" w:rsidR="00BF7B88" w:rsidRPr="005E7558" w:rsidRDefault="00511B30" w:rsidP="003857D1">
            <w:pPr>
              <w:pStyle w:val="odrka"/>
            </w:pPr>
            <w:r>
              <w:t xml:space="preserve">řádově </w:t>
            </w:r>
            <w:r w:rsidR="00BF7B88" w:rsidRPr="00A2691A">
              <w:t>odhaduje výsledky numerických výpočtů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FDDF" w14:textId="77777777" w:rsidR="00BF7B88" w:rsidRPr="00A2691A" w:rsidRDefault="00BF7B88" w:rsidP="003857D1">
            <w:pPr>
              <w:pStyle w:val="odrka"/>
            </w:pPr>
            <w:r w:rsidRPr="00A2691A">
              <w:t>přirozená čísla</w:t>
            </w:r>
          </w:p>
          <w:p w14:paraId="00C147DB" w14:textId="77777777" w:rsidR="00BF7B88" w:rsidRPr="00A2691A" w:rsidRDefault="00BF7B88" w:rsidP="003857D1">
            <w:pPr>
              <w:pStyle w:val="odrka"/>
            </w:pPr>
            <w:r w:rsidRPr="00A2691A">
              <w:t xml:space="preserve">znaky </w:t>
            </w:r>
            <w:r w:rsidRPr="00634A11">
              <w:t>dělitelnosti</w:t>
            </w:r>
          </w:p>
          <w:p w14:paraId="11EE48FF" w14:textId="77777777" w:rsidR="00BF7B88" w:rsidRPr="005E7558" w:rsidRDefault="00BF7B88" w:rsidP="003857D1">
            <w:pPr>
              <w:pStyle w:val="odrka"/>
            </w:pPr>
            <w:r w:rsidRPr="00A2691A">
              <w:t>dělitelnost (největší společný</w:t>
            </w:r>
            <w:r w:rsidR="005E7558">
              <w:t xml:space="preserve"> </w:t>
            </w:r>
            <w:r w:rsidRPr="00A2691A">
              <w:t>dělitel, nejmenší spo</w:t>
            </w:r>
            <w:r>
              <w:t xml:space="preserve">lečný násobek, čísla soudělná a </w:t>
            </w:r>
            <w:r w:rsidRPr="00A2691A">
              <w:t>nesoudělná, prvočísla a čísla složená)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0719" w14:textId="77777777"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BF7B88" w14:paraId="6C2F7493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9CFB" w14:textId="77777777" w:rsidR="00BF7B88" w:rsidRPr="00A2691A" w:rsidRDefault="00BF7B88" w:rsidP="003857D1">
            <w:pPr>
              <w:pStyle w:val="odrka"/>
            </w:pPr>
            <w:r w:rsidRPr="00A2691A">
              <w:t>rozumí logické stavbě</w:t>
            </w:r>
            <w:r w:rsidR="00511B30">
              <w:t xml:space="preserve"> jednoduché</w:t>
            </w:r>
            <w:r w:rsidRPr="00A2691A">
              <w:t xml:space="preserve"> matematické věty</w:t>
            </w:r>
          </w:p>
          <w:p w14:paraId="33E4FE62" w14:textId="77777777" w:rsidR="00BF7B88" w:rsidRPr="00A2691A" w:rsidRDefault="00BF7B88" w:rsidP="003857D1">
            <w:pPr>
              <w:pStyle w:val="odrka"/>
            </w:pPr>
            <w:r w:rsidRPr="00A2691A">
              <w:t xml:space="preserve">vhodnými metodami provádí </w:t>
            </w:r>
            <w:r w:rsidR="00511B30">
              <w:t xml:space="preserve">jednoduché </w:t>
            </w:r>
            <w:r w:rsidRPr="00A2691A">
              <w:t>důkazy</w:t>
            </w:r>
          </w:p>
          <w:p w14:paraId="72FFCE17" w14:textId="77777777" w:rsidR="00BF7B88" w:rsidRDefault="00BF7B88" w:rsidP="003857D1">
            <w:pPr>
              <w:pStyle w:val="odrka"/>
            </w:pPr>
            <w:r w:rsidRPr="00A2691A">
              <w:t>užívá jednoduchých matematických vět</w:t>
            </w:r>
          </w:p>
          <w:p w14:paraId="5A92360D" w14:textId="77777777" w:rsidR="00BF7B88" w:rsidRPr="00366DC6" w:rsidRDefault="00BF7B88" w:rsidP="003857D1">
            <w:pPr>
              <w:pStyle w:val="odrka"/>
            </w:pPr>
            <w:r w:rsidRPr="00366DC6">
              <w:t>čte a zapisuje tvrzení v symbolickém jazyce matematiky</w:t>
            </w:r>
          </w:p>
          <w:p w14:paraId="36306791" w14:textId="77777777" w:rsidR="00BF7B88" w:rsidRPr="00366DC6" w:rsidRDefault="00BF7B88" w:rsidP="003857D1">
            <w:pPr>
              <w:pStyle w:val="odrka"/>
            </w:pPr>
            <w:r w:rsidRPr="00366DC6">
              <w:t>užívá správně logické spojky a kvantifikátory</w:t>
            </w:r>
          </w:p>
          <w:p w14:paraId="7A01ED27" w14:textId="77777777" w:rsidR="00BF7B88" w:rsidRPr="00366DC6" w:rsidRDefault="00BF7B88" w:rsidP="003857D1">
            <w:pPr>
              <w:pStyle w:val="odrka"/>
            </w:pPr>
            <w:r w:rsidRPr="00366DC6">
              <w:t>rozliší definici a větu, rozliší předpoklad a závěr věty</w:t>
            </w:r>
          </w:p>
          <w:p w14:paraId="36F3FC50" w14:textId="77777777" w:rsidR="00BF7B88" w:rsidRPr="00366DC6" w:rsidRDefault="00BF7B88" w:rsidP="003857D1">
            <w:pPr>
              <w:pStyle w:val="odrka"/>
            </w:pPr>
            <w:r w:rsidRPr="00366DC6">
              <w:t>rozliší správný a nesprávný úsudek</w:t>
            </w:r>
          </w:p>
          <w:p w14:paraId="49234860" w14:textId="77777777" w:rsidR="00BF7B88" w:rsidRPr="00366DC6" w:rsidRDefault="00CA0427" w:rsidP="003857D1">
            <w:pPr>
              <w:pStyle w:val="odrka"/>
            </w:pPr>
            <w:r>
              <w:t>chápe</w:t>
            </w:r>
            <w:r w:rsidR="00511B30">
              <w:t xml:space="preserve"> jednoduché</w:t>
            </w:r>
            <w:r w:rsidR="00BF7B88" w:rsidRPr="00366DC6">
              <w:t xml:space="preserve"> hypotézy, zdůvodňuje jejich pravdivost a nepravdivost, vyvrací nesprávná tvrzení</w:t>
            </w:r>
          </w:p>
          <w:p w14:paraId="699C775E" w14:textId="77777777" w:rsidR="00BF7B88" w:rsidRDefault="00BF7B88" w:rsidP="003857D1">
            <w:pPr>
              <w:pStyle w:val="odrka"/>
            </w:pPr>
            <w:r w:rsidRPr="00366DC6">
              <w:t>zdůvodňuje svůj postup a ověřuje správnost řešení problém</w:t>
            </w:r>
          </w:p>
          <w:p w14:paraId="329C51F4" w14:textId="77777777" w:rsidR="005E7558" w:rsidRPr="00A2691A" w:rsidRDefault="005E7558" w:rsidP="00032E0E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BA55" w14:textId="77777777" w:rsidR="005E7558" w:rsidRDefault="00BF7B88" w:rsidP="003857D1">
            <w:pPr>
              <w:pStyle w:val="odrka"/>
            </w:pPr>
            <w:r w:rsidRPr="00A2691A">
              <w:t>výroky, negace, kvantifikátory, logické spojky (konjunkce,</w:t>
            </w:r>
            <w:r w:rsidR="005E7558">
              <w:t xml:space="preserve"> </w:t>
            </w:r>
            <w:r w:rsidRPr="00A2691A">
              <w:t xml:space="preserve">disjunkce, implikace, ekvivalence), </w:t>
            </w:r>
          </w:p>
          <w:p w14:paraId="60F92DA9" w14:textId="77777777" w:rsidR="00BF7B88" w:rsidRPr="00A2691A" w:rsidRDefault="00BF7B88" w:rsidP="003857D1">
            <w:pPr>
              <w:pStyle w:val="odrka"/>
            </w:pPr>
            <w:r w:rsidRPr="00A2691A">
              <w:t>výrokové formule,</w:t>
            </w:r>
            <w:r w:rsidR="005E7558">
              <w:t xml:space="preserve"> </w:t>
            </w:r>
            <w:r w:rsidRPr="00A2691A">
              <w:t>tautologie; obměna a obrácení implikace</w:t>
            </w:r>
          </w:p>
          <w:p w14:paraId="5259A3FB" w14:textId="77777777" w:rsidR="00BF7B88" w:rsidRPr="00A2691A" w:rsidRDefault="00BF7B88" w:rsidP="003857D1">
            <w:pPr>
              <w:pStyle w:val="odrka"/>
            </w:pPr>
            <w:r w:rsidRPr="00A2691A">
              <w:t>definice, věta, důkaz (přímý důkaz, nepřímý důkaz, důkaz sporem)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AA20" w14:textId="77777777" w:rsidR="00BF7B88" w:rsidRPr="003E7DA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BF7B88" w14:paraId="2D5B0740" w14:textId="77777777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1B44" w14:textId="77777777" w:rsidR="00BF7B88" w:rsidRDefault="00BF7B88" w:rsidP="005E7558">
            <w:pPr>
              <w:pStyle w:val="tabulkaoddl"/>
              <w:snapToGrid w:val="0"/>
            </w:pPr>
            <w:r>
              <w:t>Rovnice a nerovnice</w:t>
            </w:r>
          </w:p>
        </w:tc>
      </w:tr>
      <w:tr w:rsidR="00BF7B88" w14:paraId="5A8526FB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EC5B" w14:textId="77777777" w:rsidR="00BF7B88" w:rsidRPr="0035053E" w:rsidRDefault="00BF7B88" w:rsidP="003857D1">
            <w:pPr>
              <w:pStyle w:val="odrka"/>
            </w:pPr>
            <w:r w:rsidRPr="0035053E">
              <w:t>najde řešení lineárních rovnic a nerovnic pomocí ekvivalentních úprav</w:t>
            </w:r>
          </w:p>
          <w:p w14:paraId="4E452B2F" w14:textId="77777777" w:rsidR="00BF7B88" w:rsidRPr="0035053E" w:rsidRDefault="00BF7B88" w:rsidP="003857D1">
            <w:pPr>
              <w:pStyle w:val="odrka"/>
            </w:pPr>
            <w:r w:rsidRPr="0035053E">
              <w:t>řeší nerovnice v součinovém a podílovém metodou nulových bodů</w:t>
            </w:r>
          </w:p>
          <w:p w14:paraId="4E9698E5" w14:textId="77777777" w:rsidR="00BF7B88" w:rsidRPr="0035053E" w:rsidRDefault="00BF7B88" w:rsidP="003857D1">
            <w:pPr>
              <w:pStyle w:val="odrka"/>
            </w:pPr>
            <w:r w:rsidRPr="0035053E">
              <w:t xml:space="preserve">chápe význam absolutní hodnoty a řeší rovnice </w:t>
            </w:r>
            <w:r w:rsidRPr="0035053E">
              <w:br/>
              <w:t>a nerovnice s absolutní hodnotou</w:t>
            </w:r>
          </w:p>
          <w:p w14:paraId="02745579" w14:textId="77777777" w:rsidR="00BF7B88" w:rsidRPr="0035053E" w:rsidRDefault="00BF7B88" w:rsidP="003857D1">
            <w:pPr>
              <w:pStyle w:val="odrka"/>
            </w:pPr>
            <w:r w:rsidRPr="0035053E">
              <w:t xml:space="preserve">řeší soustavu dvou lineárních rovnic se dvěma </w:t>
            </w:r>
            <w:r w:rsidRPr="0035053E">
              <w:lastRenderedPageBreak/>
              <w:t>neznámými dosazovací a sčítací metodou</w:t>
            </w:r>
          </w:p>
          <w:p w14:paraId="43FFB2FC" w14:textId="77777777" w:rsidR="00BF7B88" w:rsidRPr="0035053E" w:rsidRDefault="00BF7B88" w:rsidP="003857D1">
            <w:pPr>
              <w:pStyle w:val="odrka"/>
            </w:pPr>
            <w:r w:rsidRPr="0035053E">
              <w:t>řeší soustavu lineárních rovnic s více neznámými Gaussovou eliminační metodou</w:t>
            </w:r>
          </w:p>
          <w:p w14:paraId="438257F3" w14:textId="77777777" w:rsidR="00BF7B88" w:rsidRPr="0035053E" w:rsidRDefault="00BF7B88" w:rsidP="003857D1">
            <w:pPr>
              <w:pStyle w:val="odrka"/>
            </w:pPr>
            <w:r w:rsidRPr="0035053E">
              <w:t xml:space="preserve">řeší kvadratické rovnice pomocí vzorce </w:t>
            </w:r>
            <w:r w:rsidRPr="0035053E">
              <w:br/>
              <w:t>s</w:t>
            </w:r>
            <w:r w:rsidR="00552144">
              <w:t> </w:t>
            </w:r>
            <w:r w:rsidRPr="0035053E">
              <w:t>diskriminantem, rozkladem kvadratického trojčlenu s využitím vztahů mezi kořeny a koeficienty, doplněním na druhou mocninu dvojčlenu</w:t>
            </w:r>
          </w:p>
          <w:p w14:paraId="7A74CD0E" w14:textId="77777777" w:rsidR="00BF7B88" w:rsidRPr="0035053E" w:rsidRDefault="00BF7B88" w:rsidP="003857D1">
            <w:pPr>
              <w:pStyle w:val="odrka"/>
            </w:pPr>
            <w:r w:rsidRPr="0035053E">
              <w:t>řeší kvadratické nerovnice</w:t>
            </w:r>
          </w:p>
          <w:p w14:paraId="6DEB92BC" w14:textId="77777777" w:rsidR="00BF7B88" w:rsidRPr="0035053E" w:rsidRDefault="00BF7B88" w:rsidP="003857D1">
            <w:pPr>
              <w:pStyle w:val="odrka"/>
            </w:pPr>
            <w:r w:rsidRPr="0035053E">
              <w:t xml:space="preserve">řeší rovnice s neznámou pod odmocninou  </w:t>
            </w:r>
            <w:r w:rsidRPr="0035053E">
              <w:br/>
              <w:t xml:space="preserve">a chápe rozdíl mezi ekvivalentními </w:t>
            </w:r>
            <w:r w:rsidRPr="0035053E">
              <w:br/>
              <w:t>a důsledkovými úpravami</w:t>
            </w:r>
          </w:p>
          <w:p w14:paraId="016931DC" w14:textId="77777777" w:rsidR="00BF7B88" w:rsidRPr="0035053E" w:rsidRDefault="00BF7B88" w:rsidP="003857D1">
            <w:pPr>
              <w:pStyle w:val="odrka"/>
            </w:pPr>
            <w:r w:rsidRPr="0035053E">
              <w:t xml:space="preserve">používá lineární rovnice, kvadratické rovnice </w:t>
            </w:r>
            <w:r w:rsidRPr="0035053E">
              <w:br/>
              <w:t>a nerovnice při řešení slovních úloh</w:t>
            </w:r>
          </w:p>
          <w:p w14:paraId="3BAA6644" w14:textId="77777777" w:rsidR="00BF7B88" w:rsidRPr="0035053E" w:rsidRDefault="00BF7B88" w:rsidP="003857D1">
            <w:pPr>
              <w:pStyle w:val="odrka"/>
            </w:pPr>
            <w:r w:rsidRPr="0035053E">
              <w:t>graficky znázorní řešení soustavy lineárních rovnic</w:t>
            </w:r>
          </w:p>
          <w:p w14:paraId="13221207" w14:textId="77777777" w:rsidR="00BF7B88" w:rsidRDefault="00BF7B88" w:rsidP="0061118B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54E3" w14:textId="77777777" w:rsidR="00BF7B88" w:rsidRPr="0035053E" w:rsidRDefault="00BF7B88" w:rsidP="003857D1">
            <w:pPr>
              <w:pStyle w:val="odrka"/>
            </w:pPr>
            <w:r w:rsidRPr="0035053E">
              <w:lastRenderedPageBreak/>
              <w:t>lineární rovnice a nerovnice</w:t>
            </w:r>
          </w:p>
          <w:p w14:paraId="163740BD" w14:textId="77777777" w:rsidR="00BF7B88" w:rsidRPr="0035053E" w:rsidRDefault="00BF7B88" w:rsidP="003857D1">
            <w:pPr>
              <w:pStyle w:val="odrka"/>
            </w:pPr>
            <w:r w:rsidRPr="0035053E">
              <w:t xml:space="preserve">rovnice a nerovnice </w:t>
            </w:r>
            <w:r w:rsidRPr="0035053E">
              <w:br/>
              <w:t>v součinovém a podílovém tvaru</w:t>
            </w:r>
          </w:p>
          <w:p w14:paraId="60BB55F2" w14:textId="77777777" w:rsidR="00BF7B88" w:rsidRPr="0035053E" w:rsidRDefault="00BF7B88" w:rsidP="003857D1">
            <w:pPr>
              <w:pStyle w:val="odrka"/>
            </w:pPr>
            <w:r w:rsidRPr="0035053E">
              <w:t>rovnice a nerovnice s absolutní hodnotou</w:t>
            </w:r>
          </w:p>
          <w:p w14:paraId="0DDD031A" w14:textId="77777777" w:rsidR="00552144" w:rsidRDefault="00BF7B88" w:rsidP="003857D1">
            <w:pPr>
              <w:pStyle w:val="odrka"/>
            </w:pPr>
            <w:r w:rsidRPr="0035053E">
              <w:t>soustavy lineárních rovnic a nerovnic</w:t>
            </w:r>
          </w:p>
          <w:p w14:paraId="72CCBC48" w14:textId="77777777" w:rsidR="00BF7B88" w:rsidRPr="0035053E" w:rsidRDefault="00BF7B88" w:rsidP="003857D1">
            <w:pPr>
              <w:pStyle w:val="odrka"/>
            </w:pPr>
            <w:r w:rsidRPr="0035053E">
              <w:t>kvadratická rovnice a nerovnice</w:t>
            </w:r>
          </w:p>
          <w:p w14:paraId="33600D12" w14:textId="77777777" w:rsidR="00BF7B88" w:rsidRPr="0035053E" w:rsidRDefault="00BF7B88" w:rsidP="003857D1">
            <w:pPr>
              <w:pStyle w:val="odrka"/>
            </w:pPr>
            <w:r w:rsidRPr="0035053E">
              <w:t>rovnice s neznámou pod odmocninou</w:t>
            </w:r>
          </w:p>
          <w:p w14:paraId="06E22935" w14:textId="77777777" w:rsidR="00BF7B88" w:rsidRPr="0035053E" w:rsidRDefault="00BF7B88" w:rsidP="003857D1">
            <w:pPr>
              <w:pStyle w:val="odrka"/>
              <w:numPr>
                <w:ilvl w:val="0"/>
                <w:numId w:val="0"/>
              </w:numPr>
              <w:ind w:left="113"/>
            </w:pPr>
          </w:p>
          <w:p w14:paraId="2D539C8A" w14:textId="77777777" w:rsidR="00BF7B88" w:rsidRDefault="00BF7B88" w:rsidP="005E7558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1C24" w14:textId="77777777" w:rsidR="00BF7B88" w:rsidRPr="0035053E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35053E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lastRenderedPageBreak/>
              <w:t>FY, CH, ZE, BI</w:t>
            </w:r>
          </w:p>
          <w:p w14:paraId="21A99242" w14:textId="77777777" w:rsidR="00BF7B88" w:rsidRPr="0035053E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35053E">
              <w:rPr>
                <w:rFonts w:ascii="Book Antiqua" w:hAnsi="Book Antiqua"/>
                <w:sz w:val="20"/>
                <w:szCs w:val="20"/>
              </w:rPr>
              <w:t>- při počítání úloh pomocí rovnic</w:t>
            </w:r>
          </w:p>
          <w:p w14:paraId="015CA727" w14:textId="77777777" w:rsidR="00BF7B88" w:rsidRPr="00AF1EF5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</w:tc>
      </w:tr>
    </w:tbl>
    <w:p w14:paraId="413564A5" w14:textId="77777777" w:rsidR="0061118B" w:rsidRDefault="0061118B"/>
    <w:p w14:paraId="3862DDBE" w14:textId="77777777" w:rsidR="00BF7B88" w:rsidRDefault="00634A11" w:rsidP="00BF7B88">
      <w:r>
        <w:br w:type="page"/>
      </w:r>
    </w:p>
    <w:tbl>
      <w:tblPr>
        <w:tblW w:w="148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4"/>
        <w:gridCol w:w="5105"/>
        <w:gridCol w:w="4680"/>
      </w:tblGrid>
      <w:tr w:rsidR="00BF7B88" w14:paraId="3DF7C38F" w14:textId="77777777" w:rsidTr="0061118B">
        <w:tc>
          <w:tcPr>
            <w:tcW w:w="14889" w:type="dxa"/>
            <w:gridSpan w:val="3"/>
            <w:tcBorders>
              <w:bottom w:val="single" w:sz="4" w:space="0" w:color="auto"/>
            </w:tcBorders>
          </w:tcPr>
          <w:p w14:paraId="43E186A8" w14:textId="77777777" w:rsidR="00BF7B88" w:rsidRDefault="00BF7B88" w:rsidP="009C042E">
            <w:pPr>
              <w:pStyle w:val="kapitolkaosnovy"/>
              <w:tabs>
                <w:tab w:val="right" w:pos="14687"/>
              </w:tabs>
            </w:pPr>
            <w:r>
              <w:lastRenderedPageBreak/>
              <w:t>Matematika</w:t>
            </w:r>
            <w:r>
              <w:tab/>
              <w:t>2.</w:t>
            </w:r>
            <w:r w:rsidR="00DA0DE2">
              <w:t xml:space="preserve"> </w:t>
            </w:r>
            <w:r>
              <w:t xml:space="preserve">ročník čtyřletého </w:t>
            </w:r>
            <w:r w:rsidR="009C042E">
              <w:t>gymnázia</w:t>
            </w:r>
          </w:p>
        </w:tc>
      </w:tr>
      <w:tr w:rsidR="00BF7B88" w14:paraId="63B7004B" w14:textId="77777777" w:rsidTr="0061118B"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60755" w14:textId="77777777" w:rsidR="00DA1494" w:rsidRDefault="00DA1494" w:rsidP="00DA149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19244589" w14:textId="77777777" w:rsidR="00BF7B88" w:rsidRDefault="00DA1494" w:rsidP="00DA149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63B3" w14:textId="77777777" w:rsidR="00BF7B88" w:rsidRDefault="00BF7B88" w:rsidP="00F964F5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9614" w14:textId="77777777" w:rsidR="00454B02" w:rsidRDefault="00BF7B88" w:rsidP="00454B02">
            <w:pPr>
              <w:pStyle w:val="tabulkanadpis"/>
              <w:snapToGrid w:val="0"/>
            </w:pPr>
            <w:r>
              <w:t>Mezipředmětové vztahy,</w:t>
            </w:r>
          </w:p>
          <w:p w14:paraId="215F651E" w14:textId="77777777" w:rsidR="00BF7B88" w:rsidRDefault="00BF7B88" w:rsidP="00F964F5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61118B" w14:paraId="71169D0B" w14:textId="77777777" w:rsidTr="0061118B">
        <w:trPr>
          <w:trHeight w:val="454"/>
        </w:trPr>
        <w:tc>
          <w:tcPr>
            <w:tcW w:w="14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39A0" w14:textId="77777777" w:rsidR="0061118B" w:rsidRDefault="0061118B" w:rsidP="00AA215D">
            <w:pPr>
              <w:pStyle w:val="tabulkaoddl"/>
              <w:snapToGrid w:val="0"/>
            </w:pPr>
            <w:r>
              <w:t>Planimetrie</w:t>
            </w:r>
          </w:p>
        </w:tc>
      </w:tr>
      <w:tr w:rsidR="0061118B" w:rsidRPr="00FC2F86" w14:paraId="79999449" w14:textId="77777777" w:rsidTr="0061118B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939AD2" w14:textId="77777777" w:rsidR="0061118B" w:rsidRDefault="0061118B" w:rsidP="00AA215D">
            <w:pPr>
              <w:pStyle w:val="odrka"/>
            </w:pPr>
            <w:r>
              <w:t xml:space="preserve">určuje geometrické pojmy, zdůvodňuje a využívá vlastnosti geometrických útvarů v rovině, na základě vlastností třídí útvary </w:t>
            </w:r>
          </w:p>
          <w:p w14:paraId="38A72C74" w14:textId="77777777" w:rsidR="0061118B" w:rsidRDefault="0061118B" w:rsidP="00AA215D">
            <w:pPr>
              <w:pStyle w:val="odrka"/>
            </w:pPr>
            <w:r>
              <w:t>využívá náčrt při řešení planimetrických problémů</w:t>
            </w:r>
          </w:p>
          <w:p w14:paraId="00612088" w14:textId="77777777" w:rsidR="0061118B" w:rsidRDefault="0061118B" w:rsidP="00AA215D">
            <w:pPr>
              <w:pStyle w:val="odrka"/>
            </w:pPr>
            <w:r>
              <w:t xml:space="preserve"> užívá symbolický jazyk geometrie </w:t>
            </w:r>
          </w:p>
          <w:p w14:paraId="2929B256" w14:textId="77777777" w:rsidR="0061118B" w:rsidRPr="00FC2F86" w:rsidRDefault="0061118B" w:rsidP="00AA215D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AB582C" w14:textId="77777777" w:rsidR="0061118B" w:rsidRPr="00FC2F86" w:rsidRDefault="0061118B" w:rsidP="00AA215D">
            <w:pPr>
              <w:pStyle w:val="odrka"/>
            </w:pPr>
            <w:r>
              <w:t xml:space="preserve">základní planimetrické pojmy: </w:t>
            </w:r>
            <w:r w:rsidRPr="00B737DC">
              <w:t>úhly, trojúhelníky, čtyřúhelníky, mnohoúhelníky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626A6D" w14:textId="77777777" w:rsidR="0061118B" w:rsidRPr="00FC2F86" w:rsidRDefault="0061118B" w:rsidP="00AA215D">
            <w:pPr>
              <w:pStyle w:val="odrka"/>
              <w:numPr>
                <w:ilvl w:val="0"/>
                <w:numId w:val="0"/>
              </w:numPr>
            </w:pPr>
          </w:p>
        </w:tc>
      </w:tr>
      <w:tr w:rsidR="0061118B" w:rsidRPr="00FC2F86" w14:paraId="58FC1F4A" w14:textId="77777777" w:rsidTr="0061118B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DAB9AC" w14:textId="77777777" w:rsidR="0061118B" w:rsidRDefault="0061118B" w:rsidP="00AA215D">
            <w:pPr>
              <w:pStyle w:val="odrka"/>
            </w:pPr>
            <w:r>
              <w:t>řeší planimetrické úlohy motivované praxí</w:t>
            </w:r>
          </w:p>
          <w:p w14:paraId="4911A66B" w14:textId="77777777" w:rsidR="0061118B" w:rsidRPr="00FC2F86" w:rsidRDefault="0061118B" w:rsidP="00AA215D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2A33C8" w14:textId="77777777" w:rsidR="0061118B" w:rsidRPr="00FC2F86" w:rsidRDefault="0061118B" w:rsidP="00AA215D">
            <w:pPr>
              <w:pStyle w:val="odrka"/>
            </w:pPr>
            <w:r>
              <w:t>Euklidovy věty, Pythagorova věta</w:t>
            </w: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11627C" w14:textId="77777777" w:rsidR="0061118B" w:rsidRPr="00FC2F86" w:rsidRDefault="0061118B" w:rsidP="00AA215D">
            <w:pPr>
              <w:pStyle w:val="tabulkamezi"/>
              <w:snapToGrid w:val="0"/>
            </w:pPr>
          </w:p>
        </w:tc>
      </w:tr>
      <w:tr w:rsidR="0061118B" w:rsidRPr="00FC2F86" w14:paraId="77A04A68" w14:textId="77777777" w:rsidTr="0061118B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49379E" w14:textId="77777777" w:rsidR="0061118B" w:rsidRDefault="0061118B" w:rsidP="00AA215D">
            <w:pPr>
              <w:pStyle w:val="odrka"/>
            </w:pPr>
            <w:r>
              <w:t xml:space="preserve">graficky znázorní iracionální čísla </w:t>
            </w:r>
          </w:p>
          <w:p w14:paraId="22E78B28" w14:textId="77777777" w:rsidR="0061118B" w:rsidRDefault="0061118B" w:rsidP="00AA215D">
            <w:pPr>
              <w:pStyle w:val="odrka"/>
            </w:pPr>
            <w:r>
              <w:t xml:space="preserve">řeší polohové a nepolohové konstrukční úlohy pomocí konstrukce délek úseček daných výrazem </w:t>
            </w:r>
          </w:p>
          <w:p w14:paraId="27D24072" w14:textId="77777777" w:rsidR="0061118B" w:rsidRPr="00FC2F86" w:rsidRDefault="0061118B" w:rsidP="00AA215D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FF10C2" w14:textId="77777777" w:rsidR="0061118B" w:rsidRPr="00FC2F86" w:rsidRDefault="0061118B" w:rsidP="00AA215D">
            <w:pPr>
              <w:pStyle w:val="odrka"/>
            </w:pPr>
            <w:r>
              <w:t>konstrukční úlohy řešené výpočtem</w:t>
            </w:r>
          </w:p>
        </w:tc>
        <w:tc>
          <w:tcPr>
            <w:tcW w:w="4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32B6EC" w14:textId="77777777" w:rsidR="0061118B" w:rsidRPr="00FC2F86" w:rsidRDefault="0061118B" w:rsidP="00AA215D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</w:pPr>
          </w:p>
        </w:tc>
      </w:tr>
      <w:tr w:rsidR="0061118B" w:rsidRPr="00FC2F86" w14:paraId="7F8C96B7" w14:textId="77777777" w:rsidTr="0061118B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536D58" w14:textId="77777777" w:rsidR="0061118B" w:rsidRDefault="0061118B" w:rsidP="00AA215D">
            <w:pPr>
              <w:pStyle w:val="odrka"/>
            </w:pPr>
            <w:r>
              <w:t xml:space="preserve">využívá náčrt při řešení problému </w:t>
            </w:r>
          </w:p>
          <w:p w14:paraId="2A96A2A9" w14:textId="77777777" w:rsidR="0061118B" w:rsidRDefault="0061118B" w:rsidP="00AA215D">
            <w:pPr>
              <w:pStyle w:val="odrka"/>
            </w:pPr>
            <w:r>
              <w:t xml:space="preserve">užívá základní vzorce pro výpočet obsahu a obvodu, zdůvodňuje jejich správnost </w:t>
            </w:r>
          </w:p>
          <w:p w14:paraId="6FEAF121" w14:textId="77777777" w:rsidR="0061118B" w:rsidRDefault="0061118B" w:rsidP="00AA215D">
            <w:pPr>
              <w:pStyle w:val="odrka"/>
            </w:pPr>
            <w:r>
              <w:t>v úlohách početní geometrie aplikuje funkční vztahy a trigonometrii, pracuje s proměnnými a iracionálními čísly</w:t>
            </w:r>
          </w:p>
          <w:p w14:paraId="2331609F" w14:textId="77777777" w:rsidR="0061118B" w:rsidRPr="00FC2F86" w:rsidRDefault="0061118B" w:rsidP="00AA215D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548150" w14:textId="77777777" w:rsidR="0061118B" w:rsidRPr="00FC2F86" w:rsidRDefault="0061118B" w:rsidP="00AA215D">
            <w:pPr>
              <w:pStyle w:val="odrka"/>
            </w:pPr>
            <w:r>
              <w:t>v</w:t>
            </w:r>
            <w:r w:rsidRPr="00B737DC">
              <w:t>ýpočet obsahů a obvodů rovinných útvarů</w:t>
            </w:r>
            <w:r>
              <w:t xml:space="preserve">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F1B3D4" w14:textId="77777777" w:rsidR="0061118B" w:rsidRPr="00FC2F86" w:rsidRDefault="0061118B" w:rsidP="00AA215D">
            <w:pPr>
              <w:widowControl/>
            </w:pPr>
          </w:p>
        </w:tc>
      </w:tr>
      <w:tr w:rsidR="0061118B" w:rsidRPr="006E70D5" w14:paraId="79FD06AA" w14:textId="77777777" w:rsidTr="0061118B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7EEE5B" w14:textId="77777777" w:rsidR="0061118B" w:rsidRPr="006E70D5" w:rsidRDefault="0061118B" w:rsidP="00AA215D">
            <w:pPr>
              <w:pStyle w:val="odrka"/>
            </w:pPr>
            <w:r w:rsidRPr="006E70D5">
              <w:t xml:space="preserve">určuje geometrické pojmy, zdůvodňuje a využívá vlastnosti geometrických útvarů v rovině, na základě vlastností třídí útvary </w:t>
            </w:r>
          </w:p>
          <w:p w14:paraId="538AE6E9" w14:textId="77777777" w:rsidR="0061118B" w:rsidRPr="006E70D5" w:rsidRDefault="0061118B" w:rsidP="00AA215D">
            <w:pPr>
              <w:pStyle w:val="odrka"/>
            </w:pPr>
            <w:r w:rsidRPr="006E70D5">
              <w:lastRenderedPageBreak/>
              <w:t>využívá náčrt při řešení planimetrických problémů</w:t>
            </w:r>
          </w:p>
          <w:p w14:paraId="12C947EC" w14:textId="77777777" w:rsidR="0061118B" w:rsidRPr="006E70D5" w:rsidRDefault="0061118B" w:rsidP="00AA215D">
            <w:pPr>
              <w:pStyle w:val="odrka"/>
            </w:pPr>
            <w:r w:rsidRPr="006E70D5">
              <w:t xml:space="preserve">užívá symbolický jazyk geometrie </w:t>
            </w:r>
          </w:p>
          <w:p w14:paraId="4ED8E2F4" w14:textId="77777777" w:rsidR="0061118B" w:rsidRPr="006E70D5" w:rsidRDefault="0061118B" w:rsidP="00AA215D">
            <w:pPr>
              <w:pStyle w:val="odrka"/>
            </w:pPr>
            <w:r w:rsidRPr="006E70D5">
              <w:t xml:space="preserve">užívá základní vzorce pro výpočet obsahu a obvodu, zdůvodňuje jejich správnost </w:t>
            </w:r>
          </w:p>
          <w:p w14:paraId="718789A6" w14:textId="77777777" w:rsidR="0061118B" w:rsidRPr="006E70D5" w:rsidRDefault="0061118B" w:rsidP="00AA215D">
            <w:pPr>
              <w:pStyle w:val="odrka"/>
            </w:pPr>
            <w:r w:rsidRPr="006E70D5">
              <w:t>v úlohách početní geometrie aplikuje funkční vztahy a trigonometrii, pracuje s proměnnými a iracionálními čísly</w:t>
            </w:r>
          </w:p>
          <w:p w14:paraId="77B88B6E" w14:textId="77777777" w:rsidR="0061118B" w:rsidRPr="006E70D5" w:rsidRDefault="0061118B" w:rsidP="00AA215D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C9EAFA" w14:textId="77777777" w:rsidR="0061118B" w:rsidRPr="006E70D5" w:rsidRDefault="0061118B" w:rsidP="00AA215D">
            <w:pPr>
              <w:pStyle w:val="odrka"/>
            </w:pPr>
            <w:r w:rsidRPr="006E70D5">
              <w:lastRenderedPageBreak/>
              <w:t xml:space="preserve">kružnice </w:t>
            </w:r>
          </w:p>
          <w:p w14:paraId="464867F0" w14:textId="77777777" w:rsidR="0061118B" w:rsidRPr="006E70D5" w:rsidRDefault="0061118B" w:rsidP="00AA215D">
            <w:pPr>
              <w:pStyle w:val="odrka"/>
            </w:pPr>
            <w:r w:rsidRPr="006E70D5">
              <w:t>množiny bodů daných vlastností (základní)</w:t>
            </w:r>
          </w:p>
          <w:p w14:paraId="62C84A69" w14:textId="77777777" w:rsidR="0061118B" w:rsidRPr="006E70D5" w:rsidRDefault="0061118B" w:rsidP="00AA215D">
            <w:pPr>
              <w:pStyle w:val="odrka"/>
            </w:pPr>
            <w:r w:rsidRPr="006E70D5">
              <w:lastRenderedPageBreak/>
              <w:t xml:space="preserve">úhly v kružnici, výpočet a konstrukce </w:t>
            </w:r>
          </w:p>
          <w:p w14:paraId="38DB9163" w14:textId="77777777" w:rsidR="0061118B" w:rsidRPr="006E70D5" w:rsidRDefault="0061118B" w:rsidP="00AA215D">
            <w:pPr>
              <w:pStyle w:val="odrka"/>
            </w:pPr>
            <w:r w:rsidRPr="006E70D5">
              <w:t>výpočet obsahů a obvodů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654460" w14:textId="77777777" w:rsidR="0061118B" w:rsidRPr="006E70D5" w:rsidRDefault="0061118B" w:rsidP="00AA215D">
            <w:pPr>
              <w:pStyle w:val="odrka"/>
              <w:numPr>
                <w:ilvl w:val="0"/>
                <w:numId w:val="0"/>
              </w:numPr>
            </w:pPr>
            <w:r w:rsidRPr="006E70D5">
              <w:rPr>
                <w:b/>
              </w:rPr>
              <w:lastRenderedPageBreak/>
              <w:t>VV</w:t>
            </w:r>
            <w:r w:rsidRPr="006E70D5">
              <w:t xml:space="preserve"> – bod, linie</w:t>
            </w:r>
          </w:p>
        </w:tc>
      </w:tr>
      <w:tr w:rsidR="0061118B" w:rsidRPr="006E70D5" w14:paraId="64DB4EF1" w14:textId="77777777" w:rsidTr="0061118B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F5A842" w14:textId="77777777" w:rsidR="0061118B" w:rsidRPr="006E70D5" w:rsidRDefault="0061118B" w:rsidP="00AA215D">
            <w:pPr>
              <w:pStyle w:val="odrka"/>
            </w:pPr>
            <w:r w:rsidRPr="006E70D5">
              <w:t xml:space="preserve">řeší polohové a nepolohové konstrukční úlohy užitím množin bodů dané vlastnosti </w:t>
            </w:r>
          </w:p>
          <w:p w14:paraId="3D44D999" w14:textId="77777777" w:rsidR="0061118B" w:rsidRPr="006E70D5" w:rsidRDefault="0061118B" w:rsidP="00AA215D">
            <w:pPr>
              <w:pStyle w:val="odrka"/>
            </w:pPr>
            <w:r w:rsidRPr="006E70D5">
              <w:t>ověřuje řešení úlohy, diskutuje řešitelnost úlohy</w:t>
            </w:r>
          </w:p>
          <w:p w14:paraId="155C9289" w14:textId="77777777" w:rsidR="0061118B" w:rsidRPr="006E70D5" w:rsidRDefault="0061118B" w:rsidP="00AA215D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6E3DFB" w14:textId="77777777" w:rsidR="0061118B" w:rsidRPr="006E70D5" w:rsidRDefault="0061118B" w:rsidP="00AA215D">
            <w:pPr>
              <w:pStyle w:val="odrka"/>
            </w:pPr>
            <w:r w:rsidRPr="006E70D5">
              <w:t>konstrukční úlohy řešené množinami bodů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4C801A" w14:textId="77777777" w:rsidR="0061118B" w:rsidRPr="006E70D5" w:rsidRDefault="0061118B" w:rsidP="00AA215D">
            <w:pPr>
              <w:pStyle w:val="odrrkaPT"/>
              <w:numPr>
                <w:ilvl w:val="0"/>
                <w:numId w:val="0"/>
              </w:numPr>
            </w:pPr>
            <w:r w:rsidRPr="006E70D5">
              <w:rPr>
                <w:b/>
              </w:rPr>
              <w:t>IN</w:t>
            </w:r>
            <w:r w:rsidRPr="006E70D5">
              <w:t xml:space="preserve"> – matematický software</w:t>
            </w:r>
          </w:p>
        </w:tc>
      </w:tr>
      <w:tr w:rsidR="0061118B" w:rsidRPr="006E70D5" w14:paraId="54F4D11E" w14:textId="77777777" w:rsidTr="0061118B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706A29" w14:textId="77777777" w:rsidR="0061118B" w:rsidRPr="006E70D5" w:rsidRDefault="0061118B" w:rsidP="00AA215D">
            <w:pPr>
              <w:pStyle w:val="odrka"/>
            </w:pPr>
            <w:r w:rsidRPr="006E70D5">
              <w:t xml:space="preserve">využívá náčrt při řešení problému </w:t>
            </w:r>
          </w:p>
          <w:p w14:paraId="0FA59558" w14:textId="77777777" w:rsidR="0061118B" w:rsidRPr="006E70D5" w:rsidRDefault="0061118B" w:rsidP="00AA215D">
            <w:pPr>
              <w:pStyle w:val="odrka"/>
            </w:pPr>
            <w:r w:rsidRPr="006E70D5">
              <w:t xml:space="preserve">volí efektivní metodu řešení problému </w:t>
            </w:r>
          </w:p>
          <w:p w14:paraId="5E5EFA67" w14:textId="77777777" w:rsidR="0061118B" w:rsidRPr="006E70D5" w:rsidRDefault="0061118B" w:rsidP="00AA215D">
            <w:pPr>
              <w:pStyle w:val="odrka"/>
            </w:pPr>
            <w:r w:rsidRPr="006E70D5">
              <w:t xml:space="preserve">řeší polohové a nepolohové konstrukční úlohy pomocí zobrazení </w:t>
            </w:r>
          </w:p>
          <w:p w14:paraId="7CB92C6A" w14:textId="77777777" w:rsidR="0061118B" w:rsidRPr="006E70D5" w:rsidRDefault="0061118B" w:rsidP="00AA215D">
            <w:pPr>
              <w:pStyle w:val="odrka"/>
            </w:pPr>
            <w:r w:rsidRPr="006E70D5">
              <w:t xml:space="preserve">řeší geometrické úlohy motivované praxí řešení analytickou i syntetickou metodou </w:t>
            </w:r>
          </w:p>
          <w:p w14:paraId="66E9C708" w14:textId="77777777" w:rsidR="0061118B" w:rsidRPr="006E70D5" w:rsidRDefault="0061118B" w:rsidP="00AA215D">
            <w:pPr>
              <w:pStyle w:val="odrka"/>
            </w:pPr>
            <w:r w:rsidRPr="006E70D5">
              <w:t>ověřuje a obhajuje řešení problému</w:t>
            </w:r>
          </w:p>
          <w:p w14:paraId="318566BB" w14:textId="77777777" w:rsidR="0061118B" w:rsidRPr="006E70D5" w:rsidRDefault="0061118B" w:rsidP="00AA215D">
            <w:pPr>
              <w:pStyle w:val="odrka"/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C2F231" w14:textId="77777777" w:rsidR="0061118B" w:rsidRPr="006E70D5" w:rsidRDefault="0061118B" w:rsidP="00AA215D">
            <w:pPr>
              <w:pStyle w:val="odrka"/>
            </w:pPr>
            <w:r w:rsidRPr="006E70D5">
              <w:t>shodná zobrazení v rovině (osová a středová souměrnost, posunutí, otočení)</w:t>
            </w:r>
          </w:p>
          <w:p w14:paraId="02D22EFA" w14:textId="77777777" w:rsidR="0061118B" w:rsidRPr="006E70D5" w:rsidRDefault="0061118B" w:rsidP="00AA215D">
            <w:pPr>
              <w:pStyle w:val="odrka"/>
            </w:pPr>
            <w:r w:rsidRPr="006E70D5">
              <w:t>podobná zobrazení, stejnolehlost</w:t>
            </w:r>
          </w:p>
          <w:p w14:paraId="5460D2E2" w14:textId="77777777" w:rsidR="0061118B" w:rsidRPr="006E70D5" w:rsidRDefault="0061118B" w:rsidP="00AA215D">
            <w:pPr>
              <w:pStyle w:val="odrka"/>
            </w:pPr>
            <w:r w:rsidRPr="006E70D5">
              <w:t>konstrukční úlohy řešené pomocí zobrazení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870C6F" w14:textId="77777777" w:rsidR="0061118B" w:rsidRPr="006E70D5" w:rsidRDefault="0061118B" w:rsidP="00AA215D">
            <w:pPr>
              <w:widowControl/>
            </w:pPr>
          </w:p>
        </w:tc>
      </w:tr>
      <w:tr w:rsidR="00BF7B88" w14:paraId="69246620" w14:textId="77777777" w:rsidTr="0061118B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6116" w14:textId="77777777" w:rsidR="00BF7B88" w:rsidRDefault="00BF7B88" w:rsidP="00F964F5">
            <w:pPr>
              <w:pStyle w:val="tabulkaoddl"/>
              <w:snapToGrid w:val="0"/>
            </w:pPr>
            <w:r>
              <w:t>Funkce</w:t>
            </w:r>
          </w:p>
        </w:tc>
      </w:tr>
      <w:tr w:rsidR="00BF7B88" w14:paraId="6C091E00" w14:textId="77777777" w:rsidTr="0061118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D15D" w14:textId="77777777" w:rsidR="00BF7B88" w:rsidRDefault="00BF7B88" w:rsidP="003857D1">
            <w:pPr>
              <w:pStyle w:val="odrka"/>
            </w:pPr>
            <w:r>
              <w:t xml:space="preserve">užívá pojmy funkce, nezávisle a závisle proměnná, definiční obor, obor hodnot, graf </w:t>
            </w:r>
          </w:p>
          <w:p w14:paraId="1A629A4E" w14:textId="77777777" w:rsidR="00BF7B88" w:rsidRDefault="00BF7B88" w:rsidP="003857D1">
            <w:pPr>
              <w:pStyle w:val="odrka"/>
            </w:pPr>
            <w:r>
              <w:t xml:space="preserve">formuluje a zdůvodňuje vlastnosti lineární funkce, interpretuje funkční vztahy </w:t>
            </w:r>
          </w:p>
          <w:p w14:paraId="53C65AAE" w14:textId="77777777" w:rsidR="00BF7B88" w:rsidRDefault="00BF7B88" w:rsidP="003857D1">
            <w:pPr>
              <w:pStyle w:val="odrka"/>
            </w:pPr>
            <w:r>
              <w:t xml:space="preserve">načrtne graf lineární funkce, určí z grafu vlastnosti a druh funkce </w:t>
            </w:r>
          </w:p>
          <w:p w14:paraId="7B91B5D3" w14:textId="77777777" w:rsidR="00BF7B88" w:rsidRDefault="00BF7B88" w:rsidP="003857D1">
            <w:pPr>
              <w:pStyle w:val="odrka"/>
            </w:pPr>
            <w:r>
              <w:t>využívá vhodný software k znázornění grafu</w:t>
            </w:r>
          </w:p>
          <w:p w14:paraId="1FF96015" w14:textId="77777777" w:rsidR="00BF7B88" w:rsidRDefault="00BF7B88" w:rsidP="003857D1">
            <w:pPr>
              <w:pStyle w:val="odrka"/>
            </w:pPr>
            <w:r>
              <w:t>modeluje závislosti reálných dějů pomocí funkcí</w:t>
            </w:r>
          </w:p>
          <w:p w14:paraId="3CE7C5FE" w14:textId="77777777" w:rsidR="00BF7B88" w:rsidRDefault="00BF7B88" w:rsidP="003857D1">
            <w:pPr>
              <w:pStyle w:val="odrka"/>
            </w:pPr>
            <w:r>
              <w:lastRenderedPageBreak/>
              <w:t xml:space="preserve">využívá poznatky o funkcích k řešení rovnic a nerovnic, při určování kvantitativních vztahů </w:t>
            </w:r>
          </w:p>
          <w:p w14:paraId="22A37C3D" w14:textId="77777777" w:rsidR="00BF7B88" w:rsidRDefault="00BF7B88" w:rsidP="003857D1">
            <w:pPr>
              <w:pStyle w:val="odrka"/>
            </w:pPr>
            <w:r>
              <w:t xml:space="preserve">geometricky znázorňuje řešení rovnic a nerovnic </w:t>
            </w:r>
          </w:p>
          <w:p w14:paraId="74E1F744" w14:textId="77777777" w:rsidR="00BF7B88" w:rsidRDefault="00BF7B88" w:rsidP="003857D1">
            <w:pPr>
              <w:pStyle w:val="odrka"/>
            </w:pPr>
            <w:r>
              <w:t>ověřuje správnost řešení rovnice, nerovnice, soustavy</w:t>
            </w:r>
            <w:r w:rsidR="00B27506">
              <w:t xml:space="preserve">, </w:t>
            </w:r>
            <w:r>
              <w:t>vhodně zapisuje množiny kořenů</w:t>
            </w:r>
          </w:p>
          <w:p w14:paraId="1BD7D401" w14:textId="77777777" w:rsidR="00BF7B88" w:rsidRDefault="00BF7B88" w:rsidP="003857D1">
            <w:pPr>
              <w:pStyle w:val="odrka"/>
            </w:pPr>
            <w:r>
              <w:t>řeší aplikační úlohy s využitím poznatků o</w:t>
            </w:r>
            <w:r w:rsidR="00B27506">
              <w:t> </w:t>
            </w:r>
            <w:r>
              <w:t>funkcích, rovnicích a nerovnicích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FE35" w14:textId="77777777" w:rsidR="00BF7B88" w:rsidRDefault="00BF7B88" w:rsidP="003857D1">
            <w:pPr>
              <w:pStyle w:val="odrka"/>
            </w:pPr>
            <w:r>
              <w:lastRenderedPageBreak/>
              <w:t>pravoúhlá soustava souřadnic</w:t>
            </w:r>
          </w:p>
          <w:p w14:paraId="3BE11AE9" w14:textId="77777777" w:rsidR="00BF7B88" w:rsidRDefault="00BF7B88" w:rsidP="003857D1">
            <w:pPr>
              <w:pStyle w:val="odrka"/>
            </w:pPr>
            <w:r>
              <w:t>funkce, základní vlastnosti, graf</w:t>
            </w:r>
          </w:p>
          <w:p w14:paraId="45D22673" w14:textId="77777777" w:rsidR="00BF7B88" w:rsidRDefault="00BF7B88" w:rsidP="003857D1">
            <w:pPr>
              <w:pStyle w:val="odrka"/>
            </w:pPr>
            <w:r>
              <w:t>lineární funkce</w:t>
            </w:r>
          </w:p>
          <w:p w14:paraId="2A19E065" w14:textId="77777777" w:rsidR="00BF7B88" w:rsidRDefault="00BF7B88" w:rsidP="003857D1">
            <w:pPr>
              <w:pStyle w:val="odrka"/>
            </w:pPr>
            <w:r>
              <w:t xml:space="preserve">grafy lineárních funkcí při řešení rovnic, nerovnic a jejich soustav  </w:t>
            </w:r>
          </w:p>
          <w:p w14:paraId="3DC25BA2" w14:textId="77777777" w:rsidR="00BF7B88" w:rsidRDefault="00BF7B88" w:rsidP="003857D1">
            <w:pPr>
              <w:pStyle w:val="odrka"/>
            </w:pPr>
            <w:r>
              <w:t>slovní úlohy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20A1" w14:textId="77777777" w:rsidR="002400D1" w:rsidRDefault="002400D1" w:rsidP="00A3125A">
            <w:pPr>
              <w:widowControl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Průběžně pro celý ročník PT:</w:t>
            </w:r>
          </w:p>
          <w:p w14:paraId="57EAA4F7" w14:textId="77777777" w:rsidR="002400D1" w:rsidRDefault="002400D1" w:rsidP="00A3125A">
            <w:pPr>
              <w:widowControl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</w:p>
          <w:p w14:paraId="5FC787D2" w14:textId="77777777" w:rsidR="00BF7B88" w:rsidRPr="00A3125A" w:rsidRDefault="00BF7B88" w:rsidP="00A3125A">
            <w:pPr>
              <w:widowControl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 w:rsidRPr="00A3125A"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PT OSV</w:t>
            </w:r>
          </w:p>
          <w:p w14:paraId="04B2794E" w14:textId="77777777" w:rsidR="00BF7B88" w:rsidRPr="00A3125A" w:rsidRDefault="00BF7B88" w:rsidP="00A3125A">
            <w:pPr>
              <w:widowControl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 w:rsidRPr="00A3125A"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Poznávání a rozvoj vlastní osobnosti</w:t>
            </w:r>
          </w:p>
          <w:p w14:paraId="4DE45C08" w14:textId="77777777" w:rsidR="00BF7B88" w:rsidRPr="00A3125A" w:rsidRDefault="00BF7B88" w:rsidP="00A3125A">
            <w:pPr>
              <w:widowControl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 w:rsidRPr="00A3125A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(rozhovory s žáky, navozování vhodných matematických problémů)</w:t>
            </w:r>
          </w:p>
          <w:p w14:paraId="4CAB8FAC" w14:textId="77777777" w:rsidR="00BF7B88" w:rsidRPr="00A3125A" w:rsidRDefault="00BF7B88" w:rsidP="00A3125A">
            <w:pPr>
              <w:widowControl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 w:rsidRPr="00A3125A"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 xml:space="preserve">Seberegulace, organizační dovednosti a efektivní řešení problémů </w:t>
            </w:r>
          </w:p>
          <w:p w14:paraId="6CB3A17C" w14:textId="77777777" w:rsidR="00BF7B88" w:rsidRPr="00A3125A" w:rsidRDefault="00BF7B88" w:rsidP="00A3125A">
            <w:pPr>
              <w:widowControl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 w:rsidRPr="00A3125A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(samostatná a skupinová práce)</w:t>
            </w:r>
          </w:p>
          <w:p w14:paraId="4246F062" w14:textId="77777777" w:rsidR="00BF7B88" w:rsidRPr="00A3125A" w:rsidRDefault="00BF7B88" w:rsidP="00A3125A">
            <w:pPr>
              <w:widowControl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 w:rsidRPr="00A3125A"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lastRenderedPageBreak/>
              <w:t>Sociální komunikace</w:t>
            </w:r>
          </w:p>
          <w:p w14:paraId="3680AD74" w14:textId="77777777" w:rsidR="00BF7B88" w:rsidRPr="00A3125A" w:rsidRDefault="00BF7B88" w:rsidP="00A3125A">
            <w:pPr>
              <w:widowControl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 w:rsidRPr="00A3125A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(diskuze nad řešením úlohy, obhajoba vlastního názoru)</w:t>
            </w:r>
          </w:p>
          <w:p w14:paraId="018B0A6B" w14:textId="77777777" w:rsidR="00BF7B88" w:rsidRPr="00A3125A" w:rsidRDefault="00BF7B88" w:rsidP="00A3125A">
            <w:pPr>
              <w:widowControl/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</w:pPr>
            <w:r w:rsidRPr="00A3125A"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Spolupráce a soutěž</w:t>
            </w:r>
          </w:p>
          <w:p w14:paraId="4E1B6517" w14:textId="77777777" w:rsidR="00BF7B88" w:rsidRDefault="00BF7B88" w:rsidP="00A3125A">
            <w:pPr>
              <w:widowControl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 w:rsidRPr="00A3125A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(skupinová práce, dlouhodobé úkoly)</w:t>
            </w:r>
          </w:p>
          <w:p w14:paraId="0C02025F" w14:textId="77777777" w:rsidR="002400D1" w:rsidRPr="00A3125A" w:rsidRDefault="002400D1" w:rsidP="00A3125A">
            <w:pPr>
              <w:widowControl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</w:p>
          <w:p w14:paraId="44219B60" w14:textId="77777777" w:rsidR="002400D1" w:rsidRDefault="002400D1" w:rsidP="002400D1">
            <w:pPr>
              <w:pStyle w:val="odrka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</w:rPr>
              <w:t>PT MV</w:t>
            </w:r>
          </w:p>
          <w:p w14:paraId="585299CD" w14:textId="77777777" w:rsidR="002400D1" w:rsidRDefault="002400D1" w:rsidP="002400D1">
            <w:pPr>
              <w:widowControl/>
              <w:rPr>
                <w:b/>
              </w:rPr>
            </w:pPr>
            <w:r w:rsidRPr="00A3125A">
              <w:rPr>
                <w:rFonts w:ascii="Book Antiqua" w:eastAsia="Arial Unicode MS" w:hAnsi="Book Antiqua" w:cs="Arial Unicode MS"/>
                <w:b/>
                <w:sz w:val="20"/>
                <w:szCs w:val="20"/>
                <w:lang w:eastAsia="ar-SA" w:bidi="ar-SA"/>
              </w:rPr>
              <w:t>Média a mediální produkce</w:t>
            </w:r>
          </w:p>
          <w:p w14:paraId="73E324D6" w14:textId="77777777" w:rsidR="00BF7B88" w:rsidRPr="00A3125A" w:rsidRDefault="002400D1" w:rsidP="00330DB3">
            <w:pPr>
              <w:widowControl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  <w:r w:rsidRPr="00A3125A"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  <w:t>(využití médií pro získávání informací)</w:t>
            </w:r>
          </w:p>
        </w:tc>
      </w:tr>
      <w:tr w:rsidR="00BF7B88" w14:paraId="31094491" w14:textId="77777777" w:rsidTr="0061118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0D45F" w14:textId="77777777" w:rsidR="00BF7B88" w:rsidRDefault="00BF7B88" w:rsidP="003857D1">
            <w:pPr>
              <w:pStyle w:val="odrka"/>
            </w:pPr>
            <w:r>
              <w:t xml:space="preserve">načrtne graf funkce s absolutní hodnotou </w:t>
            </w:r>
          </w:p>
          <w:p w14:paraId="4A70096B" w14:textId="77777777" w:rsidR="00BF7B88" w:rsidRDefault="00BF7B88" w:rsidP="003857D1">
            <w:pPr>
              <w:pStyle w:val="odrka"/>
            </w:pPr>
            <w:r>
              <w:t>aplikuje geometrický význam absolutní hodnoty</w:t>
            </w:r>
          </w:p>
          <w:p w14:paraId="47261D98" w14:textId="77777777" w:rsidR="00BF7B88" w:rsidRDefault="00BF7B88" w:rsidP="003857D1">
            <w:pPr>
              <w:pStyle w:val="odrka"/>
            </w:pPr>
            <w:r>
              <w:t xml:space="preserve">využívá grafu k řešení rovnic a nerovnic </w:t>
            </w:r>
          </w:p>
          <w:p w14:paraId="1C4A3440" w14:textId="77777777" w:rsidR="00BF7B88" w:rsidRDefault="00BF7B88" w:rsidP="003857D1">
            <w:pPr>
              <w:pStyle w:val="odrka"/>
            </w:pPr>
            <w:r>
              <w:t xml:space="preserve">člení úlohu a provádí syntézu závěru </w:t>
            </w:r>
          </w:p>
          <w:p w14:paraId="65C34188" w14:textId="77777777" w:rsidR="00BF7B88" w:rsidRDefault="00BF7B88" w:rsidP="003857D1">
            <w:pPr>
              <w:pStyle w:val="odrka"/>
            </w:pPr>
            <w:r>
              <w:t>porovnává početní a grafické řešení, ověřuje správnost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E6C9" w14:textId="77777777" w:rsidR="00BF7B88" w:rsidRDefault="00BF7B88" w:rsidP="003857D1">
            <w:pPr>
              <w:pStyle w:val="odrka"/>
            </w:pPr>
            <w:r>
              <w:t>grafy funkcí lineárních s absolutní hodnotou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6177" w14:textId="77777777" w:rsidR="00BF7B88" w:rsidRPr="00A3125A" w:rsidRDefault="00BF7B88" w:rsidP="00A3125A">
            <w:pPr>
              <w:widowControl/>
              <w:rPr>
                <w:rFonts w:ascii="Book Antiqua" w:eastAsia="Arial Unicode MS" w:hAnsi="Book Antiqua" w:cs="Arial Unicode MS"/>
                <w:sz w:val="20"/>
                <w:szCs w:val="20"/>
                <w:lang w:eastAsia="ar-SA" w:bidi="ar-SA"/>
              </w:rPr>
            </w:pPr>
          </w:p>
          <w:p w14:paraId="469F1821" w14:textId="77777777" w:rsidR="00BF7B88" w:rsidRDefault="00BF7B88" w:rsidP="003857D1">
            <w:pPr>
              <w:pStyle w:val="odrka"/>
              <w:numPr>
                <w:ilvl w:val="0"/>
                <w:numId w:val="0"/>
              </w:numPr>
            </w:pPr>
            <w:r w:rsidRPr="00D1521B">
              <w:rPr>
                <w:b/>
              </w:rPr>
              <w:t>IN</w:t>
            </w:r>
            <w:r w:rsidR="00032E0E">
              <w:t xml:space="preserve"> – prezentace, tabulkový procesor</w:t>
            </w:r>
          </w:p>
          <w:p w14:paraId="606D743E" w14:textId="77777777" w:rsidR="00BF7B88" w:rsidRDefault="00BF7B88" w:rsidP="003857D1">
            <w:pPr>
              <w:pStyle w:val="odrka"/>
              <w:numPr>
                <w:ilvl w:val="0"/>
                <w:numId w:val="0"/>
              </w:numPr>
            </w:pPr>
            <w:r w:rsidRPr="00D1521B">
              <w:rPr>
                <w:b/>
              </w:rPr>
              <w:t>IN</w:t>
            </w:r>
            <w:r w:rsidR="00032E0E">
              <w:t xml:space="preserve"> – matematický software, </w:t>
            </w:r>
            <w:r w:rsidR="002400D1">
              <w:t xml:space="preserve">materiály z </w:t>
            </w:r>
            <w:r w:rsidR="00032E0E">
              <w:t>internet</w:t>
            </w:r>
            <w:r w:rsidR="002400D1">
              <w:t>u</w:t>
            </w:r>
          </w:p>
          <w:p w14:paraId="62114896" w14:textId="77777777" w:rsidR="00BF7B88" w:rsidRDefault="00BF7B88" w:rsidP="003857D1">
            <w:pPr>
              <w:pStyle w:val="odrka"/>
              <w:numPr>
                <w:ilvl w:val="0"/>
                <w:numId w:val="0"/>
              </w:numPr>
            </w:pPr>
            <w:r w:rsidRPr="00D1521B">
              <w:rPr>
                <w:b/>
              </w:rPr>
              <w:t>ZE</w:t>
            </w:r>
            <w:r>
              <w:t xml:space="preserve"> – </w:t>
            </w:r>
            <w:r w:rsidR="00032E0E">
              <w:t>čtení grafů, diagramů</w:t>
            </w:r>
          </w:p>
          <w:p w14:paraId="4C1A8912" w14:textId="77777777" w:rsidR="00BF7B88" w:rsidRDefault="00BF7B88" w:rsidP="003857D1">
            <w:pPr>
              <w:pStyle w:val="tabulkamezi"/>
              <w:snapToGrid w:val="0"/>
            </w:pPr>
          </w:p>
        </w:tc>
      </w:tr>
      <w:tr w:rsidR="00BF7B88" w14:paraId="55DB2762" w14:textId="77777777" w:rsidTr="0061118B">
        <w:trPr>
          <w:trHeight w:val="8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3E06" w14:textId="77777777" w:rsidR="00BF7B88" w:rsidRDefault="00BF7B88" w:rsidP="003857D1">
            <w:pPr>
              <w:pStyle w:val="odrka"/>
            </w:pPr>
            <w:r>
              <w:t>rozeznává sudou a lichou funkci</w:t>
            </w:r>
            <w:r w:rsidR="005C08C1">
              <w:t xml:space="preserve">, </w:t>
            </w:r>
            <w:r>
              <w:t>posuzuje omezenost funkce,</w:t>
            </w:r>
          </w:p>
          <w:p w14:paraId="2A9053BB" w14:textId="77777777" w:rsidR="00BF7B88" w:rsidRDefault="00BF7B88" w:rsidP="003857D1">
            <w:pPr>
              <w:pStyle w:val="odrka"/>
            </w:pPr>
            <w:r>
              <w:t>určuje maximum a minimum funkce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907D1" w14:textId="77777777" w:rsidR="00BF7B88" w:rsidRDefault="00BF7B88" w:rsidP="003857D1">
            <w:pPr>
              <w:pStyle w:val="odrka"/>
            </w:pPr>
            <w:r>
              <w:t>sudá a lichá funkce</w:t>
            </w:r>
          </w:p>
          <w:p w14:paraId="6FDDE9CA" w14:textId="77777777" w:rsidR="00BF7B88" w:rsidRDefault="00BF7B88" w:rsidP="003857D1">
            <w:pPr>
              <w:pStyle w:val="odrka"/>
            </w:pPr>
            <w:r>
              <w:t>omezená funkce</w:t>
            </w:r>
          </w:p>
          <w:p w14:paraId="2F5ED6CE" w14:textId="77777777" w:rsidR="00BF7B88" w:rsidRDefault="00BF7B88" w:rsidP="003857D1">
            <w:pPr>
              <w:pStyle w:val="odrka"/>
            </w:pPr>
            <w:r>
              <w:t>maximum a minimum funkce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7061" w14:textId="77777777" w:rsidR="00BF7B88" w:rsidRDefault="00BF7B88" w:rsidP="003857D1">
            <w:pPr>
              <w:pStyle w:val="tabulkamezi"/>
              <w:snapToGrid w:val="0"/>
            </w:pPr>
          </w:p>
        </w:tc>
      </w:tr>
      <w:tr w:rsidR="006A4063" w14:paraId="7B4D3213" w14:textId="77777777" w:rsidTr="0061118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B4E4" w14:textId="77777777" w:rsidR="006A4063" w:rsidRDefault="006A4063" w:rsidP="003857D1">
            <w:pPr>
              <w:pStyle w:val="odrka"/>
            </w:pPr>
            <w:r>
              <w:t>načrtne graf funkce</w:t>
            </w:r>
          </w:p>
          <w:p w14:paraId="586263F2" w14:textId="77777777" w:rsidR="006A4063" w:rsidRDefault="006A4063" w:rsidP="003857D1">
            <w:pPr>
              <w:pStyle w:val="odrka"/>
            </w:pPr>
            <w:r>
              <w:t>formuluje a zdůvodňuje vlastnosti funkce</w:t>
            </w:r>
          </w:p>
          <w:p w14:paraId="51A121F1" w14:textId="77777777" w:rsidR="006A4063" w:rsidRDefault="006A4063" w:rsidP="003857D1">
            <w:pPr>
              <w:pStyle w:val="odrka"/>
            </w:pPr>
            <w:r>
              <w:t>aplikuje základní transformace grafu funkcí</w:t>
            </w:r>
          </w:p>
          <w:p w14:paraId="2D9FEB06" w14:textId="77777777" w:rsidR="006A4063" w:rsidRDefault="006A4063" w:rsidP="003857D1">
            <w:pPr>
              <w:pStyle w:val="odrka"/>
            </w:pPr>
            <w:r>
              <w:t xml:space="preserve">využívá poznatky o funkcích k řešení rovnic a nerovnic, při určování kvantitativních vztahů </w:t>
            </w:r>
          </w:p>
          <w:p w14:paraId="6B08222A" w14:textId="77777777" w:rsidR="006A4063" w:rsidRDefault="006A4063" w:rsidP="003857D1">
            <w:pPr>
              <w:pStyle w:val="odrka"/>
            </w:pPr>
            <w:r>
              <w:t xml:space="preserve">geometricky znázorňuje řešení rovnic a nerovnic </w:t>
            </w:r>
          </w:p>
          <w:p w14:paraId="32138F0F" w14:textId="77777777" w:rsidR="006A4063" w:rsidRDefault="006A4063" w:rsidP="003857D1">
            <w:pPr>
              <w:pStyle w:val="odrka"/>
            </w:pPr>
            <w:r>
              <w:t xml:space="preserve">interpretuje číselné, algebraické a funkční vztahy </w:t>
            </w:r>
          </w:p>
          <w:p w14:paraId="3363F835" w14:textId="77777777" w:rsidR="006A4063" w:rsidRDefault="006A4063" w:rsidP="003857D1">
            <w:pPr>
              <w:pStyle w:val="odrka"/>
            </w:pPr>
            <w:r>
              <w:t>vysvětlí vztah inverzních funkcí a využívá jejich vlastností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E737" w14:textId="77777777" w:rsidR="006A4063" w:rsidRDefault="006A4063" w:rsidP="003857D1">
            <w:pPr>
              <w:pStyle w:val="odrka"/>
            </w:pPr>
            <w:r>
              <w:t>kvadratická funkce</w:t>
            </w:r>
          </w:p>
          <w:p w14:paraId="37F3FA47" w14:textId="77777777" w:rsidR="006A4063" w:rsidRDefault="006A4063" w:rsidP="003857D1">
            <w:pPr>
              <w:pStyle w:val="odrka"/>
            </w:pPr>
            <w:r>
              <w:t>grafy kvadratických funkcí při řešení rovnic a nerovnic</w:t>
            </w:r>
          </w:p>
          <w:p w14:paraId="25D552B5" w14:textId="77777777" w:rsidR="006A4063" w:rsidRDefault="006A4063" w:rsidP="003857D1">
            <w:pPr>
              <w:pStyle w:val="odrka"/>
            </w:pPr>
            <w:r>
              <w:t>lineární lomená funkce</w:t>
            </w:r>
          </w:p>
          <w:p w14:paraId="03D2A63A" w14:textId="77777777" w:rsidR="006A4063" w:rsidRDefault="006A4063" w:rsidP="007E2299">
            <w:pPr>
              <w:pStyle w:val="odrka"/>
            </w:pPr>
            <w:r>
              <w:t>m</w:t>
            </w:r>
            <w:r w:rsidRPr="00432676">
              <w:t>ocninné funkce s celočíselným mocnitelem</w:t>
            </w:r>
            <w:r>
              <w:t>, inverzní funkce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FA296" w14:textId="77777777" w:rsidR="006A4063" w:rsidRDefault="006A4063" w:rsidP="003857D1">
            <w:pPr>
              <w:pStyle w:val="tabulkamezi"/>
              <w:snapToGrid w:val="0"/>
            </w:pPr>
          </w:p>
        </w:tc>
      </w:tr>
      <w:tr w:rsidR="00BF7B88" w14:paraId="0F7BB931" w14:textId="77777777" w:rsidTr="0061118B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FE15" w14:textId="77777777" w:rsidR="00BF7B88" w:rsidRDefault="00BF7B88" w:rsidP="003857D1">
            <w:pPr>
              <w:pStyle w:val="odrka"/>
            </w:pPr>
            <w:r>
              <w:t xml:space="preserve">načrtne graf funkce y = </w:t>
            </w:r>
            <w:proofErr w:type="spellStart"/>
            <w:r>
              <w:t>a</w:t>
            </w:r>
            <w:r w:rsidRPr="00E77689">
              <w:rPr>
                <w:vertAlign w:val="superscript"/>
              </w:rPr>
              <w:t>x</w:t>
            </w:r>
            <w:proofErr w:type="spellEnd"/>
            <w:r>
              <w:t xml:space="preserve"> , y = log</w:t>
            </w:r>
            <w:r w:rsidRPr="00E77689">
              <w:rPr>
                <w:vertAlign w:val="subscript"/>
              </w:rPr>
              <w:t>a</w:t>
            </w:r>
            <w:r>
              <w:t xml:space="preserve"> x </w:t>
            </w:r>
          </w:p>
          <w:p w14:paraId="64CE5D25" w14:textId="77777777" w:rsidR="00BF7B88" w:rsidRDefault="00BF7B88" w:rsidP="003857D1">
            <w:pPr>
              <w:pStyle w:val="odrka"/>
            </w:pPr>
            <w:r>
              <w:t xml:space="preserve">formuluje a zdůvodňuje vlastnosti funkcí </w:t>
            </w:r>
          </w:p>
          <w:p w14:paraId="5BD83566" w14:textId="77777777" w:rsidR="00BF7B88" w:rsidRDefault="00BF7B88" w:rsidP="003857D1">
            <w:pPr>
              <w:pStyle w:val="odrka"/>
            </w:pPr>
            <w:r>
              <w:t xml:space="preserve">využívá vlastností inverzních funkcí </w:t>
            </w:r>
          </w:p>
          <w:p w14:paraId="1085658C" w14:textId="77777777" w:rsidR="00BF7B88" w:rsidRDefault="00BF7B88" w:rsidP="003857D1">
            <w:pPr>
              <w:pStyle w:val="odrka"/>
            </w:pPr>
            <w:r>
              <w:lastRenderedPageBreak/>
              <w:t xml:space="preserve">využívá vlastnosti funkcí při řešení rovnic a nerovnic </w:t>
            </w:r>
          </w:p>
          <w:p w14:paraId="68955704" w14:textId="77777777" w:rsidR="00BF7B88" w:rsidRDefault="00BF7B88" w:rsidP="003857D1">
            <w:pPr>
              <w:pStyle w:val="odrka"/>
            </w:pPr>
            <w:r>
              <w:t xml:space="preserve">aplikuje vztahy mezi hodnotami exponenciálních a logaritmických funkcí a vztahy mezi těmito funkcemi </w:t>
            </w:r>
          </w:p>
          <w:p w14:paraId="44382645" w14:textId="77777777" w:rsidR="00BF7B88" w:rsidRDefault="00BF7B88" w:rsidP="003857D1">
            <w:pPr>
              <w:pStyle w:val="odrka"/>
            </w:pPr>
            <w:r>
              <w:t>mo</w:t>
            </w:r>
            <w:r w:rsidR="003841DE">
              <w:t xml:space="preserve">deluje závislosti pomocí funkcí, </w:t>
            </w:r>
            <w:r>
              <w:t>řeší aplikační úlohy s využitím poznatků o funkcích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FB89" w14:textId="77777777" w:rsidR="00BF7B88" w:rsidRDefault="00BF7B88" w:rsidP="003857D1">
            <w:pPr>
              <w:pStyle w:val="odrka"/>
            </w:pPr>
            <w:r>
              <w:lastRenderedPageBreak/>
              <w:t>exponenciální a logaritmické funkce, rovnice, nerovnice</w:t>
            </w:r>
          </w:p>
          <w:p w14:paraId="415E81C6" w14:textId="77777777" w:rsidR="00BF7B88" w:rsidRDefault="00BF7B88" w:rsidP="003857D1">
            <w:pPr>
              <w:pStyle w:val="odrka"/>
            </w:pPr>
            <w:r>
              <w:t>vlastnosti logaritmů</w:t>
            </w:r>
          </w:p>
          <w:p w14:paraId="61A55BF3" w14:textId="77777777" w:rsidR="00BF7B88" w:rsidRDefault="00BF7B88" w:rsidP="003857D1">
            <w:pPr>
              <w:pStyle w:val="odrka"/>
            </w:pPr>
            <w:r>
              <w:t>přirozený logaritmus</w:t>
            </w:r>
          </w:p>
          <w:p w14:paraId="1FC55D02" w14:textId="77777777" w:rsidR="00BF7B88" w:rsidRDefault="00BF7B88" w:rsidP="003857D1">
            <w:pPr>
              <w:pStyle w:val="odrka"/>
            </w:pPr>
            <w:r>
              <w:lastRenderedPageBreak/>
              <w:t>složitější rovnice</w:t>
            </w:r>
          </w:p>
          <w:p w14:paraId="718DE67F" w14:textId="77777777" w:rsidR="00BF7B88" w:rsidRDefault="00BF7B88" w:rsidP="003857D1">
            <w:pPr>
              <w:pStyle w:val="odrka"/>
            </w:pPr>
            <w:r>
              <w:t xml:space="preserve">nerovnice </w:t>
            </w:r>
          </w:p>
          <w:p w14:paraId="6BD08EFE" w14:textId="77777777" w:rsidR="00BF7B88" w:rsidRDefault="00BF7B88" w:rsidP="003857D1">
            <w:pPr>
              <w:pStyle w:val="odrka"/>
            </w:pPr>
            <w:r>
              <w:t>aplikace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A607" w14:textId="77777777" w:rsidR="00BF7B88" w:rsidRDefault="00BF7B88" w:rsidP="003857D1">
            <w:pPr>
              <w:pStyle w:val="odrka"/>
              <w:numPr>
                <w:ilvl w:val="0"/>
                <w:numId w:val="0"/>
              </w:numPr>
            </w:pPr>
            <w:r w:rsidRPr="00D1521B">
              <w:rPr>
                <w:b/>
              </w:rPr>
              <w:lastRenderedPageBreak/>
              <w:t>FY</w:t>
            </w:r>
            <w:r w:rsidR="00032E0E">
              <w:t xml:space="preserve"> – modelování rozpadu</w:t>
            </w:r>
          </w:p>
          <w:p w14:paraId="229028D8" w14:textId="77777777" w:rsidR="00BF7B88" w:rsidRDefault="00BF7B88" w:rsidP="003857D1">
            <w:pPr>
              <w:pStyle w:val="odrka"/>
              <w:numPr>
                <w:ilvl w:val="0"/>
                <w:numId w:val="0"/>
              </w:numPr>
            </w:pPr>
            <w:r w:rsidRPr="00D1521B">
              <w:rPr>
                <w:b/>
              </w:rPr>
              <w:t xml:space="preserve">BI </w:t>
            </w:r>
            <w:r>
              <w:t xml:space="preserve">– </w:t>
            </w:r>
            <w:r w:rsidR="00032E0E">
              <w:t>modelování růstu</w:t>
            </w:r>
          </w:p>
        </w:tc>
      </w:tr>
      <w:tr w:rsidR="00BF7B88" w14:paraId="74C89249" w14:textId="77777777" w:rsidTr="0061118B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54A9" w14:textId="77777777" w:rsidR="00BF7B88" w:rsidRDefault="00BF7B88" w:rsidP="003857D1">
            <w:pPr>
              <w:pStyle w:val="tabulkaoddl"/>
              <w:snapToGrid w:val="0"/>
            </w:pPr>
            <w:r>
              <w:t>Goniometrie</w:t>
            </w:r>
          </w:p>
        </w:tc>
      </w:tr>
      <w:tr w:rsidR="00BF7B88" w:rsidRPr="00FC2F86" w14:paraId="357AEEE2" w14:textId="77777777" w:rsidTr="0061118B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A0F1E1" w14:textId="77777777" w:rsidR="0094698F" w:rsidRDefault="00BF7B88" w:rsidP="003857D1">
            <w:pPr>
              <w:pStyle w:val="odrka"/>
            </w:pPr>
            <w:r>
              <w:t xml:space="preserve">řeší pravoúhlý trojúhelník v aplikovaných úlohách </w:t>
            </w:r>
          </w:p>
          <w:p w14:paraId="326C2C37" w14:textId="77777777" w:rsidR="009B1372" w:rsidRPr="00FC2F86" w:rsidRDefault="0094698F" w:rsidP="009B1372">
            <w:pPr>
              <w:pStyle w:val="odrka"/>
            </w:pPr>
            <w:r>
              <w:t>převádí míry úhlů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E90DE6" w14:textId="77777777" w:rsidR="0094698F" w:rsidRDefault="00BF7B88" w:rsidP="003857D1">
            <w:pPr>
              <w:pStyle w:val="odrka"/>
            </w:pPr>
            <w:r>
              <w:t>g</w:t>
            </w:r>
            <w:r w:rsidRPr="00FA5694">
              <w:t>oniometrické funkce v pravoúhlém trojúhelníku</w:t>
            </w:r>
            <w:r>
              <w:t xml:space="preserve"> </w:t>
            </w:r>
          </w:p>
          <w:p w14:paraId="59C71B2D" w14:textId="77777777" w:rsidR="00BF7B88" w:rsidRPr="00FC2F86" w:rsidRDefault="0094698F" w:rsidP="003857D1">
            <w:pPr>
              <w:pStyle w:val="odrka"/>
            </w:pPr>
            <w:r>
              <w:t>orientovaný úhel, oblouková míra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6A7978" w14:textId="77777777" w:rsidR="00BF7B88" w:rsidRDefault="00BF7B88" w:rsidP="003857D1">
            <w:pPr>
              <w:pStyle w:val="odrka"/>
              <w:numPr>
                <w:ilvl w:val="0"/>
                <w:numId w:val="0"/>
              </w:numPr>
            </w:pPr>
            <w:r w:rsidRPr="00D1521B">
              <w:rPr>
                <w:b/>
              </w:rPr>
              <w:t>FY</w:t>
            </w:r>
            <w:r w:rsidR="003857D1">
              <w:t xml:space="preserve"> – </w:t>
            </w:r>
            <w:r>
              <w:t>mechanika</w:t>
            </w:r>
          </w:p>
          <w:p w14:paraId="7DC2CE8D" w14:textId="77777777" w:rsidR="00BF7B88" w:rsidRPr="00FC2F86" w:rsidRDefault="00BF7B88" w:rsidP="003857D1">
            <w:pPr>
              <w:pStyle w:val="odrka"/>
              <w:numPr>
                <w:ilvl w:val="0"/>
                <w:numId w:val="0"/>
              </w:numPr>
            </w:pPr>
            <w:r w:rsidRPr="00D1521B">
              <w:rPr>
                <w:b/>
              </w:rPr>
              <w:t>ZE</w:t>
            </w:r>
            <w:r>
              <w:t xml:space="preserve"> –</w:t>
            </w:r>
            <w:r w:rsidR="003857D1">
              <w:t xml:space="preserve"> </w:t>
            </w:r>
            <w:r>
              <w:t>souřadnice</w:t>
            </w:r>
          </w:p>
        </w:tc>
      </w:tr>
      <w:tr w:rsidR="00BF7B88" w:rsidRPr="00FC2F86" w14:paraId="743E633C" w14:textId="77777777" w:rsidTr="0061118B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2B3116" w14:textId="77777777" w:rsidR="00BF7B88" w:rsidRDefault="00BF7B88" w:rsidP="003857D1">
            <w:pPr>
              <w:pStyle w:val="odrka"/>
            </w:pPr>
            <w:r>
              <w:t xml:space="preserve">načrtne </w:t>
            </w:r>
            <w:r w:rsidR="0094698F">
              <w:t xml:space="preserve">a transformuje </w:t>
            </w:r>
            <w:r>
              <w:t xml:space="preserve">grafy </w:t>
            </w:r>
            <w:proofErr w:type="spellStart"/>
            <w:r>
              <w:t>gon</w:t>
            </w:r>
            <w:r w:rsidR="0094698F">
              <w:t>iom</w:t>
            </w:r>
            <w:proofErr w:type="spellEnd"/>
            <w:r w:rsidR="0094698F">
              <w:t xml:space="preserve">. </w:t>
            </w:r>
            <w:r>
              <w:t xml:space="preserve">funkcí </w:t>
            </w:r>
          </w:p>
          <w:p w14:paraId="3C0702CB" w14:textId="77777777" w:rsidR="00BF7B88" w:rsidRDefault="00BF7B88" w:rsidP="003857D1">
            <w:pPr>
              <w:pStyle w:val="odrka"/>
            </w:pPr>
            <w:r>
              <w:t xml:space="preserve">formuluje a zdůvodňuje vlastnosti funkce </w:t>
            </w:r>
          </w:p>
          <w:p w14:paraId="7402EB80" w14:textId="77777777" w:rsidR="00BF7B88" w:rsidRPr="006A4D41" w:rsidRDefault="00BF7B88" w:rsidP="003857D1">
            <w:pPr>
              <w:pStyle w:val="odrka"/>
            </w:pPr>
            <w:r w:rsidRPr="006A4D41">
              <w:t>využívá efektivně kalkulátor a mat</w:t>
            </w:r>
            <w:r w:rsidR="005C08C1">
              <w:t xml:space="preserve">. </w:t>
            </w:r>
            <w:r w:rsidRPr="006A4D41">
              <w:t xml:space="preserve">software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1191D3" w14:textId="77777777" w:rsidR="00BF7B88" w:rsidRPr="006A4D41" w:rsidRDefault="00BF7B88" w:rsidP="003857D1">
            <w:pPr>
              <w:pStyle w:val="odrka"/>
            </w:pPr>
            <w:r>
              <w:t>g</w:t>
            </w:r>
            <w:r w:rsidRPr="006A4D41">
              <w:t>oniometrické funkce, definice, hodnoty, vlastnosti, grafy, transformace grafů</w:t>
            </w:r>
          </w:p>
          <w:p w14:paraId="50141D19" w14:textId="77777777" w:rsidR="00BF7B88" w:rsidRPr="006A4D41" w:rsidRDefault="00BF7B88" w:rsidP="00B27506">
            <w:pPr>
              <w:spacing w:before="100" w:beforeAutospacing="1" w:after="100" w:afterAutospacing="1"/>
              <w:rPr>
                <w:rFonts w:ascii="Book Antiqua" w:hAnsi="Book Antiqua"/>
                <w:sz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AD32EE" w14:textId="77777777" w:rsidR="00BF7B88" w:rsidRDefault="00BF7B88" w:rsidP="003857D1">
            <w:pPr>
              <w:pStyle w:val="odrka"/>
              <w:numPr>
                <w:ilvl w:val="0"/>
                <w:numId w:val="0"/>
              </w:numPr>
            </w:pPr>
            <w:r w:rsidRPr="00D1521B">
              <w:rPr>
                <w:b/>
              </w:rPr>
              <w:t>IN</w:t>
            </w:r>
            <w:r w:rsidR="00032E0E">
              <w:t xml:space="preserve"> – </w:t>
            </w:r>
            <w:r>
              <w:t>matema</w:t>
            </w:r>
            <w:r w:rsidR="002400D1">
              <w:t xml:space="preserve">tický software, materiály z </w:t>
            </w:r>
            <w:r w:rsidR="00032E0E">
              <w:t>internet</w:t>
            </w:r>
            <w:r w:rsidR="002400D1">
              <w:t>u</w:t>
            </w:r>
          </w:p>
          <w:p w14:paraId="4587AF0D" w14:textId="77777777" w:rsidR="00BF7B88" w:rsidRDefault="00BF7B88" w:rsidP="003857D1">
            <w:pPr>
              <w:pStyle w:val="odrka"/>
              <w:numPr>
                <w:ilvl w:val="0"/>
                <w:numId w:val="0"/>
              </w:numPr>
            </w:pPr>
            <w:r w:rsidRPr="00D1521B">
              <w:rPr>
                <w:b/>
              </w:rPr>
              <w:t>FY</w:t>
            </w:r>
            <w:r>
              <w:t xml:space="preserve"> –</w:t>
            </w:r>
            <w:r w:rsidR="003857D1">
              <w:t xml:space="preserve"> </w:t>
            </w:r>
            <w:r>
              <w:t>mechanika</w:t>
            </w:r>
          </w:p>
          <w:p w14:paraId="0153505B" w14:textId="77777777" w:rsidR="00BF7B88" w:rsidRPr="00FC2F86" w:rsidRDefault="00BF7B88" w:rsidP="003857D1">
            <w:pPr>
              <w:pStyle w:val="tabulkamezi"/>
              <w:snapToGrid w:val="0"/>
            </w:pPr>
          </w:p>
        </w:tc>
      </w:tr>
      <w:tr w:rsidR="00BF7B88" w:rsidRPr="00FC2F86" w14:paraId="4AC75E8D" w14:textId="77777777" w:rsidTr="0061118B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71ED23" w14:textId="77777777" w:rsidR="00BF7B88" w:rsidRDefault="00BF7B88" w:rsidP="003857D1">
            <w:pPr>
              <w:pStyle w:val="odrka"/>
            </w:pPr>
            <w:r>
              <w:t xml:space="preserve">v úlohách početní geometrie aplikuje funkční vztahy, trigonometrii a úpravu výrazů </w:t>
            </w:r>
          </w:p>
          <w:p w14:paraId="65A30BCA" w14:textId="77777777" w:rsidR="00BF7B88" w:rsidRDefault="00BF7B88" w:rsidP="003857D1">
            <w:pPr>
              <w:pStyle w:val="odrka"/>
            </w:pPr>
            <w:r>
              <w:t xml:space="preserve">používá základní goniometrické vzorce </w:t>
            </w:r>
          </w:p>
          <w:p w14:paraId="3B082770" w14:textId="77777777" w:rsidR="00BF7B88" w:rsidRDefault="00BF7B88" w:rsidP="003857D1">
            <w:pPr>
              <w:pStyle w:val="odrka"/>
            </w:pPr>
            <w:r>
              <w:t xml:space="preserve">dokazuje rovnost goniometrických výrazů </w:t>
            </w:r>
          </w:p>
          <w:p w14:paraId="42DDD279" w14:textId="77777777" w:rsidR="009B1372" w:rsidRPr="00FC2F86" w:rsidRDefault="009B1372" w:rsidP="009B1372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E03D2E" w14:textId="77777777" w:rsidR="00BF7B88" w:rsidRDefault="00BF7B88" w:rsidP="003857D1">
            <w:pPr>
              <w:pStyle w:val="odrka"/>
            </w:pPr>
            <w:r>
              <w:t>vztahy mezi funkcemi</w:t>
            </w:r>
          </w:p>
          <w:p w14:paraId="7F97E3A6" w14:textId="77777777" w:rsidR="00BF7B88" w:rsidRDefault="00BF7B88" w:rsidP="003857D1">
            <w:pPr>
              <w:pStyle w:val="odrka"/>
            </w:pPr>
            <w:r>
              <w:t xml:space="preserve">goniometrické vzorce </w:t>
            </w:r>
          </w:p>
          <w:p w14:paraId="010564A0" w14:textId="77777777" w:rsidR="00BF7B88" w:rsidRPr="00FC2F86" w:rsidRDefault="00BF7B88" w:rsidP="00B27506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F1F16B" w14:textId="77777777" w:rsidR="00BF7B88" w:rsidRPr="00FC2F86" w:rsidRDefault="00BF7B88" w:rsidP="003857D1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</w:pPr>
          </w:p>
        </w:tc>
      </w:tr>
      <w:tr w:rsidR="0094698F" w:rsidRPr="00FC2F86" w14:paraId="2D445F6B" w14:textId="77777777" w:rsidTr="0061118B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8333DE" w14:textId="77777777" w:rsidR="0094698F" w:rsidRDefault="0094698F" w:rsidP="003857D1">
            <w:pPr>
              <w:pStyle w:val="odrka"/>
            </w:pPr>
            <w:r>
              <w:t xml:space="preserve">řeší rovnice a nerovnice aplikací vzorců </w:t>
            </w:r>
          </w:p>
          <w:p w14:paraId="0D69B407" w14:textId="77777777" w:rsidR="0094698F" w:rsidRDefault="0094698F" w:rsidP="003857D1">
            <w:pPr>
              <w:pStyle w:val="odrka"/>
            </w:pPr>
            <w:r>
              <w:t xml:space="preserve">geometricky znázorňuje řešení rovnic </w:t>
            </w:r>
          </w:p>
          <w:p w14:paraId="2B2C24FF" w14:textId="77777777" w:rsidR="0094698F" w:rsidRDefault="0094698F" w:rsidP="003857D1">
            <w:pPr>
              <w:pStyle w:val="odrka"/>
            </w:pPr>
            <w:r>
              <w:t xml:space="preserve">korektně zapisuje množiny kořenů rovnic </w:t>
            </w:r>
          </w:p>
          <w:p w14:paraId="579403CE" w14:textId="77777777" w:rsidR="009B1372" w:rsidRPr="00FC2F86" w:rsidRDefault="009B1372" w:rsidP="009B1372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62E660" w14:textId="77777777" w:rsidR="0094698F" w:rsidRDefault="0094698F" w:rsidP="003857D1">
            <w:pPr>
              <w:pStyle w:val="odrka"/>
            </w:pPr>
            <w:r>
              <w:t>goniometrické rovnice (základní)</w:t>
            </w:r>
          </w:p>
          <w:p w14:paraId="412CEA56" w14:textId="77777777" w:rsidR="0094698F" w:rsidRDefault="0094698F" w:rsidP="003857D1">
            <w:pPr>
              <w:pStyle w:val="odrka"/>
            </w:pPr>
            <w:r>
              <w:t>rovnice řešené aplikací vzorců, goniometrické nerovnice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26A993" w14:textId="77777777" w:rsidR="0094698F" w:rsidRPr="00FC2F86" w:rsidRDefault="0094698F" w:rsidP="00A3125A">
            <w:pPr>
              <w:widowControl/>
            </w:pPr>
          </w:p>
        </w:tc>
      </w:tr>
      <w:tr w:rsidR="0094698F" w:rsidRPr="00FC2F86" w14:paraId="2213D42C" w14:textId="77777777" w:rsidTr="0061118B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0D5ED1" w14:textId="77777777" w:rsidR="0094698F" w:rsidRDefault="0094698F" w:rsidP="003857D1">
            <w:pPr>
              <w:pStyle w:val="odrka"/>
            </w:pPr>
            <w:r>
              <w:t>řeší aplikační úlohy s využitím poznatků o funkcích</w:t>
            </w:r>
            <w:r w:rsidR="009C042E">
              <w:t>,</w:t>
            </w:r>
            <w:r>
              <w:t xml:space="preserve"> rovnicích, nerovnicích </w:t>
            </w:r>
          </w:p>
          <w:p w14:paraId="22FB54B0" w14:textId="77777777" w:rsidR="0094698F" w:rsidRDefault="0094698F" w:rsidP="003857D1">
            <w:pPr>
              <w:pStyle w:val="odrka"/>
            </w:pPr>
            <w:r>
              <w:t>využívá náčrt při řešení problému</w:t>
            </w:r>
          </w:p>
          <w:p w14:paraId="1EECB8D5" w14:textId="77777777" w:rsidR="0094698F" w:rsidRDefault="0094698F" w:rsidP="003857D1">
            <w:pPr>
              <w:pStyle w:val="odrka"/>
            </w:pPr>
            <w:r>
              <w:t xml:space="preserve">zdůvodňuje a využívá vlastnosti </w:t>
            </w:r>
            <w:proofErr w:type="spellStart"/>
            <w:r>
              <w:t>geom</w:t>
            </w:r>
            <w:proofErr w:type="spellEnd"/>
            <w:r>
              <w:t xml:space="preserve">. útvarů </w:t>
            </w:r>
          </w:p>
          <w:p w14:paraId="7A7B957F" w14:textId="77777777" w:rsidR="009B1372" w:rsidRPr="00FC2F86" w:rsidRDefault="009B1372" w:rsidP="009B1372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232C55" w14:textId="77777777" w:rsidR="0094698F" w:rsidRDefault="0094698F" w:rsidP="003857D1">
            <w:pPr>
              <w:pStyle w:val="odrka"/>
            </w:pPr>
            <w:r>
              <w:t>trigonometrie pravoúhlého a obecného trojúhelníku,</w:t>
            </w:r>
          </w:p>
          <w:p w14:paraId="4A68BB2E" w14:textId="77777777" w:rsidR="0094698F" w:rsidRPr="00FC2F86" w:rsidRDefault="0094698F" w:rsidP="003857D1">
            <w:pPr>
              <w:pStyle w:val="odrka"/>
            </w:pPr>
            <w:r>
              <w:t>sinová a kosinová věta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E1A8C2" w14:textId="77777777" w:rsidR="0094698F" w:rsidRPr="00FC2F86" w:rsidRDefault="0094698F" w:rsidP="003857D1">
            <w:pPr>
              <w:pStyle w:val="odrrkaPT"/>
              <w:numPr>
                <w:ilvl w:val="0"/>
                <w:numId w:val="0"/>
              </w:numPr>
            </w:pPr>
          </w:p>
        </w:tc>
      </w:tr>
    </w:tbl>
    <w:p w14:paraId="6DBF7093" w14:textId="77777777" w:rsidR="00BF7B88" w:rsidRDefault="00BF7B88" w:rsidP="00BF7B88"/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9"/>
        <w:gridCol w:w="5099"/>
        <w:gridCol w:w="4686"/>
      </w:tblGrid>
      <w:tr w:rsidR="00BF7B88" w14:paraId="3B50E232" w14:textId="77777777" w:rsidTr="009C042E">
        <w:trPr>
          <w:trHeight w:val="61"/>
        </w:trPr>
        <w:tc>
          <w:tcPr>
            <w:tcW w:w="14884" w:type="dxa"/>
            <w:gridSpan w:val="3"/>
            <w:tcBorders>
              <w:bottom w:val="single" w:sz="4" w:space="0" w:color="auto"/>
            </w:tcBorders>
          </w:tcPr>
          <w:p w14:paraId="644EBA60" w14:textId="77777777" w:rsidR="00BF7B88" w:rsidRDefault="00BF7B88" w:rsidP="009C042E">
            <w:pPr>
              <w:pStyle w:val="kapitolkaosnovy"/>
              <w:tabs>
                <w:tab w:val="right" w:pos="14687"/>
              </w:tabs>
            </w:pPr>
            <w:r>
              <w:t>Matematika</w:t>
            </w:r>
            <w:r>
              <w:tab/>
              <w:t>3.</w:t>
            </w:r>
            <w:r w:rsidR="00F964F5">
              <w:t xml:space="preserve"> </w:t>
            </w:r>
            <w:r>
              <w:t>ročník čtyřletého gymnázia</w:t>
            </w:r>
          </w:p>
        </w:tc>
      </w:tr>
      <w:tr w:rsidR="00BF7B88" w14:paraId="58D4F025" w14:textId="77777777" w:rsidTr="009C042E">
        <w:trPr>
          <w:trHeight w:val="61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7288" w14:textId="77777777" w:rsidR="00DA1494" w:rsidRDefault="00DA1494" w:rsidP="00DA149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5DF08121" w14:textId="77777777" w:rsidR="00BF7B88" w:rsidRDefault="00DA1494" w:rsidP="00DA149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6B1E4" w14:textId="77777777" w:rsidR="00BF7B88" w:rsidRDefault="00BF7B88" w:rsidP="00F964F5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6F0A" w14:textId="77777777" w:rsidR="00552144" w:rsidRDefault="00BF7B88" w:rsidP="00F964F5">
            <w:pPr>
              <w:pStyle w:val="tabulkanadpis"/>
              <w:snapToGrid w:val="0"/>
            </w:pPr>
            <w:r>
              <w:t xml:space="preserve">Mezipředmětové vztahy, </w:t>
            </w:r>
          </w:p>
          <w:p w14:paraId="1E37AC2D" w14:textId="77777777" w:rsidR="00BF7B88" w:rsidRDefault="00BF7B88" w:rsidP="00F964F5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9C042E" w14:paraId="328BE127" w14:textId="77777777" w:rsidTr="002400D1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A550" w14:textId="77777777" w:rsidR="009C042E" w:rsidRDefault="00D669FB" w:rsidP="002400D1">
            <w:pPr>
              <w:pStyle w:val="tabulkaoddl"/>
              <w:snapToGrid w:val="0"/>
            </w:pPr>
            <w:r>
              <w:t>S</w:t>
            </w:r>
            <w:r w:rsidR="002400D1">
              <w:t>tereometrie</w:t>
            </w:r>
          </w:p>
        </w:tc>
      </w:tr>
      <w:tr w:rsidR="002400D1" w:rsidRPr="00FC2F86" w14:paraId="69801358" w14:textId="77777777" w:rsidTr="002400D1">
        <w:tblPrEx>
          <w:tblBorders>
            <w:top w:val="single" w:sz="6" w:space="0" w:color="000000"/>
            <w:left w:val="single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496F02" w14:textId="77777777" w:rsidR="00D669FB" w:rsidRDefault="00D669FB" w:rsidP="00D669FB">
            <w:pPr>
              <w:pStyle w:val="odrka"/>
            </w:pPr>
            <w:r>
              <w:t>používá geometrické pojmy bod, přímka, rovina</w:t>
            </w:r>
          </w:p>
          <w:p w14:paraId="0B347167" w14:textId="77777777" w:rsidR="00D669FB" w:rsidRDefault="00D669FB" w:rsidP="00D669FB">
            <w:pPr>
              <w:pStyle w:val="odrka"/>
            </w:pPr>
            <w:r>
              <w:t>rozlišuje axiom, větu, definici</w:t>
            </w:r>
          </w:p>
          <w:p w14:paraId="75EF2F71" w14:textId="77777777" w:rsidR="00D669FB" w:rsidRDefault="00D669FB" w:rsidP="00D669FB">
            <w:pPr>
              <w:pStyle w:val="odrka"/>
            </w:pPr>
            <w:r>
              <w:t>znázorní tělesa ve volném rovnoběžném promítání</w:t>
            </w:r>
          </w:p>
          <w:p w14:paraId="73FBF6A3" w14:textId="77777777" w:rsidR="00D669FB" w:rsidRDefault="00D669FB" w:rsidP="00D669FB">
            <w:pPr>
              <w:pStyle w:val="odrka"/>
            </w:pPr>
            <w:r>
              <w:t>dodržuje zásady rýsování</w:t>
            </w:r>
          </w:p>
          <w:p w14:paraId="2431BD55" w14:textId="77777777" w:rsidR="00D669FB" w:rsidRDefault="00D669FB" w:rsidP="00D669FB">
            <w:pPr>
              <w:pStyle w:val="odrka"/>
            </w:pPr>
            <w:r>
              <w:t>sestrojuje řez hranolu a jehlanu z různých zadání roviny řezu</w:t>
            </w:r>
          </w:p>
          <w:p w14:paraId="233931EF" w14:textId="77777777" w:rsidR="00A725E4" w:rsidRPr="00FC2F86" w:rsidRDefault="00A725E4" w:rsidP="00A725E4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3D5F4F" w14:textId="77777777" w:rsidR="00D669FB" w:rsidRDefault="00D669FB" w:rsidP="00D669FB">
            <w:pPr>
              <w:pStyle w:val="odrka"/>
            </w:pPr>
            <w:r>
              <w:t>axiomy</w:t>
            </w:r>
          </w:p>
          <w:p w14:paraId="217E5076" w14:textId="77777777" w:rsidR="00D669FB" w:rsidRDefault="00D669FB" w:rsidP="00D669FB">
            <w:pPr>
              <w:pStyle w:val="odrka"/>
            </w:pPr>
            <w:r>
              <w:t>volné rovnoběžné promítání</w:t>
            </w:r>
          </w:p>
          <w:p w14:paraId="05E194E4" w14:textId="77777777" w:rsidR="00D669FB" w:rsidRDefault="00D669FB" w:rsidP="00D669FB">
            <w:pPr>
              <w:pStyle w:val="odrka"/>
            </w:pPr>
            <w:r>
              <w:t>konstrukční úlohy</w:t>
            </w:r>
          </w:p>
          <w:p w14:paraId="3A199006" w14:textId="77777777" w:rsidR="002400D1" w:rsidRPr="00FC2F86" w:rsidRDefault="002400D1" w:rsidP="0061118B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4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B6FB91" w14:textId="77777777" w:rsidR="002400D1" w:rsidRPr="00A725E4" w:rsidRDefault="00A725E4" w:rsidP="00A725E4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A725E4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Průběžně celý ročník PT:</w:t>
            </w:r>
          </w:p>
          <w:p w14:paraId="63DDA4CB" w14:textId="77777777" w:rsidR="00A725E4" w:rsidRDefault="00A725E4" w:rsidP="002400D1">
            <w:pPr>
              <w:pStyle w:val="odrrkaPT"/>
              <w:numPr>
                <w:ilvl w:val="0"/>
                <w:numId w:val="0"/>
              </w:numPr>
            </w:pPr>
          </w:p>
          <w:p w14:paraId="4907E5A7" w14:textId="77777777" w:rsidR="002400D1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4F020358" w14:textId="77777777" w:rsidR="002400D1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14:paraId="1B473258" w14:textId="77777777" w:rsidR="002400D1" w:rsidRPr="002D327B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14:paraId="1563189D" w14:textId="77777777" w:rsidR="002400D1" w:rsidRPr="009D4366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matematických problémů)</w:t>
            </w:r>
          </w:p>
          <w:p w14:paraId="15B3ECD2" w14:textId="77777777" w:rsidR="002400D1" w:rsidRPr="001D42D7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14:paraId="3290E717" w14:textId="77777777" w:rsidR="002400D1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14:paraId="7BFE3D09" w14:textId="77777777" w:rsidR="002400D1" w:rsidRPr="009D4366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(organizace práce vlastní nebo ve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skupině,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rozhodování a řešení problémů, ohleduplnost, disciplinovanost,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14:paraId="637880BF" w14:textId="77777777" w:rsidR="002400D1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14:paraId="20F0109B" w14:textId="77777777" w:rsidR="002400D1" w:rsidRPr="002D327B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2D327B">
              <w:rPr>
                <w:rFonts w:ascii="Book Antiqua" w:hAnsi="Book Antiqua"/>
                <w:sz w:val="20"/>
                <w:szCs w:val="20"/>
              </w:rPr>
              <w:t>týmová práce, diskuze,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vlastního názoru, schopnost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kompromisu, přesná a srozumitelná</w:t>
            </w:r>
          </w:p>
          <w:p w14:paraId="34B9CF65" w14:textId="77777777" w:rsidR="002400D1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komunikace)</w:t>
            </w:r>
          </w:p>
          <w:p w14:paraId="57561B4C" w14:textId="77777777" w:rsidR="002400D1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1D622900" w14:textId="77777777" w:rsidR="002400D1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14:paraId="59CB982D" w14:textId="77777777" w:rsidR="002400D1" w:rsidRPr="008920EC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8920E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Média a mediální produkce</w:t>
            </w:r>
          </w:p>
          <w:p w14:paraId="7299D282" w14:textId="77777777" w:rsidR="002400D1" w:rsidRPr="00DA1494" w:rsidRDefault="002400D1" w:rsidP="002400D1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920EC">
              <w:rPr>
                <w:rFonts w:ascii="Book Antiqua" w:hAnsi="Book Antiqua"/>
                <w:sz w:val="20"/>
                <w:szCs w:val="20"/>
              </w:rPr>
              <w:t>(využití médií pro</w:t>
            </w:r>
            <w:r w:rsidR="00330DB3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DA1494">
              <w:rPr>
                <w:rFonts w:ascii="Book Antiqua" w:hAnsi="Book Antiqua"/>
                <w:sz w:val="20"/>
                <w:szCs w:val="20"/>
              </w:rPr>
              <w:t xml:space="preserve">získávání informací) </w:t>
            </w:r>
          </w:p>
          <w:p w14:paraId="122DAF1A" w14:textId="77777777" w:rsidR="00A725E4" w:rsidRDefault="00A725E4" w:rsidP="002400D1">
            <w:pPr>
              <w:pStyle w:val="tabulkamezi"/>
              <w:snapToGrid w:val="0"/>
              <w:rPr>
                <w:i w:val="0"/>
              </w:rPr>
            </w:pPr>
          </w:p>
          <w:p w14:paraId="7DA3453E" w14:textId="77777777" w:rsidR="00A725E4" w:rsidRDefault="00A725E4" w:rsidP="002400D1">
            <w:pPr>
              <w:pStyle w:val="tabulkamezi"/>
              <w:snapToGrid w:val="0"/>
              <w:rPr>
                <w:i w:val="0"/>
              </w:rPr>
            </w:pPr>
          </w:p>
          <w:p w14:paraId="7BA462B1" w14:textId="77777777" w:rsidR="00A725E4" w:rsidRDefault="00A725E4" w:rsidP="002400D1">
            <w:pPr>
              <w:pStyle w:val="tabulkamezi"/>
              <w:snapToGrid w:val="0"/>
              <w:rPr>
                <w:i w:val="0"/>
              </w:rPr>
            </w:pPr>
          </w:p>
          <w:p w14:paraId="6C6B1436" w14:textId="77777777" w:rsidR="002400D1" w:rsidRDefault="002400D1" w:rsidP="002400D1">
            <w:pPr>
              <w:pStyle w:val="tabulkamezi"/>
              <w:snapToGrid w:val="0"/>
              <w:rPr>
                <w:b w:val="0"/>
                <w:i w:val="0"/>
              </w:rPr>
            </w:pPr>
            <w:r w:rsidRPr="00D1521B">
              <w:rPr>
                <w:i w:val="0"/>
              </w:rPr>
              <w:t>DG</w:t>
            </w:r>
            <w:r>
              <w:rPr>
                <w:b w:val="0"/>
                <w:i w:val="0"/>
              </w:rPr>
              <w:t xml:space="preserve"> – promítací metody (rovnoběžné promítání)</w:t>
            </w:r>
          </w:p>
          <w:p w14:paraId="62F35BD1" w14:textId="77777777" w:rsidR="002400D1" w:rsidRPr="00FC2F86" w:rsidRDefault="002400D1" w:rsidP="002400D1">
            <w:pPr>
              <w:pStyle w:val="odrka"/>
              <w:numPr>
                <w:ilvl w:val="0"/>
                <w:numId w:val="0"/>
              </w:numPr>
            </w:pPr>
            <w:r w:rsidRPr="00D1521B">
              <w:t>VV</w:t>
            </w:r>
            <w:r>
              <w:t xml:space="preserve"> – rozvíjení abstraktního myšlení, úhlednost </w:t>
            </w:r>
            <w:r>
              <w:lastRenderedPageBreak/>
              <w:t xml:space="preserve">práce, </w:t>
            </w:r>
            <w:r w:rsidRPr="00A93B35">
              <w:t xml:space="preserve">průběžně </w:t>
            </w:r>
            <w:r>
              <w:t>bod,</w:t>
            </w:r>
            <w:r w:rsidRPr="00A93B35">
              <w:t xml:space="preserve"> linie</w:t>
            </w:r>
          </w:p>
          <w:p w14:paraId="2D16590A" w14:textId="77777777" w:rsidR="002400D1" w:rsidRDefault="002400D1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4D628EA0" w14:textId="77777777" w:rsidR="002400D1" w:rsidRDefault="002400D1" w:rsidP="00DA1494">
            <w:pPr>
              <w:pStyle w:val="tabulkamezi"/>
              <w:snapToGrid w:val="0"/>
              <w:rPr>
                <w:i w:val="0"/>
              </w:rPr>
            </w:pPr>
          </w:p>
          <w:p w14:paraId="59068097" w14:textId="77777777" w:rsidR="002400D1" w:rsidRPr="00FC2F86" w:rsidRDefault="002400D1" w:rsidP="00A93B35">
            <w:pPr>
              <w:pStyle w:val="tabulkamezi"/>
              <w:snapToGrid w:val="0"/>
            </w:pPr>
          </w:p>
        </w:tc>
      </w:tr>
      <w:tr w:rsidR="002400D1" w14:paraId="273EB650" w14:textId="77777777" w:rsidTr="00A725E4">
        <w:trPr>
          <w:trHeight w:val="61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05C9" w14:textId="77777777" w:rsidR="002400D1" w:rsidRDefault="002400D1" w:rsidP="003857D1">
            <w:pPr>
              <w:pStyle w:val="odrka"/>
            </w:pPr>
            <w:r>
              <w:t>pozná vzájemnou polohu bodů, přímek, rovin</w:t>
            </w:r>
          </w:p>
          <w:p w14:paraId="64B1E2A8" w14:textId="77777777" w:rsidR="002400D1" w:rsidRDefault="002400D1" w:rsidP="003857D1">
            <w:pPr>
              <w:pStyle w:val="odrka"/>
            </w:pPr>
            <w:r>
              <w:t>používá správnou matematickou symboliku, při zápisech užívá množinové a logické operace</w:t>
            </w:r>
          </w:p>
          <w:p w14:paraId="175143F1" w14:textId="77777777" w:rsidR="002400D1" w:rsidRDefault="002400D1" w:rsidP="003857D1">
            <w:pPr>
              <w:pStyle w:val="odrka"/>
            </w:pPr>
            <w:r>
              <w:t>aplikuje pojmy: kritérium rovnoběžnosti a kolmosti</w:t>
            </w:r>
          </w:p>
          <w:p w14:paraId="23A82029" w14:textId="77777777" w:rsidR="002400D1" w:rsidRDefault="002400D1" w:rsidP="003857D1">
            <w:pPr>
              <w:pStyle w:val="odrka"/>
            </w:pPr>
            <w:r>
              <w:t>vysvětluje vzájemnou polohu dvou přímek, přímky a roviny, dvou a tří rovin na tělesech ve volném rovnoběžném promítání</w:t>
            </w:r>
          </w:p>
          <w:p w14:paraId="03E693CC" w14:textId="77777777" w:rsidR="002400D1" w:rsidRDefault="002400D1" w:rsidP="00D669FB">
            <w:pPr>
              <w:pStyle w:val="odrka"/>
            </w:pPr>
            <w:r>
              <w:t>hledá průsečnici dvou rovin, průsečík přímky s rovinou, průnik přímky tělesa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B6DA" w14:textId="77777777" w:rsidR="002400D1" w:rsidRDefault="002400D1" w:rsidP="003857D1">
            <w:pPr>
              <w:pStyle w:val="odrka"/>
            </w:pPr>
            <w:r>
              <w:t>polohové úlohy (vztahy mezi body, přímkami, rovinami, poloha dvou přímek, poloha přímky a roviny, poloha dvou rovin, poloha tří rovin)</w:t>
            </w:r>
          </w:p>
          <w:p w14:paraId="5F339672" w14:textId="77777777" w:rsidR="002400D1" w:rsidRDefault="002400D1" w:rsidP="0061118B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77AB" w14:textId="77777777" w:rsidR="002400D1" w:rsidRPr="00DA1494" w:rsidRDefault="002400D1" w:rsidP="00A93B35">
            <w:pPr>
              <w:pStyle w:val="tabulkamezi"/>
              <w:snapToGrid w:val="0"/>
              <w:rPr>
                <w:szCs w:val="20"/>
              </w:rPr>
            </w:pPr>
          </w:p>
        </w:tc>
      </w:tr>
      <w:tr w:rsidR="002400D1" w14:paraId="58755DDD" w14:textId="77777777" w:rsidTr="00A725E4"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D0B6" w14:textId="77777777" w:rsidR="002400D1" w:rsidRDefault="00D669FB" w:rsidP="003857D1">
            <w:pPr>
              <w:pStyle w:val="odrka"/>
            </w:pPr>
            <w:r>
              <w:t xml:space="preserve">sestrojuje a počítá odchylku přímek, odchylku přímky a roviny, dvou rovin </w:t>
            </w:r>
            <w:r w:rsidR="002400D1">
              <w:t>hledá vzdálenost bodu od přímky a od roviny, vzdálenost rovnoběžných přímek a rovin, vzdálenost přímky od roviny a počítá je</w:t>
            </w:r>
          </w:p>
          <w:p w14:paraId="0427B20F" w14:textId="77777777" w:rsidR="002400D1" w:rsidRDefault="002400D1" w:rsidP="003857D1">
            <w:pPr>
              <w:pStyle w:val="odrka"/>
            </w:pPr>
            <w:r>
              <w:t xml:space="preserve">využívá při výpočtu odchylek a vzdáleností </w:t>
            </w:r>
            <w:r>
              <w:lastRenderedPageBreak/>
              <w:t xml:space="preserve">Pythagorovu větu, Sinovou a Kosinovou větu, Euklidovy věty, vztahy mezi </w:t>
            </w:r>
            <w:proofErr w:type="spellStart"/>
            <w:r>
              <w:t>goniom</w:t>
            </w:r>
            <w:proofErr w:type="spellEnd"/>
            <w:r>
              <w:t>. funkcemi</w:t>
            </w:r>
          </w:p>
          <w:p w14:paraId="01E6980F" w14:textId="77777777" w:rsidR="002400D1" w:rsidRDefault="002400D1" w:rsidP="003857D1">
            <w:pPr>
              <w:pStyle w:val="odrka"/>
            </w:pPr>
            <w:r>
              <w:t>pomocí podobnosti trojúhelníků porovnává různá vyjádření obsahů téhož útvaru</w:t>
            </w:r>
          </w:p>
          <w:p w14:paraId="06642A2E" w14:textId="77777777" w:rsidR="002400D1" w:rsidRDefault="002400D1" w:rsidP="003857D1">
            <w:pPr>
              <w:pStyle w:val="odrka"/>
            </w:pPr>
            <w:r>
              <w:t>počítá úlohy i bez kalkulačky</w:t>
            </w:r>
          </w:p>
          <w:p w14:paraId="4BB2D911" w14:textId="77777777" w:rsidR="002400D1" w:rsidRDefault="002400D1" w:rsidP="003857D1">
            <w:pPr>
              <w:pStyle w:val="odrka"/>
            </w:pPr>
            <w:r>
              <w:t>správnou matematickou symbolikou zapisuje postupy svého řešení a výpočtů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2E0B" w14:textId="77777777" w:rsidR="00D669FB" w:rsidRDefault="00D669FB" w:rsidP="00D669FB">
            <w:pPr>
              <w:pStyle w:val="odrka"/>
            </w:pPr>
            <w:r>
              <w:lastRenderedPageBreak/>
              <w:t>metrické úlohy (odchylka přímek, kolmost přímek a rovin, odchylka přímky a roviny, vzdálenost bodu od přímky a roviny, vzdálenost přímek a rovin)</w:t>
            </w:r>
          </w:p>
          <w:p w14:paraId="1779347D" w14:textId="77777777" w:rsidR="002400D1" w:rsidRDefault="002400D1" w:rsidP="00A93B35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66BF" w14:textId="77777777" w:rsidR="002400D1" w:rsidRPr="00F56E57" w:rsidRDefault="002400D1" w:rsidP="00F964F5">
            <w:pPr>
              <w:pStyle w:val="odrrkaPT"/>
              <w:numPr>
                <w:ilvl w:val="0"/>
                <w:numId w:val="0"/>
              </w:numPr>
              <w:ind w:left="227"/>
            </w:pPr>
          </w:p>
        </w:tc>
      </w:tr>
      <w:tr w:rsidR="00BF7B88" w14:paraId="0E166514" w14:textId="77777777" w:rsidTr="009C042E">
        <w:trPr>
          <w:trHeight w:val="531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D522" w14:textId="77777777" w:rsidR="00BF7B88" w:rsidRDefault="00BF7B88" w:rsidP="003857D1">
            <w:pPr>
              <w:pStyle w:val="odrka"/>
            </w:pPr>
            <w:r>
              <w:t>charakterizuje a třídí základní tělesa</w:t>
            </w:r>
          </w:p>
          <w:p w14:paraId="4D6337C4" w14:textId="77777777" w:rsidR="00BF7B88" w:rsidRDefault="00BF7B88" w:rsidP="003857D1">
            <w:pPr>
              <w:pStyle w:val="odrka"/>
            </w:pPr>
            <w:r>
              <w:t>načrtne tělesa ve volném rovnoběžném promítání</w:t>
            </w:r>
          </w:p>
          <w:p w14:paraId="725F3FCE" w14:textId="77777777" w:rsidR="00BF7B88" w:rsidRDefault="00BF7B88" w:rsidP="003857D1">
            <w:pPr>
              <w:pStyle w:val="odrka"/>
            </w:pPr>
            <w:r>
              <w:t>vyjadřuje správně neznámou ze vzorce</w:t>
            </w:r>
          </w:p>
          <w:p w14:paraId="4B1FA75D" w14:textId="77777777" w:rsidR="00BF7B88" w:rsidRDefault="00BF7B88" w:rsidP="003857D1">
            <w:pPr>
              <w:pStyle w:val="odrka"/>
            </w:pPr>
            <w:r>
              <w:t>kombinuje více vzorců při výpočtech</w:t>
            </w:r>
          </w:p>
          <w:p w14:paraId="1864796C" w14:textId="77777777" w:rsidR="00BF7B88" w:rsidRPr="00665747" w:rsidRDefault="00BF7B88" w:rsidP="003857D1">
            <w:pPr>
              <w:pStyle w:val="odrka"/>
            </w:pPr>
            <w:r>
              <w:t>odhaduje výpoče</w:t>
            </w:r>
            <w:r w:rsidR="00665747">
              <w:t>t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E785" w14:textId="77777777" w:rsidR="00BF7B88" w:rsidRDefault="00BF7B88" w:rsidP="003857D1">
            <w:pPr>
              <w:pStyle w:val="odrka"/>
            </w:pPr>
            <w:r>
              <w:t>výpočty objemů a povrchů těles</w:t>
            </w: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B780" w14:textId="77777777" w:rsidR="00BF7B88" w:rsidRPr="00F56E57" w:rsidRDefault="00BF7B88" w:rsidP="00E85E0E">
            <w:pPr>
              <w:autoSpaceDE w:val="0"/>
              <w:autoSpaceDN w:val="0"/>
              <w:adjustRightInd w:val="0"/>
              <w:rPr>
                <w:b/>
                <w:i/>
              </w:rPr>
            </w:pPr>
          </w:p>
          <w:p w14:paraId="3E348FB4" w14:textId="77777777" w:rsidR="00BF7B88" w:rsidRPr="00F56E57" w:rsidRDefault="00BF7B88" w:rsidP="00F964F5">
            <w:pPr>
              <w:pStyle w:val="tabulkamezi"/>
              <w:snapToGrid w:val="0"/>
              <w:rPr>
                <w:i w:val="0"/>
              </w:rPr>
            </w:pPr>
          </w:p>
          <w:p w14:paraId="0179BCF1" w14:textId="77777777" w:rsidR="00BF7B88" w:rsidRDefault="00BF7B88" w:rsidP="00F964F5">
            <w:pPr>
              <w:pStyle w:val="tabulkamezi"/>
              <w:snapToGrid w:val="0"/>
            </w:pPr>
          </w:p>
          <w:p w14:paraId="36522725" w14:textId="77777777" w:rsidR="00BF7B88" w:rsidRDefault="00BF7B88" w:rsidP="00F964F5">
            <w:pPr>
              <w:pStyle w:val="tabulkamezi"/>
              <w:snapToGrid w:val="0"/>
            </w:pPr>
          </w:p>
          <w:p w14:paraId="08B475C3" w14:textId="77777777" w:rsidR="00BF7B88" w:rsidRDefault="00BF7B88" w:rsidP="00F964F5">
            <w:pPr>
              <w:pStyle w:val="tabulkamezi"/>
              <w:snapToGrid w:val="0"/>
            </w:pPr>
          </w:p>
        </w:tc>
      </w:tr>
      <w:tr w:rsidR="00BF7B88" w:rsidRPr="00391393" w14:paraId="3652AE80" w14:textId="77777777" w:rsidTr="009C042E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5C54" w14:textId="77777777" w:rsidR="00BF7B88" w:rsidRPr="00391393" w:rsidRDefault="00BF7B88" w:rsidP="00F964F5">
            <w:pPr>
              <w:pStyle w:val="tabulkaoddl"/>
              <w:snapToGrid w:val="0"/>
              <w:rPr>
                <w:rFonts w:ascii="Times New Roman" w:hAnsi="Times New Roman" w:cs="Times New Roman"/>
              </w:rPr>
            </w:pPr>
            <w:r w:rsidRPr="005F5C54">
              <w:t>Vektorová</w:t>
            </w:r>
            <w:r w:rsidRPr="00391393">
              <w:rPr>
                <w:rFonts w:ascii="Times New Roman" w:hAnsi="Times New Roman" w:cs="Times New Roman"/>
              </w:rPr>
              <w:t xml:space="preserve"> </w:t>
            </w:r>
            <w:r w:rsidRPr="00DA0DE2">
              <w:t>algebra</w:t>
            </w:r>
          </w:p>
        </w:tc>
      </w:tr>
      <w:tr w:rsidR="00BF7B88" w14:paraId="089856FC" w14:textId="77777777" w:rsidTr="009C042E"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D2FE1" w14:textId="77777777" w:rsidR="00BF7B88" w:rsidRDefault="00BF7B88" w:rsidP="003857D1">
            <w:pPr>
              <w:pStyle w:val="odrka"/>
            </w:pPr>
            <w:r>
              <w:t>vysv</w:t>
            </w:r>
            <w:r w:rsidRPr="00A93B35">
              <w:t>ě</w:t>
            </w:r>
            <w:r>
              <w:t>tluje zavedení soustavy sou</w:t>
            </w:r>
            <w:r w:rsidRPr="00A93B35">
              <w:t>ř</w:t>
            </w:r>
            <w:r>
              <w:t>adnic na p</w:t>
            </w:r>
            <w:r w:rsidRPr="00A93B35">
              <w:t>ř</w:t>
            </w:r>
            <w:r>
              <w:t>ímce a v rovin</w:t>
            </w:r>
            <w:r w:rsidRPr="00A93B35">
              <w:t xml:space="preserve">ě </w:t>
            </w:r>
          </w:p>
          <w:p w14:paraId="38229A3D" w14:textId="77777777" w:rsidR="00BF7B88" w:rsidRDefault="00A93B35" w:rsidP="003857D1">
            <w:pPr>
              <w:pStyle w:val="odrka"/>
            </w:pPr>
            <w:r>
              <w:t xml:space="preserve">využívá </w:t>
            </w:r>
            <w:r w:rsidR="00BF7B88">
              <w:t>operace s vektory v úlohách</w:t>
            </w:r>
          </w:p>
          <w:p w14:paraId="2283E549" w14:textId="77777777" w:rsidR="00BF7B88" w:rsidRDefault="00BF7B88" w:rsidP="003857D1">
            <w:pPr>
              <w:pStyle w:val="odrka"/>
            </w:pPr>
            <w:r>
              <w:t>definuje velikost vektoru</w:t>
            </w:r>
          </w:p>
          <w:p w14:paraId="38FFF42B" w14:textId="77777777" w:rsidR="00BF7B88" w:rsidRDefault="00BF7B88" w:rsidP="003857D1">
            <w:pPr>
              <w:pStyle w:val="odrka"/>
            </w:pPr>
            <w:r>
              <w:t>počítá úhel dvou vektorů, využívá při řešení úloh</w:t>
            </w:r>
          </w:p>
          <w:p w14:paraId="4E46D682" w14:textId="77777777" w:rsidR="00BF7B88" w:rsidRDefault="00BF7B88" w:rsidP="003857D1">
            <w:pPr>
              <w:pStyle w:val="odrka"/>
            </w:pPr>
            <w:r>
              <w:t>používá skalární sou</w:t>
            </w:r>
            <w:r w:rsidRPr="00A93B35">
              <w:t>č</w:t>
            </w:r>
            <w:r>
              <w:t>in vektor</w:t>
            </w:r>
            <w:r w:rsidRPr="00A93B35">
              <w:t xml:space="preserve">ů </w:t>
            </w:r>
            <w:r>
              <w:t xml:space="preserve">a využívá </w:t>
            </w:r>
            <w:r w:rsidR="003857D1">
              <w:t xml:space="preserve">ho </w:t>
            </w:r>
            <w:r>
              <w:t>v</w:t>
            </w:r>
            <w:r w:rsidR="003857D1">
              <w:t> </w:t>
            </w:r>
            <w:r>
              <w:t>analytické geometrii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1E9C" w14:textId="77777777" w:rsidR="00BF7B88" w:rsidRDefault="00BF7B88" w:rsidP="003857D1">
            <w:pPr>
              <w:pStyle w:val="odrka"/>
            </w:pPr>
            <w:r>
              <w:t>souřadnice v rovině a v prostoru</w:t>
            </w:r>
          </w:p>
          <w:p w14:paraId="2FC2F0EF" w14:textId="77777777" w:rsidR="00BF7B88" w:rsidRDefault="00BF7B88" w:rsidP="003857D1">
            <w:pPr>
              <w:pStyle w:val="odrka"/>
            </w:pPr>
            <w:r>
              <w:t xml:space="preserve">orientovaná úsečka, vektor </w:t>
            </w:r>
          </w:p>
          <w:p w14:paraId="64A1C562" w14:textId="77777777" w:rsidR="00BF7B88" w:rsidRPr="005F5C54" w:rsidRDefault="00BF7B88" w:rsidP="003857D1">
            <w:pPr>
              <w:pStyle w:val="odrka"/>
            </w:pPr>
            <w:r>
              <w:t>operace s vektory (sčítání a odčítání vektorů, násobení vektoru skalárem)</w:t>
            </w:r>
          </w:p>
          <w:p w14:paraId="2D1E2229" w14:textId="77777777" w:rsidR="00BF7B88" w:rsidRDefault="00BF7B88" w:rsidP="003857D1">
            <w:pPr>
              <w:pStyle w:val="odrka"/>
            </w:pPr>
            <w:r>
              <w:t>velikost vektoru</w:t>
            </w:r>
          </w:p>
          <w:p w14:paraId="78114566" w14:textId="77777777" w:rsidR="00BF7B88" w:rsidRPr="005F5C54" w:rsidRDefault="00BF7B88" w:rsidP="003857D1">
            <w:pPr>
              <w:pStyle w:val="odrka"/>
            </w:pPr>
            <w:r>
              <w:t>skalární součin vektorů</w:t>
            </w:r>
          </w:p>
          <w:p w14:paraId="49A05756" w14:textId="77777777" w:rsidR="00BF7B88" w:rsidRDefault="00BF7B88" w:rsidP="003857D1">
            <w:pPr>
              <w:pStyle w:val="odrka"/>
            </w:pPr>
            <w:r>
              <w:t>odchylka dvou vektorů</w:t>
            </w:r>
          </w:p>
          <w:p w14:paraId="27434CB2" w14:textId="77777777" w:rsidR="00A725E4" w:rsidRDefault="00A725E4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02F5" w14:textId="77777777" w:rsidR="00BF7B88" w:rsidRPr="00665747" w:rsidRDefault="00665747" w:rsidP="00665747">
            <w:pPr>
              <w:autoSpaceDE w:val="0"/>
              <w:autoSpaceDN w:val="0"/>
              <w:adjustRightInd w:val="0"/>
            </w:pPr>
            <w:r w:rsidRPr="00665747">
              <w:rPr>
                <w:rFonts w:ascii="Book Antiqua" w:hAnsi="Book Antiqua"/>
                <w:b/>
                <w:sz w:val="20"/>
                <w:szCs w:val="20"/>
              </w:rPr>
              <w:t>FY</w:t>
            </w:r>
            <w:r w:rsidRPr="00665747">
              <w:rPr>
                <w:rFonts w:ascii="Book Antiqua" w:hAnsi="Book Antiqua"/>
                <w:sz w:val="20"/>
                <w:szCs w:val="20"/>
              </w:rPr>
              <w:t xml:space="preserve"> – vektorové veličiny (rychlost, zrychlení,…)</w:t>
            </w:r>
          </w:p>
        </w:tc>
      </w:tr>
      <w:tr w:rsidR="00BF7B88" w14:paraId="5C5FCAC1" w14:textId="77777777" w:rsidTr="009C042E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BD30" w14:textId="77777777" w:rsidR="00BF7B88" w:rsidRPr="005F5C54" w:rsidRDefault="00BF7B88" w:rsidP="00F964F5">
            <w:pPr>
              <w:pStyle w:val="tabulkaoddl"/>
              <w:snapToGrid w:val="0"/>
            </w:pPr>
            <w:r w:rsidRPr="005F5C54">
              <w:t>Analytická geometrie lineárních útvarů</w:t>
            </w:r>
          </w:p>
        </w:tc>
      </w:tr>
      <w:tr w:rsidR="00BF7B88" w14:paraId="025FD711" w14:textId="77777777" w:rsidTr="009C042E">
        <w:trPr>
          <w:trHeight w:val="1262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32AA" w14:textId="77777777" w:rsidR="00BF7B88" w:rsidRDefault="00BF7B88" w:rsidP="003857D1">
            <w:pPr>
              <w:pStyle w:val="odrka"/>
            </w:pPr>
            <w:r>
              <w:t>užívá různé způsoby analytického vyjádření přímky v rovině (geometrický význam koeficientů)</w:t>
            </w:r>
          </w:p>
          <w:p w14:paraId="238E9AD2" w14:textId="77777777" w:rsidR="00BF7B88" w:rsidRDefault="00BF7B88" w:rsidP="003857D1">
            <w:pPr>
              <w:pStyle w:val="odrka"/>
            </w:pPr>
            <w:r>
              <w:t>vysvětluje geometrický význam koeficientů v</w:t>
            </w:r>
            <w:r w:rsidR="003857D1">
              <w:t> </w:t>
            </w:r>
            <w:r>
              <w:t>obecné rovnici přímky</w:t>
            </w:r>
          </w:p>
          <w:p w14:paraId="30D635D1" w14:textId="77777777" w:rsidR="00BF7B88" w:rsidRDefault="00BF7B88" w:rsidP="003857D1">
            <w:pPr>
              <w:pStyle w:val="odrka"/>
            </w:pPr>
            <w:r>
              <w:t xml:space="preserve">vysvětluje geometrický význam směrnice přímky </w:t>
            </w:r>
          </w:p>
          <w:p w14:paraId="24DB705D" w14:textId="77777777" w:rsidR="00BF7B88" w:rsidRDefault="00BF7B88" w:rsidP="003857D1">
            <w:pPr>
              <w:pStyle w:val="odrka"/>
            </w:pPr>
            <w:r>
              <w:t xml:space="preserve">vyšetřuje vzájemnou polohu přímek daných </w:t>
            </w:r>
            <w:r>
              <w:lastRenderedPageBreak/>
              <w:t>analytickým vyjádřením</w:t>
            </w:r>
          </w:p>
          <w:p w14:paraId="117266AC" w14:textId="77777777" w:rsidR="00BF7B88" w:rsidRDefault="00BF7B88" w:rsidP="003857D1">
            <w:pPr>
              <w:pStyle w:val="odrka"/>
            </w:pPr>
            <w:r>
              <w:t>počítá odchylku dvou přímek daných analytickým vyjádřením</w:t>
            </w:r>
          </w:p>
          <w:p w14:paraId="6CD98184" w14:textId="77777777" w:rsidR="00BF7B88" w:rsidRDefault="00BF7B88" w:rsidP="003857D1">
            <w:pPr>
              <w:pStyle w:val="odrka"/>
            </w:pPr>
            <w:r>
              <w:t>určuje vzdálenost daného bodu od přímky zadané  analytickým vyjádřením</w:t>
            </w:r>
          </w:p>
          <w:p w14:paraId="6F4A8529" w14:textId="77777777" w:rsidR="00BF7B88" w:rsidRDefault="00BF7B88" w:rsidP="003857D1">
            <w:pPr>
              <w:pStyle w:val="odrka"/>
            </w:pPr>
            <w:r w:rsidRPr="005F5C54">
              <w:t>využívá metod analytické geometrie při řešení komplexních úloh a problémů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3586E" w14:textId="77777777" w:rsidR="00BF7B88" w:rsidRDefault="00BF7B88" w:rsidP="003857D1">
            <w:pPr>
              <w:pStyle w:val="odrka"/>
            </w:pPr>
            <w:r>
              <w:lastRenderedPageBreak/>
              <w:t>parametrické vyjádření přímky v rovině</w:t>
            </w:r>
          </w:p>
          <w:p w14:paraId="64C4220A" w14:textId="77777777" w:rsidR="00BF7B88" w:rsidRDefault="00BF7B88" w:rsidP="003857D1">
            <w:pPr>
              <w:pStyle w:val="odrka"/>
            </w:pPr>
            <w:r>
              <w:t>obecná rovnice přímky</w:t>
            </w:r>
          </w:p>
          <w:p w14:paraId="535ACEAC" w14:textId="77777777" w:rsidR="00BF7B88" w:rsidRDefault="00BF7B88" w:rsidP="003857D1">
            <w:pPr>
              <w:pStyle w:val="odrka"/>
            </w:pPr>
            <w:r>
              <w:t>směrnicový a úsekový tvar</w:t>
            </w:r>
          </w:p>
          <w:p w14:paraId="5DB76BAF" w14:textId="77777777" w:rsidR="00BF7B88" w:rsidRDefault="00BF7B88" w:rsidP="003857D1">
            <w:pPr>
              <w:pStyle w:val="odrka"/>
            </w:pPr>
            <w:r>
              <w:t>polohové vztahy dvou přímek řešené analyticky</w:t>
            </w:r>
          </w:p>
          <w:p w14:paraId="60AAF230" w14:textId="77777777" w:rsidR="00BF7B88" w:rsidRPr="00A93B35" w:rsidRDefault="00BF7B88" w:rsidP="003857D1">
            <w:pPr>
              <w:pStyle w:val="odrka"/>
            </w:pPr>
            <w:r>
              <w:t>metrické vztahy řešené analyticky</w:t>
            </w:r>
            <w:r w:rsidR="00BF2839">
              <w:t xml:space="preserve"> </w:t>
            </w:r>
            <w:r>
              <w:t xml:space="preserve">(vzdálenost bodů, bodu od přímky v </w:t>
            </w:r>
            <w:r w:rsidRPr="00A93B35">
              <w:t>E2</w:t>
            </w:r>
            <w:r w:rsidR="00BF2839">
              <w:t xml:space="preserve">, </w:t>
            </w:r>
            <w:r w:rsidRPr="00A93B35">
              <w:t>odchylka dvou přímek)</w:t>
            </w:r>
          </w:p>
          <w:p w14:paraId="1919FE92" w14:textId="77777777" w:rsidR="00BF7B88" w:rsidRDefault="00BF7B88" w:rsidP="00A93B35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7E66E" w14:textId="77777777" w:rsidR="00BF7B88" w:rsidRDefault="00BF7B88" w:rsidP="00F964F5">
            <w:pPr>
              <w:pStyle w:val="tabulkamezi"/>
              <w:snapToGrid w:val="0"/>
            </w:pPr>
          </w:p>
        </w:tc>
      </w:tr>
      <w:tr w:rsidR="00BF7B88" w14:paraId="3A7D706C" w14:textId="77777777" w:rsidTr="00A725E4">
        <w:trPr>
          <w:trHeight w:val="454"/>
        </w:trPr>
        <w:tc>
          <w:tcPr>
            <w:tcW w:w="1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5722" w14:textId="77777777" w:rsidR="00BF7B88" w:rsidRPr="005F5C54" w:rsidRDefault="00BF7B88" w:rsidP="00F964F5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</w:rPr>
            </w:pPr>
            <w:r w:rsidRPr="005F5C54">
              <w:rPr>
                <w:rFonts w:ascii="Book Antiqua" w:hAnsi="Book Antiqua"/>
                <w:b/>
                <w:i/>
              </w:rPr>
              <w:t>Kuželosečky</w:t>
            </w:r>
          </w:p>
        </w:tc>
      </w:tr>
      <w:tr w:rsidR="00BF7B88" w14:paraId="75515918" w14:textId="77777777" w:rsidTr="00A725E4">
        <w:trPr>
          <w:trHeight w:val="1262"/>
        </w:trPr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EAB22" w14:textId="77777777" w:rsidR="00BF7B88" w:rsidRPr="00BF2839" w:rsidRDefault="00BF7B88" w:rsidP="003857D1">
            <w:pPr>
              <w:pStyle w:val="odrka"/>
            </w:pPr>
            <w:r>
              <w:t>definuje parabolu, kružnici, elipsu a hyperbolu</w:t>
            </w:r>
          </w:p>
          <w:p w14:paraId="5A0837A1" w14:textId="77777777" w:rsidR="00BF7B88" w:rsidRPr="00BF2839" w:rsidRDefault="00BF7B88" w:rsidP="003857D1">
            <w:pPr>
              <w:pStyle w:val="odrka"/>
            </w:pPr>
            <w:r>
              <w:t>zapisuje z daných prvků rovnici kuželosečky a určuje její charakteristické prvky a kuželosečku načrtne</w:t>
            </w:r>
          </w:p>
          <w:p w14:paraId="084AF422" w14:textId="77777777" w:rsidR="00BF7B88" w:rsidRPr="00BF2839" w:rsidRDefault="00BF7B88" w:rsidP="003857D1">
            <w:pPr>
              <w:pStyle w:val="odrka"/>
            </w:pPr>
            <w:r>
              <w:t>určuje základní údaje o kuželosečce z analytického vyjádření kuželosečky</w:t>
            </w:r>
          </w:p>
          <w:p w14:paraId="3E846B42" w14:textId="77777777" w:rsidR="00BF7B88" w:rsidRPr="00BF2839" w:rsidRDefault="00BF7B88" w:rsidP="003857D1">
            <w:pPr>
              <w:pStyle w:val="odrka"/>
            </w:pPr>
            <w:r w:rsidRPr="00BF2839">
              <w:t>ř</w:t>
            </w:r>
            <w:r>
              <w:t>eší analyticky úlohy na vzájemnou polohu p</w:t>
            </w:r>
            <w:r w:rsidRPr="00BF2839">
              <w:t>ř</w:t>
            </w:r>
            <w:r>
              <w:t>ímky a kuželosečky (diskusí znaménka diskriminantu</w:t>
            </w:r>
            <w:r w:rsidR="00BF2839">
              <w:t xml:space="preserve"> </w:t>
            </w:r>
            <w:r>
              <w:t>kvadratické rovnice)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39193" w14:textId="77777777" w:rsidR="00BF7B88" w:rsidRDefault="00BF7B88" w:rsidP="003857D1">
            <w:pPr>
              <w:pStyle w:val="odrka"/>
            </w:pPr>
            <w:r>
              <w:t>kružnice</w:t>
            </w:r>
          </w:p>
          <w:p w14:paraId="7EC4A2FE" w14:textId="77777777" w:rsidR="00BF7B88" w:rsidRDefault="00BF7B88" w:rsidP="003857D1">
            <w:pPr>
              <w:pStyle w:val="odrka"/>
            </w:pPr>
            <w:r>
              <w:t xml:space="preserve"> elipsa</w:t>
            </w:r>
          </w:p>
          <w:p w14:paraId="58ADEE5F" w14:textId="77777777" w:rsidR="00BF7B88" w:rsidRDefault="00BF7B88" w:rsidP="003857D1">
            <w:pPr>
              <w:pStyle w:val="odrka"/>
            </w:pPr>
            <w:r>
              <w:t xml:space="preserve"> parabola </w:t>
            </w:r>
          </w:p>
          <w:p w14:paraId="239E9558" w14:textId="77777777" w:rsidR="00BF7B88" w:rsidRDefault="00BF7B88" w:rsidP="003857D1">
            <w:pPr>
              <w:pStyle w:val="odrka"/>
            </w:pPr>
            <w:r>
              <w:t xml:space="preserve"> hyperbola</w:t>
            </w:r>
          </w:p>
          <w:p w14:paraId="15D41ADA" w14:textId="77777777" w:rsidR="00BF7B88" w:rsidRDefault="00BF7B88" w:rsidP="003857D1">
            <w:pPr>
              <w:pStyle w:val="odrka"/>
            </w:pPr>
            <w:r>
              <w:t>vzájemná poloha přímky a kuželosečky</w:t>
            </w:r>
          </w:p>
          <w:p w14:paraId="0516D46C" w14:textId="77777777" w:rsidR="00BF7B88" w:rsidRDefault="00BF7B88" w:rsidP="003857D1">
            <w:pPr>
              <w:pStyle w:val="odrka"/>
            </w:pPr>
            <w:r>
              <w:t>tečna kuželosečky</w:t>
            </w:r>
          </w:p>
          <w:p w14:paraId="57DFE1B0" w14:textId="77777777" w:rsidR="00BF7B88" w:rsidRPr="00BF2839" w:rsidRDefault="00BF7B88" w:rsidP="00BF2839">
            <w:pPr>
              <w:pStyle w:val="odrka"/>
              <w:numPr>
                <w:ilvl w:val="0"/>
                <w:numId w:val="0"/>
              </w:numPr>
              <w:tabs>
                <w:tab w:val="left" w:pos="587"/>
              </w:tabs>
              <w:snapToGrid w:val="0"/>
              <w:ind w:left="227"/>
            </w:pPr>
          </w:p>
        </w:tc>
        <w:tc>
          <w:tcPr>
            <w:tcW w:w="4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20E74" w14:textId="77777777" w:rsidR="00BF7B88" w:rsidRDefault="00BF7B88" w:rsidP="00F964F5">
            <w:pPr>
              <w:pStyle w:val="tabulkamezi"/>
              <w:snapToGrid w:val="0"/>
            </w:pPr>
          </w:p>
        </w:tc>
      </w:tr>
    </w:tbl>
    <w:p w14:paraId="4CD3EF92" w14:textId="77777777" w:rsidR="00BF7B88" w:rsidRPr="00552144" w:rsidRDefault="00BF7B88" w:rsidP="00BF7B88">
      <w:pPr>
        <w:rPr>
          <w:sz w:val="2"/>
          <w:szCs w:val="2"/>
        </w:rPr>
      </w:pPr>
      <w:r>
        <w:br w:type="page"/>
      </w:r>
    </w:p>
    <w:tbl>
      <w:tblPr>
        <w:tblW w:w="1488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BF7B88" w14:paraId="380590A3" w14:textId="77777777">
        <w:tc>
          <w:tcPr>
            <w:tcW w:w="5103" w:type="dxa"/>
            <w:gridSpan w:val="3"/>
            <w:tcBorders>
              <w:bottom w:val="single" w:sz="4" w:space="0" w:color="auto"/>
            </w:tcBorders>
          </w:tcPr>
          <w:p w14:paraId="799A85A2" w14:textId="77777777" w:rsidR="00BF7B88" w:rsidRDefault="00BF7B88" w:rsidP="009C042E">
            <w:pPr>
              <w:pStyle w:val="kapitolkaosnovy"/>
              <w:tabs>
                <w:tab w:val="right" w:pos="14687"/>
              </w:tabs>
            </w:pPr>
            <w:r>
              <w:lastRenderedPageBreak/>
              <w:t>Matematika</w:t>
            </w:r>
            <w:r w:rsidR="00DA0DE2">
              <w:tab/>
            </w:r>
            <w:r>
              <w:t>4.</w:t>
            </w:r>
            <w:r w:rsidR="00DA0DE2">
              <w:t xml:space="preserve"> </w:t>
            </w:r>
            <w:r>
              <w:t>ročník čtyřletého gymnázia</w:t>
            </w:r>
          </w:p>
        </w:tc>
      </w:tr>
      <w:tr w:rsidR="00BF7B88" w14:paraId="3E2A0953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A8F90" w14:textId="77777777" w:rsidR="00665747" w:rsidRDefault="00665747" w:rsidP="00665747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06B252B2" w14:textId="77777777" w:rsidR="00BF7B88" w:rsidRDefault="00665747" w:rsidP="00665747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B1FCE" w14:textId="77777777" w:rsidR="00BF7B88" w:rsidRDefault="00BF7B88" w:rsidP="00F964F5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CA98" w14:textId="77777777" w:rsidR="00454B02" w:rsidRDefault="00BF7B88" w:rsidP="00F964F5">
            <w:pPr>
              <w:pStyle w:val="tabulkanadpis"/>
              <w:snapToGrid w:val="0"/>
            </w:pPr>
            <w:r>
              <w:t xml:space="preserve">Mezipředmětové vztahy, </w:t>
            </w:r>
          </w:p>
          <w:p w14:paraId="3E2C223B" w14:textId="77777777" w:rsidR="00BF7B88" w:rsidRDefault="00BF7B88" w:rsidP="00F964F5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BF7B88" w14:paraId="433D53AD" w14:textId="77777777">
        <w:trPr>
          <w:trHeight w:val="454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9176" w14:textId="77777777" w:rsidR="00BF7B88" w:rsidRDefault="00BF7B88" w:rsidP="00F964F5">
            <w:pPr>
              <w:pStyle w:val="tabulkaoddl"/>
              <w:snapToGrid w:val="0"/>
            </w:pPr>
            <w:r>
              <w:t>Posloupnosti, kombinatorika a pravděpodobnost</w:t>
            </w:r>
          </w:p>
        </w:tc>
      </w:tr>
      <w:tr w:rsidR="00BF7B88" w14:paraId="7F8F7AF3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FEC6" w14:textId="77777777" w:rsidR="00BF7B88" w:rsidRPr="007C3014" w:rsidRDefault="00BF7B88" w:rsidP="003857D1">
            <w:pPr>
              <w:pStyle w:val="odrka"/>
            </w:pPr>
            <w:r>
              <w:t>vysvětlí vztah</w:t>
            </w:r>
            <w:r w:rsidR="00522D0D">
              <w:t xml:space="preserve"> mezi posloupností a funkcí reál. č.</w:t>
            </w:r>
          </w:p>
          <w:p w14:paraId="3A9DAD20" w14:textId="77777777" w:rsidR="00BF7B88" w:rsidRPr="007C3014" w:rsidRDefault="00BF7B88" w:rsidP="003857D1">
            <w:pPr>
              <w:pStyle w:val="odrka"/>
            </w:pPr>
            <w:r w:rsidRPr="007C3014">
              <w:t>formuluje a zdůvodňuje vlastnosti studovaných posloupností</w:t>
            </w:r>
            <w:r>
              <w:t>, načrtne jejich grafy</w:t>
            </w:r>
          </w:p>
          <w:p w14:paraId="4E076B22" w14:textId="77777777" w:rsidR="00BF7B88" w:rsidRPr="007C3014" w:rsidRDefault="00BF7B88" w:rsidP="003857D1">
            <w:pPr>
              <w:pStyle w:val="odrka"/>
            </w:pPr>
            <w:r w:rsidRPr="007C3014">
              <w:t>řeší aplikační úlohy s využitím poznatků o</w:t>
            </w:r>
            <w:r w:rsidR="00D037DD">
              <w:t> </w:t>
            </w:r>
            <w:r w:rsidRPr="007C3014">
              <w:t>posloupnostech</w:t>
            </w:r>
          </w:p>
          <w:p w14:paraId="0DA5CE46" w14:textId="77777777" w:rsidR="00BF7B88" w:rsidRPr="007C3014" w:rsidRDefault="00BF7B88" w:rsidP="003857D1">
            <w:pPr>
              <w:pStyle w:val="odrka"/>
            </w:pPr>
            <w:r w:rsidRPr="007C3014">
              <w:t>interpretuje z funkčního hlediska složené úrokování, aplikuje exponenciální funkci a geometrickou posloupnost ve finanční matematice</w:t>
            </w:r>
          </w:p>
          <w:p w14:paraId="2CE6FB85" w14:textId="77777777" w:rsidR="00BF7B88" w:rsidRPr="007C3014" w:rsidRDefault="00BF7B88" w:rsidP="003857D1">
            <w:pPr>
              <w:pStyle w:val="odrka"/>
            </w:pPr>
            <w:r w:rsidRPr="007C3014">
              <w:t>vysvětlí pojem limita posloupnosti, zná základní věty o limitách posloupností a umí je využít při výpočtu limit posloupností</w:t>
            </w:r>
          </w:p>
          <w:p w14:paraId="344BD79D" w14:textId="77777777" w:rsidR="00BF7B88" w:rsidRPr="007C3014" w:rsidRDefault="00BF7B88" w:rsidP="003857D1">
            <w:pPr>
              <w:pStyle w:val="odrka"/>
            </w:pPr>
            <w:r w:rsidRPr="007C3014">
              <w:t>vysvětlí pojmy nekonečná řada a součet nekonečné řady; pro nekonečnou geometrickou řadu zná podmínku její konvergence a umí určit její součet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61A6" w14:textId="77777777" w:rsidR="00BF7B88" w:rsidRPr="007C3014" w:rsidRDefault="00BF7B88" w:rsidP="003857D1">
            <w:pPr>
              <w:pStyle w:val="odrka"/>
            </w:pPr>
            <w:r w:rsidRPr="007C3014">
              <w:t>definice a určení posloupností (vzorcem pro n-</w:t>
            </w:r>
            <w:proofErr w:type="spellStart"/>
            <w:r w:rsidRPr="007C3014">
              <w:t>tý</w:t>
            </w:r>
            <w:proofErr w:type="spellEnd"/>
            <w:r w:rsidRPr="007C3014">
              <w:t xml:space="preserve"> člen a rekurentně)</w:t>
            </w:r>
          </w:p>
          <w:p w14:paraId="4FFDFF4F" w14:textId="77777777" w:rsidR="00BF7B88" w:rsidRPr="007C3014" w:rsidRDefault="00BF7B88" w:rsidP="003857D1">
            <w:pPr>
              <w:pStyle w:val="odrka"/>
            </w:pPr>
            <w:r w:rsidRPr="007C3014">
              <w:t>vlastnosti posloupností</w:t>
            </w:r>
          </w:p>
          <w:p w14:paraId="5E386A04" w14:textId="77777777" w:rsidR="00BF7B88" w:rsidRPr="007C3014" w:rsidRDefault="00BF7B88" w:rsidP="003857D1">
            <w:pPr>
              <w:pStyle w:val="odrka"/>
            </w:pPr>
            <w:r w:rsidRPr="007C3014">
              <w:t>matematická indukce</w:t>
            </w:r>
          </w:p>
          <w:p w14:paraId="35480002" w14:textId="77777777" w:rsidR="00BF7B88" w:rsidRPr="007C3014" w:rsidRDefault="00BF7B88" w:rsidP="003857D1">
            <w:pPr>
              <w:pStyle w:val="odrka"/>
            </w:pPr>
            <w:r w:rsidRPr="007C3014">
              <w:t>aritmetická a geometrická posloupnost</w:t>
            </w:r>
          </w:p>
          <w:p w14:paraId="26351D6D" w14:textId="77777777" w:rsidR="00BF7B88" w:rsidRPr="007C3014" w:rsidRDefault="00BF7B88" w:rsidP="003857D1">
            <w:pPr>
              <w:pStyle w:val="odrka"/>
            </w:pPr>
            <w:r w:rsidRPr="007C3014">
              <w:t>finanční matematika</w:t>
            </w:r>
          </w:p>
          <w:p w14:paraId="5EB6AA20" w14:textId="77777777" w:rsidR="00BF7B88" w:rsidRPr="007C3014" w:rsidRDefault="00BF7B88" w:rsidP="003857D1">
            <w:pPr>
              <w:pStyle w:val="odrka"/>
            </w:pPr>
            <w:r w:rsidRPr="007C3014">
              <w:t>limita posloupnosti, konvergentní a divergentní posloupnost</w:t>
            </w:r>
          </w:p>
          <w:p w14:paraId="20A96B10" w14:textId="77777777" w:rsidR="00BF7B88" w:rsidRDefault="00BF7B88" w:rsidP="003857D1">
            <w:pPr>
              <w:pStyle w:val="odrka"/>
            </w:pPr>
            <w:r w:rsidRPr="007C3014">
              <w:t>nekonečná geometrická řada a její součet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0BB2" w14:textId="77777777" w:rsidR="00A725E4" w:rsidRDefault="00A725E4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Průběžně pro celý ročník PT:</w:t>
            </w:r>
          </w:p>
          <w:p w14:paraId="3E367F0F" w14:textId="77777777" w:rsidR="00A725E4" w:rsidRDefault="00A725E4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4BB542A8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OSV</w:t>
            </w:r>
          </w:p>
          <w:p w14:paraId="03CB0991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Poznávání a rozvoj vlastní osobnosti</w:t>
            </w:r>
          </w:p>
          <w:p w14:paraId="1F3AADAF" w14:textId="77777777" w:rsidR="00BF7B88" w:rsidRPr="002D327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(rozhovory s žáky, navození vhodných</w:t>
            </w:r>
          </w:p>
          <w:p w14:paraId="2925DA48" w14:textId="77777777" w:rsidR="00BF7B88" w:rsidRPr="009D4366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matematických problémů)</w:t>
            </w:r>
          </w:p>
          <w:p w14:paraId="2C33CF7A" w14:textId="77777777" w:rsidR="00BF7B88" w:rsidRPr="001D42D7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Seberegulace, organizační dovednosti,</w:t>
            </w:r>
          </w:p>
          <w:p w14:paraId="5AAB548F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efektivní řešení problémů</w:t>
            </w:r>
          </w:p>
          <w:p w14:paraId="79D7D899" w14:textId="77777777" w:rsidR="00BF7B88" w:rsidRPr="002D327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(organizace práce vlastní nebo ve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skupině,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rozhodování a řešení problémů, ohleduplnost, disciplinovanost,</w:t>
            </w:r>
          </w:p>
          <w:p w14:paraId="689D5FF0" w14:textId="77777777" w:rsidR="00BF7B88" w:rsidRPr="009D4366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ochota pomoci)</w:t>
            </w:r>
          </w:p>
          <w:p w14:paraId="78766BDA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1D42D7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Sociální komunikace</w:t>
            </w:r>
          </w:p>
          <w:p w14:paraId="72147916" w14:textId="77777777" w:rsidR="00BF7B88" w:rsidRPr="002D327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</w:t>
            </w:r>
            <w:r w:rsidRPr="002D327B">
              <w:rPr>
                <w:rFonts w:ascii="Book Antiqua" w:hAnsi="Book Antiqua"/>
                <w:sz w:val="20"/>
                <w:szCs w:val="20"/>
              </w:rPr>
              <w:t>týmová práce, diskuze, obhajoba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vlastního názoru, schopnost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2D327B">
              <w:rPr>
                <w:rFonts w:ascii="Book Antiqua" w:hAnsi="Book Antiqua"/>
                <w:sz w:val="20"/>
                <w:szCs w:val="20"/>
              </w:rPr>
              <w:t>kompromisu, přesná a srozumitelná</w:t>
            </w:r>
          </w:p>
          <w:p w14:paraId="16763A9B" w14:textId="77777777" w:rsidR="00BF7B88" w:rsidRPr="009D4366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2D327B">
              <w:rPr>
                <w:rFonts w:ascii="Book Antiqua" w:hAnsi="Book Antiqua"/>
                <w:sz w:val="20"/>
                <w:szCs w:val="20"/>
              </w:rPr>
              <w:t>komunikace)</w:t>
            </w:r>
          </w:p>
          <w:p w14:paraId="50B2F84A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  <w:p w14:paraId="7CEC209F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</w:rPr>
              <w:t>PT MV</w:t>
            </w:r>
          </w:p>
          <w:p w14:paraId="09AC69A1" w14:textId="77777777" w:rsidR="00BF7B88" w:rsidRPr="008920EC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</w:pPr>
            <w:r w:rsidRPr="008920EC">
              <w:rPr>
                <w:rFonts w:ascii="Book Antiqua" w:hAnsi="Book Antiqua" w:cs="Times New Roman,Bold"/>
                <w:b/>
                <w:bCs/>
                <w:sz w:val="20"/>
                <w:szCs w:val="20"/>
              </w:rPr>
              <w:t>Média a mediální produkce</w:t>
            </w:r>
          </w:p>
          <w:p w14:paraId="365CEE53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920EC">
              <w:rPr>
                <w:rFonts w:ascii="Book Antiqua" w:hAnsi="Book Antiqua"/>
                <w:sz w:val="20"/>
                <w:szCs w:val="20"/>
              </w:rPr>
              <w:t>(využití médií pro</w:t>
            </w:r>
            <w:r w:rsidR="00330DB3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Pr="008920EC">
              <w:rPr>
                <w:rFonts w:ascii="Book Antiqua" w:hAnsi="Book Antiqua"/>
                <w:sz w:val="20"/>
                <w:szCs w:val="20"/>
              </w:rPr>
              <w:t>získávání informací)</w:t>
            </w:r>
          </w:p>
          <w:p w14:paraId="262FBFC5" w14:textId="77777777" w:rsidR="00BF7B88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10DCA556" w14:textId="77777777" w:rsidR="00A725E4" w:rsidRDefault="00A725E4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7BBF93A1" w14:textId="77777777" w:rsidR="00665747" w:rsidRPr="00665747" w:rsidRDefault="00665747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665747">
              <w:rPr>
                <w:rFonts w:ascii="Book Antiqua" w:hAnsi="Book Antiqua"/>
                <w:b/>
                <w:sz w:val="20"/>
                <w:szCs w:val="20"/>
              </w:rPr>
              <w:t>IN</w:t>
            </w:r>
            <w:r>
              <w:rPr>
                <w:rFonts w:ascii="Book Antiqua" w:hAnsi="Book Antiqua"/>
                <w:b/>
                <w:sz w:val="20"/>
                <w:szCs w:val="20"/>
              </w:rPr>
              <w:t xml:space="preserve"> – </w:t>
            </w:r>
            <w:r>
              <w:rPr>
                <w:rFonts w:ascii="Book Antiqua" w:hAnsi="Book Antiqua"/>
                <w:sz w:val="20"/>
                <w:szCs w:val="20"/>
              </w:rPr>
              <w:t>statistika, tabulkový kalkulátor</w:t>
            </w:r>
          </w:p>
        </w:tc>
      </w:tr>
      <w:tr w:rsidR="00BF7B88" w14:paraId="49148B9B" w14:textId="77777777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3E6CB909" w14:textId="77777777" w:rsidR="00BF7B88" w:rsidRPr="00A146E5" w:rsidRDefault="00BF7B88" w:rsidP="003857D1">
            <w:pPr>
              <w:pStyle w:val="odrka"/>
            </w:pPr>
            <w:r w:rsidRPr="00A146E5">
              <w:t>žák řeší reálné problémy s kombinatorickým podtextem (charakterizuje možné případy, vytváří model pomocí kombinatorických skupin a určuje jejich počet)</w:t>
            </w:r>
          </w:p>
          <w:p w14:paraId="6C035261" w14:textId="77777777" w:rsidR="00BF7B88" w:rsidRPr="00A146E5" w:rsidRDefault="00BF7B88" w:rsidP="003857D1">
            <w:pPr>
              <w:pStyle w:val="odrka"/>
            </w:pPr>
            <w:r w:rsidRPr="00A146E5">
              <w:t>upravuje výrazy s faktoriály a kombinačními čísly</w:t>
            </w:r>
          </w:p>
          <w:p w14:paraId="567C3159" w14:textId="77777777" w:rsidR="00BF7B88" w:rsidRPr="00A146E5" w:rsidRDefault="00BF7B88" w:rsidP="003857D1">
            <w:pPr>
              <w:pStyle w:val="odrka"/>
            </w:pPr>
            <w:r w:rsidRPr="00A146E5">
              <w:t>využívá kombinatorické postupy při výpočtu pravděpodobnosti</w:t>
            </w:r>
          </w:p>
          <w:p w14:paraId="757E0290" w14:textId="77777777" w:rsidR="00BF7B88" w:rsidRPr="002D327B" w:rsidRDefault="00BF7B88" w:rsidP="003857D1">
            <w:pPr>
              <w:pStyle w:val="odrka"/>
            </w:pPr>
            <w:r w:rsidRPr="00A146E5">
              <w:t>diskutuje a kriticky zhodnotí statistické informace a daná statistická sdělení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E354957" w14:textId="77777777" w:rsidR="00BF7B88" w:rsidRPr="00A146E5" w:rsidRDefault="00BF7B88" w:rsidP="003857D1">
            <w:pPr>
              <w:pStyle w:val="odrka"/>
            </w:pPr>
            <w:r w:rsidRPr="00A146E5">
              <w:t>kombinatorika – základní kombinatorická pravidla (pravidlo</w:t>
            </w:r>
            <w:r w:rsidR="00D037DD">
              <w:t xml:space="preserve"> </w:t>
            </w:r>
            <w:r w:rsidRPr="00A146E5">
              <w:t xml:space="preserve">součtu a součinu), elementární </w:t>
            </w:r>
            <w:r w:rsidR="009C042E">
              <w:t>úlohy</w:t>
            </w:r>
          </w:p>
          <w:p w14:paraId="5D4B98B2" w14:textId="77777777" w:rsidR="00BF7B88" w:rsidRPr="00A146E5" w:rsidRDefault="00BF7B88" w:rsidP="003857D1">
            <w:pPr>
              <w:pStyle w:val="odrka"/>
            </w:pPr>
            <w:r w:rsidRPr="00A146E5">
              <w:t>variace, permutace a k</w:t>
            </w:r>
            <w:r>
              <w:t>ombinace (bez opakování, s opakováním)</w:t>
            </w:r>
            <w:r w:rsidRPr="00A146E5">
              <w:t>, faktoriál, kombinační číslo binomická věta, Pascalův trojúhelník</w:t>
            </w:r>
          </w:p>
          <w:p w14:paraId="382DDBE0" w14:textId="77777777" w:rsidR="00552144" w:rsidRDefault="00BF7B88" w:rsidP="00522D0D">
            <w:pPr>
              <w:pStyle w:val="odrka"/>
            </w:pPr>
            <w:r w:rsidRPr="00A146E5">
              <w:t>pravděpodobnost – náhodný jev a jeho pravděpodobnost, pravděpodobnost sjednocení a průniku jevů, nezávislost jevů</w:t>
            </w:r>
          </w:p>
          <w:p w14:paraId="5258F9D7" w14:textId="77777777" w:rsidR="00BF7B88" w:rsidRDefault="00BF7B88" w:rsidP="00522D0D">
            <w:pPr>
              <w:pStyle w:val="odrka"/>
            </w:pPr>
            <w:r w:rsidRPr="00A146E5">
              <w:t>analýza a zpracování dat v</w:t>
            </w:r>
            <w:r>
              <w:t> </w:t>
            </w:r>
            <w:r w:rsidRPr="00A146E5">
              <w:t>rů</w:t>
            </w:r>
            <w:r>
              <w:t>zných reprezentacích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824D" w14:textId="77777777" w:rsidR="00BF7B88" w:rsidRPr="00B644EB" w:rsidRDefault="00BF7B88" w:rsidP="00F964F5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</w:tbl>
    <w:p w14:paraId="343C85A9" w14:textId="77777777" w:rsidR="00BF7B88" w:rsidRDefault="00BF7B88" w:rsidP="00552144"/>
    <w:sectPr w:rsidR="00BF7B88" w:rsidSect="005E7558">
      <w:headerReference w:type="default" r:id="rId10"/>
      <w:footerReference w:type="default" r:id="rId11"/>
      <w:footnotePr>
        <w:pos w:val="beneathText"/>
      </w:footnotePr>
      <w:pgSz w:w="16837" w:h="11905" w:orient="landscape" w:code="9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579E0" w14:textId="77777777" w:rsidR="006B6509" w:rsidRDefault="006B6509">
      <w:r>
        <w:separator/>
      </w:r>
    </w:p>
  </w:endnote>
  <w:endnote w:type="continuationSeparator" w:id="0">
    <w:p w14:paraId="06054CD4" w14:textId="77777777" w:rsidR="006B6509" w:rsidRDefault="006B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9A6AC" w14:textId="77777777" w:rsidR="00AA215D" w:rsidRDefault="00AA215D" w:rsidP="003B546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26BDD8A" w14:textId="77777777" w:rsidR="00AA215D" w:rsidRDefault="00AA21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64B89" w14:textId="77777777" w:rsidR="00AA215D" w:rsidRDefault="00AA215D" w:rsidP="003B546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85</w:t>
    </w:r>
    <w:r>
      <w:rPr>
        <w:rStyle w:val="slostrnky"/>
      </w:rPr>
      <w:fldChar w:fldCharType="end"/>
    </w:r>
  </w:p>
  <w:p w14:paraId="141C8DE1" w14:textId="77777777" w:rsidR="00AA215D" w:rsidRDefault="00AA215D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BFDFF6" w14:textId="77777777" w:rsidR="00AA215D" w:rsidRDefault="00AA215D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95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7A2F1" w14:textId="77777777" w:rsidR="006B6509" w:rsidRDefault="006B6509">
      <w:r>
        <w:separator/>
      </w:r>
    </w:p>
  </w:footnote>
  <w:footnote w:type="continuationSeparator" w:id="0">
    <w:p w14:paraId="52D24C20" w14:textId="77777777" w:rsidR="006B6509" w:rsidRDefault="006B6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D05A2" w14:textId="77777777" w:rsidR="00AA215D" w:rsidRDefault="00AA215D" w:rsidP="00554C30">
    <w:pPr>
      <w:pStyle w:val="zahlavi"/>
      <w:tabs>
        <w:tab w:val="right" w:pos="9072"/>
      </w:tabs>
    </w:pPr>
    <w:r>
      <w:t>ŠVP GV– čtyřleté gymnázium</w:t>
    </w:r>
    <w:r>
      <w:tab/>
      <w:t>Svazek 2 – Učební osnovy Matematika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26AB1" w14:textId="77777777" w:rsidR="00AA215D" w:rsidRDefault="00AA215D" w:rsidP="003B5467">
    <w:pPr>
      <w:pStyle w:val="zahlavi"/>
      <w:tabs>
        <w:tab w:val="left" w:pos="142"/>
        <w:tab w:val="right" w:pos="14742"/>
      </w:tabs>
    </w:pPr>
    <w:r>
      <w:t xml:space="preserve">ŠVP </w:t>
    </w:r>
    <w:r w:rsidR="0097786E">
      <w:t xml:space="preserve">GV </w:t>
    </w:r>
    <w:r>
      <w:t xml:space="preserve">– </w:t>
    </w:r>
    <w:r w:rsidR="0097786E">
      <w:t>čtyřleté gymnázium</w:t>
    </w:r>
    <w:r>
      <w:tab/>
    </w:r>
    <w:r w:rsidR="0097786E">
      <w:t xml:space="preserve">Svazek 2 – </w:t>
    </w:r>
    <w:r>
      <w:t>Učební osnovy Matematika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F9967068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755252412">
    <w:abstractNumId w:val="0"/>
  </w:num>
  <w:num w:numId="2" w16cid:durableId="1807699382">
    <w:abstractNumId w:val="5"/>
  </w:num>
  <w:num w:numId="3" w16cid:durableId="1207836560">
    <w:abstractNumId w:val="6"/>
  </w:num>
  <w:num w:numId="4" w16cid:durableId="43258558">
    <w:abstractNumId w:val="5"/>
  </w:num>
  <w:num w:numId="5" w16cid:durableId="1444879191">
    <w:abstractNumId w:val="5"/>
  </w:num>
  <w:num w:numId="6" w16cid:durableId="79376810">
    <w:abstractNumId w:val="5"/>
  </w:num>
  <w:num w:numId="7" w16cid:durableId="816530408">
    <w:abstractNumId w:val="5"/>
  </w:num>
  <w:num w:numId="8" w16cid:durableId="286156982">
    <w:abstractNumId w:val="5"/>
  </w:num>
  <w:num w:numId="9" w16cid:durableId="7934017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06A"/>
    <w:rsid w:val="00032E0E"/>
    <w:rsid w:val="00082B55"/>
    <w:rsid w:val="000B4D73"/>
    <w:rsid w:val="00147A35"/>
    <w:rsid w:val="001A4D54"/>
    <w:rsid w:val="001C0D52"/>
    <w:rsid w:val="00204730"/>
    <w:rsid w:val="002067E8"/>
    <w:rsid w:val="002400D1"/>
    <w:rsid w:val="00281A37"/>
    <w:rsid w:val="00294A69"/>
    <w:rsid w:val="002F6D67"/>
    <w:rsid w:val="00305141"/>
    <w:rsid w:val="00317EC2"/>
    <w:rsid w:val="00330DB3"/>
    <w:rsid w:val="00335092"/>
    <w:rsid w:val="0036635B"/>
    <w:rsid w:val="003841DE"/>
    <w:rsid w:val="003857D1"/>
    <w:rsid w:val="003A65B4"/>
    <w:rsid w:val="003B5467"/>
    <w:rsid w:val="003F4089"/>
    <w:rsid w:val="00406F45"/>
    <w:rsid w:val="004355C5"/>
    <w:rsid w:val="0045479E"/>
    <w:rsid w:val="00454B02"/>
    <w:rsid w:val="0047565C"/>
    <w:rsid w:val="00511B30"/>
    <w:rsid w:val="00522D0D"/>
    <w:rsid w:val="00552144"/>
    <w:rsid w:val="00554C30"/>
    <w:rsid w:val="00561337"/>
    <w:rsid w:val="00576609"/>
    <w:rsid w:val="005C08C1"/>
    <w:rsid w:val="005E7558"/>
    <w:rsid w:val="0061118B"/>
    <w:rsid w:val="00620968"/>
    <w:rsid w:val="00634A11"/>
    <w:rsid w:val="00665747"/>
    <w:rsid w:val="0069183C"/>
    <w:rsid w:val="006A4063"/>
    <w:rsid w:val="006B6509"/>
    <w:rsid w:val="006F7BB0"/>
    <w:rsid w:val="00721D2E"/>
    <w:rsid w:val="00784394"/>
    <w:rsid w:val="007B09A3"/>
    <w:rsid w:val="007E2299"/>
    <w:rsid w:val="007E66F6"/>
    <w:rsid w:val="0082298D"/>
    <w:rsid w:val="0083053F"/>
    <w:rsid w:val="008A0DD8"/>
    <w:rsid w:val="008D44C3"/>
    <w:rsid w:val="00933936"/>
    <w:rsid w:val="0094698F"/>
    <w:rsid w:val="0097786E"/>
    <w:rsid w:val="00980DD3"/>
    <w:rsid w:val="009B1372"/>
    <w:rsid w:val="009C042E"/>
    <w:rsid w:val="009E3BDE"/>
    <w:rsid w:val="00A15EA5"/>
    <w:rsid w:val="00A3125A"/>
    <w:rsid w:val="00A46EC3"/>
    <w:rsid w:val="00A6559E"/>
    <w:rsid w:val="00A725E4"/>
    <w:rsid w:val="00A93B35"/>
    <w:rsid w:val="00AA215D"/>
    <w:rsid w:val="00AA2CB0"/>
    <w:rsid w:val="00AF7CD1"/>
    <w:rsid w:val="00B27506"/>
    <w:rsid w:val="00B32619"/>
    <w:rsid w:val="00B415EF"/>
    <w:rsid w:val="00B7106A"/>
    <w:rsid w:val="00B818A3"/>
    <w:rsid w:val="00BE3AB4"/>
    <w:rsid w:val="00BF2839"/>
    <w:rsid w:val="00BF7B88"/>
    <w:rsid w:val="00C031BE"/>
    <w:rsid w:val="00C03449"/>
    <w:rsid w:val="00C21782"/>
    <w:rsid w:val="00C73E99"/>
    <w:rsid w:val="00CA0427"/>
    <w:rsid w:val="00CB6A7A"/>
    <w:rsid w:val="00D037DD"/>
    <w:rsid w:val="00D063C6"/>
    <w:rsid w:val="00D1521B"/>
    <w:rsid w:val="00D158F9"/>
    <w:rsid w:val="00D21154"/>
    <w:rsid w:val="00D50D32"/>
    <w:rsid w:val="00D669FB"/>
    <w:rsid w:val="00DA0DE2"/>
    <w:rsid w:val="00DA1494"/>
    <w:rsid w:val="00DC00F1"/>
    <w:rsid w:val="00DD0140"/>
    <w:rsid w:val="00E3545A"/>
    <w:rsid w:val="00E63B03"/>
    <w:rsid w:val="00E67F13"/>
    <w:rsid w:val="00E77689"/>
    <w:rsid w:val="00E85E0E"/>
    <w:rsid w:val="00EB5456"/>
    <w:rsid w:val="00EE3780"/>
    <w:rsid w:val="00EF4779"/>
    <w:rsid w:val="00F37DD0"/>
    <w:rsid w:val="00F7066E"/>
    <w:rsid w:val="00F909D9"/>
    <w:rsid w:val="00F9620D"/>
    <w:rsid w:val="00F9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4ABD1"/>
  <w15:docId w15:val="{EFE1CD38-44EE-442A-9F0B-BF8CEEFC9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0D52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1C0D52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1C0D52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1C0D52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1C0D52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1C0D52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1C0D52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1C0D52"/>
  </w:style>
  <w:style w:type="character" w:customStyle="1" w:styleId="Odrky">
    <w:name w:val="Odrážky"/>
    <w:rsid w:val="001C0D52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1C0D52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1C0D52"/>
    <w:rPr>
      <w:rFonts w:ascii="Courier New" w:eastAsia="Courier New" w:hAnsi="Courier New" w:cs="Courier New"/>
    </w:rPr>
  </w:style>
  <w:style w:type="character" w:customStyle="1" w:styleId="RTFNum53">
    <w:name w:val="RTF_Num 5 3"/>
    <w:rsid w:val="001C0D52"/>
    <w:rPr>
      <w:rFonts w:ascii="Wingdings" w:eastAsia="Wingdings" w:hAnsi="Wingdings" w:cs="Wingdings"/>
    </w:rPr>
  </w:style>
  <w:style w:type="character" w:customStyle="1" w:styleId="RTFNum54">
    <w:name w:val="RTF_Num 5 4"/>
    <w:rsid w:val="001C0D52"/>
    <w:rPr>
      <w:rFonts w:ascii="Symbol" w:eastAsia="Symbol" w:hAnsi="Symbol" w:cs="Symbol"/>
    </w:rPr>
  </w:style>
  <w:style w:type="character" w:customStyle="1" w:styleId="RTFNum55">
    <w:name w:val="RTF_Num 5 5"/>
    <w:rsid w:val="001C0D52"/>
    <w:rPr>
      <w:rFonts w:ascii="Courier New" w:eastAsia="Courier New" w:hAnsi="Courier New" w:cs="Courier New"/>
    </w:rPr>
  </w:style>
  <w:style w:type="character" w:customStyle="1" w:styleId="RTFNum56">
    <w:name w:val="RTF_Num 5 6"/>
    <w:rsid w:val="001C0D52"/>
    <w:rPr>
      <w:rFonts w:ascii="Wingdings" w:eastAsia="Wingdings" w:hAnsi="Wingdings" w:cs="Wingdings"/>
    </w:rPr>
  </w:style>
  <w:style w:type="character" w:customStyle="1" w:styleId="RTFNum57">
    <w:name w:val="RTF_Num 5 7"/>
    <w:rsid w:val="001C0D52"/>
    <w:rPr>
      <w:rFonts w:ascii="Symbol" w:eastAsia="Symbol" w:hAnsi="Symbol" w:cs="Symbol"/>
    </w:rPr>
  </w:style>
  <w:style w:type="character" w:customStyle="1" w:styleId="RTFNum58">
    <w:name w:val="RTF_Num 5 8"/>
    <w:rsid w:val="001C0D52"/>
    <w:rPr>
      <w:rFonts w:ascii="Courier New" w:eastAsia="Courier New" w:hAnsi="Courier New" w:cs="Courier New"/>
    </w:rPr>
  </w:style>
  <w:style w:type="character" w:customStyle="1" w:styleId="RTFNum59">
    <w:name w:val="RTF_Num 5 9"/>
    <w:rsid w:val="001C0D52"/>
    <w:rPr>
      <w:rFonts w:ascii="Wingdings" w:eastAsia="Wingdings" w:hAnsi="Wingdings" w:cs="Wingdings"/>
    </w:rPr>
  </w:style>
  <w:style w:type="character" w:customStyle="1" w:styleId="RTFNum510">
    <w:name w:val="RTF_Num 5 10"/>
    <w:rsid w:val="001C0D52"/>
    <w:rPr>
      <w:rFonts w:ascii="Symbol" w:eastAsia="Symbol" w:hAnsi="Symbol" w:cs="Symbol"/>
    </w:rPr>
  </w:style>
  <w:style w:type="character" w:customStyle="1" w:styleId="RTFNum32">
    <w:name w:val="RTF_Num 3 2"/>
    <w:rsid w:val="001C0D52"/>
    <w:rPr>
      <w:rFonts w:ascii="StarSymbol" w:eastAsia="StarSymbol" w:hAnsi="StarSymbol" w:cs="StarSymbol"/>
    </w:rPr>
  </w:style>
  <w:style w:type="character" w:customStyle="1" w:styleId="RTFNum33">
    <w:name w:val="RTF_Num 3 3"/>
    <w:rsid w:val="001C0D52"/>
    <w:rPr>
      <w:rFonts w:ascii="StarSymbol" w:eastAsia="StarSymbol" w:hAnsi="StarSymbol" w:cs="StarSymbol"/>
    </w:rPr>
  </w:style>
  <w:style w:type="character" w:customStyle="1" w:styleId="RTFNum34">
    <w:name w:val="RTF_Num 3 4"/>
    <w:rsid w:val="001C0D52"/>
    <w:rPr>
      <w:rFonts w:ascii="StarSymbol" w:eastAsia="StarSymbol" w:hAnsi="StarSymbol" w:cs="StarSymbol"/>
    </w:rPr>
  </w:style>
  <w:style w:type="character" w:customStyle="1" w:styleId="RTFNum35">
    <w:name w:val="RTF_Num 3 5"/>
    <w:rsid w:val="001C0D52"/>
    <w:rPr>
      <w:rFonts w:ascii="StarSymbol" w:eastAsia="StarSymbol" w:hAnsi="StarSymbol" w:cs="StarSymbol"/>
    </w:rPr>
  </w:style>
  <w:style w:type="character" w:customStyle="1" w:styleId="RTFNum36">
    <w:name w:val="RTF_Num 3 6"/>
    <w:rsid w:val="001C0D52"/>
    <w:rPr>
      <w:rFonts w:ascii="StarSymbol" w:eastAsia="StarSymbol" w:hAnsi="StarSymbol" w:cs="StarSymbol"/>
    </w:rPr>
  </w:style>
  <w:style w:type="character" w:customStyle="1" w:styleId="RTFNum37">
    <w:name w:val="RTF_Num 3 7"/>
    <w:rsid w:val="001C0D52"/>
    <w:rPr>
      <w:rFonts w:ascii="StarSymbol" w:eastAsia="StarSymbol" w:hAnsi="StarSymbol" w:cs="StarSymbol"/>
    </w:rPr>
  </w:style>
  <w:style w:type="character" w:customStyle="1" w:styleId="RTFNum38">
    <w:name w:val="RTF_Num 3 8"/>
    <w:rsid w:val="001C0D52"/>
    <w:rPr>
      <w:rFonts w:ascii="StarSymbol" w:eastAsia="StarSymbol" w:hAnsi="StarSymbol" w:cs="StarSymbol"/>
    </w:rPr>
  </w:style>
  <w:style w:type="character" w:customStyle="1" w:styleId="RTFNum39">
    <w:name w:val="RTF_Num 3 9"/>
    <w:rsid w:val="001C0D52"/>
    <w:rPr>
      <w:rFonts w:ascii="StarSymbol" w:eastAsia="StarSymbol" w:hAnsi="StarSymbol" w:cs="StarSymbol"/>
    </w:rPr>
  </w:style>
  <w:style w:type="character" w:customStyle="1" w:styleId="RTFNum310">
    <w:name w:val="RTF_Num 3 10"/>
    <w:rsid w:val="001C0D52"/>
    <w:rPr>
      <w:rFonts w:ascii="StarSymbol" w:eastAsia="StarSymbol" w:hAnsi="StarSymbol" w:cs="StarSymbol"/>
    </w:rPr>
  </w:style>
  <w:style w:type="character" w:customStyle="1" w:styleId="RTFNum22">
    <w:name w:val="RTF_Num 2 2"/>
    <w:rsid w:val="001C0D5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1C0D52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1C0D52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1C0D5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1C0D52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1C0D52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1C0D52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1C0D52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1C0D52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1C0D52"/>
    <w:rPr>
      <w:rFonts w:ascii="StarSymbol" w:eastAsia="StarSymbol" w:hAnsi="StarSymbol" w:cs="StarSymbol"/>
    </w:rPr>
  </w:style>
  <w:style w:type="character" w:customStyle="1" w:styleId="RTFNum43">
    <w:name w:val="RTF_Num 4 3"/>
    <w:rsid w:val="001C0D52"/>
    <w:rPr>
      <w:rFonts w:ascii="StarSymbol" w:eastAsia="StarSymbol" w:hAnsi="StarSymbol" w:cs="StarSymbol"/>
    </w:rPr>
  </w:style>
  <w:style w:type="character" w:customStyle="1" w:styleId="RTFNum44">
    <w:name w:val="RTF_Num 4 4"/>
    <w:rsid w:val="001C0D52"/>
    <w:rPr>
      <w:rFonts w:ascii="StarSymbol" w:eastAsia="StarSymbol" w:hAnsi="StarSymbol" w:cs="StarSymbol"/>
    </w:rPr>
  </w:style>
  <w:style w:type="character" w:customStyle="1" w:styleId="RTFNum45">
    <w:name w:val="RTF_Num 4 5"/>
    <w:rsid w:val="001C0D52"/>
    <w:rPr>
      <w:rFonts w:ascii="StarSymbol" w:eastAsia="StarSymbol" w:hAnsi="StarSymbol" w:cs="StarSymbol"/>
    </w:rPr>
  </w:style>
  <w:style w:type="character" w:customStyle="1" w:styleId="RTFNum46">
    <w:name w:val="RTF_Num 4 6"/>
    <w:rsid w:val="001C0D52"/>
    <w:rPr>
      <w:rFonts w:ascii="StarSymbol" w:eastAsia="StarSymbol" w:hAnsi="StarSymbol" w:cs="StarSymbol"/>
    </w:rPr>
  </w:style>
  <w:style w:type="character" w:customStyle="1" w:styleId="RTFNum47">
    <w:name w:val="RTF_Num 4 7"/>
    <w:rsid w:val="001C0D52"/>
    <w:rPr>
      <w:rFonts w:ascii="StarSymbol" w:eastAsia="StarSymbol" w:hAnsi="StarSymbol" w:cs="StarSymbol"/>
    </w:rPr>
  </w:style>
  <w:style w:type="character" w:customStyle="1" w:styleId="RTFNum48">
    <w:name w:val="RTF_Num 4 8"/>
    <w:rsid w:val="001C0D52"/>
    <w:rPr>
      <w:rFonts w:ascii="StarSymbol" w:eastAsia="StarSymbol" w:hAnsi="StarSymbol" w:cs="StarSymbol"/>
    </w:rPr>
  </w:style>
  <w:style w:type="character" w:customStyle="1" w:styleId="RTFNum49">
    <w:name w:val="RTF_Num 4 9"/>
    <w:rsid w:val="001C0D52"/>
    <w:rPr>
      <w:rFonts w:ascii="StarSymbol" w:eastAsia="StarSymbol" w:hAnsi="StarSymbol" w:cs="StarSymbol"/>
    </w:rPr>
  </w:style>
  <w:style w:type="character" w:customStyle="1" w:styleId="RTFNum410">
    <w:name w:val="RTF_Num 4 10"/>
    <w:rsid w:val="001C0D52"/>
    <w:rPr>
      <w:rFonts w:ascii="StarSymbol" w:eastAsia="StarSymbol" w:hAnsi="StarSymbol" w:cs="StarSymbol"/>
    </w:rPr>
  </w:style>
  <w:style w:type="character" w:customStyle="1" w:styleId="WW8Num5z0">
    <w:name w:val="WW8Num5z0"/>
    <w:rsid w:val="001C0D52"/>
    <w:rPr>
      <w:rFonts w:ascii="Wingdings" w:hAnsi="Wingdings"/>
    </w:rPr>
  </w:style>
  <w:style w:type="character" w:customStyle="1" w:styleId="WW8Num5z1">
    <w:name w:val="WW8Num5z1"/>
    <w:rsid w:val="001C0D52"/>
    <w:rPr>
      <w:rFonts w:ascii="Courier New" w:hAnsi="Courier New" w:cs="Courier New"/>
    </w:rPr>
  </w:style>
  <w:style w:type="character" w:customStyle="1" w:styleId="WW8Num5z3">
    <w:name w:val="WW8Num5z3"/>
    <w:rsid w:val="001C0D52"/>
    <w:rPr>
      <w:rFonts w:ascii="Symbol" w:hAnsi="Symbol"/>
    </w:rPr>
  </w:style>
  <w:style w:type="character" w:customStyle="1" w:styleId="WW8Num4z0">
    <w:name w:val="WW8Num4z0"/>
    <w:rsid w:val="001C0D52"/>
    <w:rPr>
      <w:rFonts w:ascii="Wingdings" w:hAnsi="Wingdings"/>
    </w:rPr>
  </w:style>
  <w:style w:type="character" w:customStyle="1" w:styleId="WW8Num4z1">
    <w:name w:val="WW8Num4z1"/>
    <w:rsid w:val="001C0D52"/>
    <w:rPr>
      <w:rFonts w:ascii="Courier New" w:hAnsi="Courier New" w:cs="Courier New"/>
    </w:rPr>
  </w:style>
  <w:style w:type="character" w:customStyle="1" w:styleId="WW8Num4z3">
    <w:name w:val="WW8Num4z3"/>
    <w:rsid w:val="001C0D52"/>
    <w:rPr>
      <w:rFonts w:ascii="Symbol" w:hAnsi="Symbol"/>
    </w:rPr>
  </w:style>
  <w:style w:type="character" w:customStyle="1" w:styleId="oznaovn">
    <w:name w:val="označování"/>
    <w:rsid w:val="001C0D52"/>
    <w:rPr>
      <w:rFonts w:ascii="Book Antiqua" w:hAnsi="Book Antiqua"/>
      <w:i/>
    </w:rPr>
  </w:style>
  <w:style w:type="character" w:customStyle="1" w:styleId="WW8Num6z0">
    <w:name w:val="WW8Num6z0"/>
    <w:rsid w:val="001C0D5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1C0D5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1C0D5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1C0D5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1C0D5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1C0D5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1C0D5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1C0D52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1C0D5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1C0D5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1C0D52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1C0D52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1C0D52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1C0D52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1C0D52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1C0D52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rsid w:val="001C0D52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1C0D52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1C0D52"/>
  </w:style>
  <w:style w:type="paragraph" w:styleId="Zhlav">
    <w:name w:val="header"/>
    <w:basedOn w:val="Normln"/>
    <w:rsid w:val="001C0D52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1C0D52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1C0D52"/>
    <w:pPr>
      <w:suppressLineNumbers/>
    </w:pPr>
  </w:style>
  <w:style w:type="paragraph" w:customStyle="1" w:styleId="Nadpistabulky">
    <w:name w:val="Nadpis tabulky"/>
    <w:basedOn w:val="Obsahtabulky"/>
    <w:rsid w:val="001C0D52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1C0D52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1C0D52"/>
  </w:style>
  <w:style w:type="paragraph" w:customStyle="1" w:styleId="Rejstk">
    <w:name w:val="Rejstřík"/>
    <w:basedOn w:val="Normln"/>
    <w:rsid w:val="001C0D52"/>
    <w:pPr>
      <w:suppressLineNumbers/>
    </w:pPr>
  </w:style>
  <w:style w:type="paragraph" w:styleId="Nadpisobsahu">
    <w:name w:val="TOC Heading"/>
    <w:basedOn w:val="Nadpis"/>
    <w:qFormat/>
    <w:rsid w:val="001C0D52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1C0D52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1C0D52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1C0D52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1C0D52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rsid w:val="001C0D52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1C0D52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1C0D52"/>
    <w:rPr>
      <w:sz w:val="40"/>
    </w:rPr>
  </w:style>
  <w:style w:type="paragraph" w:customStyle="1" w:styleId="kapitolka">
    <w:name w:val="kapitolka"/>
    <w:basedOn w:val="nadpisy"/>
    <w:rsid w:val="001C0D52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1C0D52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rsid w:val="001C0D52"/>
    <w:pPr>
      <w:pageBreakBefore/>
    </w:pPr>
  </w:style>
  <w:style w:type="paragraph" w:customStyle="1" w:styleId="tabulkanadpis">
    <w:name w:val="tabulkanadpis"/>
    <w:basedOn w:val="zklad"/>
    <w:rsid w:val="001C0D52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rsid w:val="003857D1"/>
    <w:pPr>
      <w:numPr>
        <w:numId w:val="2"/>
      </w:numPr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1C0D52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1C0D52"/>
    <w:rPr>
      <w:sz w:val="24"/>
    </w:rPr>
  </w:style>
  <w:style w:type="paragraph" w:customStyle="1" w:styleId="odrkatext">
    <w:name w:val="odrážkatext"/>
    <w:basedOn w:val="textik"/>
    <w:rsid w:val="00554C30"/>
    <w:pPr>
      <w:ind w:firstLine="0"/>
    </w:pPr>
  </w:style>
  <w:style w:type="paragraph" w:customStyle="1" w:styleId="tabulkaoddl">
    <w:name w:val="tabulkaoddíl"/>
    <w:basedOn w:val="tabulkanadpis"/>
    <w:rsid w:val="001C0D52"/>
    <w:pPr>
      <w:spacing w:before="57"/>
    </w:pPr>
  </w:style>
  <w:style w:type="paragraph" w:customStyle="1" w:styleId="odrka2">
    <w:name w:val="odrážka2"/>
    <w:basedOn w:val="odrka"/>
    <w:rsid w:val="001C0D52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1C0D52"/>
    <w:rPr>
      <w:sz w:val="24"/>
    </w:rPr>
  </w:style>
  <w:style w:type="paragraph" w:customStyle="1" w:styleId="kompetence">
    <w:name w:val="kompetence"/>
    <w:basedOn w:val="textik"/>
    <w:next w:val="textik"/>
    <w:rsid w:val="00B32619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1C0D52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1C0D52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1C0D52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1C0D52"/>
  </w:style>
  <w:style w:type="paragraph" w:customStyle="1" w:styleId="vzdelobsahuo">
    <w:name w:val="vzdelobsahuo"/>
    <w:basedOn w:val="kapitolka"/>
    <w:rsid w:val="001C0D52"/>
  </w:style>
  <w:style w:type="paragraph" w:customStyle="1" w:styleId="textik">
    <w:name w:val="textik"/>
    <w:basedOn w:val="zklad"/>
    <w:rsid w:val="001C0D52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1C0D52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1C0D52"/>
    <w:pPr>
      <w:spacing w:before="0" w:after="0"/>
    </w:pPr>
  </w:style>
  <w:style w:type="paragraph" w:customStyle="1" w:styleId="zak">
    <w:name w:val="zak"/>
    <w:basedOn w:val="tabulkaoddl"/>
    <w:rsid w:val="001C0D52"/>
    <w:rPr>
      <w:b w:val="0"/>
      <w:i w:val="0"/>
    </w:rPr>
  </w:style>
  <w:style w:type="paragraph" w:customStyle="1" w:styleId="odrrkaPT">
    <w:name w:val="odrrážkaPT"/>
    <w:basedOn w:val="odrka2"/>
    <w:rsid w:val="001C0D52"/>
    <w:pPr>
      <w:ind w:left="170" w:hanging="170"/>
    </w:pPr>
  </w:style>
  <w:style w:type="character" w:styleId="slostrnky">
    <w:name w:val="page number"/>
    <w:basedOn w:val="Standardnpsmoodstavce"/>
    <w:rsid w:val="003B5467"/>
  </w:style>
  <w:style w:type="paragraph" w:styleId="Revize">
    <w:name w:val="Revision"/>
    <w:hidden/>
    <w:uiPriority w:val="99"/>
    <w:semiHidden/>
    <w:rsid w:val="00E3545A"/>
    <w:rPr>
      <w:rFonts w:eastAsia="Lucida Sans Unicode" w:cs="Tahoma"/>
      <w:sz w:val="24"/>
      <w:szCs w:val="24"/>
      <w:lang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3545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3545A"/>
    <w:rPr>
      <w:rFonts w:ascii="Segoe UI" w:eastAsia="Lucida Sans Unicode" w:hAnsi="Segoe UI" w:cs="Segoe UI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3123</Words>
  <Characters>18426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21506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matematika</dc:title>
  <dc:creator>orsagova</dc:creator>
  <cp:lastModifiedBy>Romana Orságová</cp:lastModifiedBy>
  <cp:revision>2</cp:revision>
  <cp:lastPrinted>2009-02-11T11:06:00Z</cp:lastPrinted>
  <dcterms:created xsi:type="dcterms:W3CDTF">2025-05-15T17:26:00Z</dcterms:created>
  <dcterms:modified xsi:type="dcterms:W3CDTF">2025-05-15T17:26:00Z</dcterms:modified>
</cp:coreProperties>
</file>