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CB5FB9A" w14:textId="77777777" w:rsidR="00A73A68" w:rsidRPr="00A73A68" w:rsidRDefault="00A73A68" w:rsidP="00A73A68">
      <w:pPr>
        <w:pStyle w:val="kapitola"/>
        <w:spacing w:before="0" w:after="0"/>
      </w:pPr>
      <w:r w:rsidRPr="00A73A68">
        <w:t>Český jazyk a literatura</w:t>
      </w:r>
    </w:p>
    <w:p w14:paraId="7C822D0A" w14:textId="77777777" w:rsidR="009F31A3" w:rsidRDefault="009F31A3" w:rsidP="009F31A3">
      <w:pPr>
        <w:pStyle w:val="kapitolka"/>
      </w:pPr>
      <w:r>
        <w:t>Charakteristika předmětu</w:t>
      </w:r>
    </w:p>
    <w:p w14:paraId="2906E0A1" w14:textId="77777777" w:rsidR="009F31A3" w:rsidRPr="00E14FE9" w:rsidRDefault="009F31A3" w:rsidP="009F31A3">
      <w:pPr>
        <w:pStyle w:val="podkapitolka"/>
      </w:pPr>
      <w:r>
        <w:t>Obsahové, časové a organizační vymezení</w:t>
      </w:r>
    </w:p>
    <w:p w14:paraId="07E44E0B" w14:textId="77777777" w:rsidR="00A73A68" w:rsidRDefault="00A73A68" w:rsidP="009F31A3">
      <w:pPr>
        <w:pStyle w:val="textik"/>
      </w:pPr>
      <w:r>
        <w:t xml:space="preserve">Vyučovací předmět Český jazyk a literatura vychází ze vzdělávacího oboru Český jazyk a literatura a naplňuje vzdělávací oblast Jazyk a jazyková komunikace. Skládá se ze složky Jazyk a jazyková komunikace a Literární komunikace. Ve výuce se obě složky vzájemně prolínají. Je vyučován v 1., 2., </w:t>
      </w:r>
      <w:smartTag w:uri="urn:schemas-microsoft-com:office:smarttags" w:element="metricconverter">
        <w:smartTagPr>
          <w:attr w:name="ProductID" w:val="3. a"/>
        </w:smartTagPr>
        <w:r>
          <w:t>3.</w:t>
        </w:r>
        <w:r w:rsidR="008D531D">
          <w:t xml:space="preserve"> </w:t>
        </w:r>
        <w:r>
          <w:t>a</w:t>
        </w:r>
      </w:smartTag>
      <w:r>
        <w:t xml:space="preserve"> 4.</w:t>
      </w:r>
      <w:r w:rsidR="00FC3A3E">
        <w:t xml:space="preserve"> </w:t>
      </w:r>
      <w:r>
        <w:t>r.</w:t>
      </w:r>
      <w:r w:rsidR="00485139">
        <w:t xml:space="preserve"> </w:t>
      </w:r>
      <w:r w:rsidR="00FC3A3E">
        <w:t>čtyřletého gymnázia</w:t>
      </w:r>
      <w:r>
        <w:t xml:space="preserve"> s týdenní časovou dotací 4 hodiny. V každém ročníku je jedna z těchto hodin dělená, umožňuje větší procvičení probraného učiva a individuálnější přístup k žákovi. </w:t>
      </w:r>
    </w:p>
    <w:p w14:paraId="5C92AF65" w14:textId="77777777" w:rsidR="00A73A68" w:rsidRDefault="00A73A68" w:rsidP="009F31A3">
      <w:pPr>
        <w:pStyle w:val="textik"/>
      </w:pPr>
      <w:r>
        <w:t>Ve složce Jazyk a jazyková komunikace získávají žáci přiměřené poučení o</w:t>
      </w:r>
      <w:r w:rsidR="000D5374">
        <w:t> </w:t>
      </w:r>
      <w:r>
        <w:t>jazyku jako východiska ke komunikaci v různých typech komunikátů.</w:t>
      </w:r>
      <w:r w:rsidR="0087430B">
        <w:t xml:space="preserve"> </w:t>
      </w:r>
      <w:r>
        <w:t>Velký důraz je kladen na analýzu textů</w:t>
      </w:r>
      <w:r w:rsidR="00485139">
        <w:t xml:space="preserve"> – </w:t>
      </w:r>
      <w:r>
        <w:t>mluvených, psaných, která by měla žáky podněcovat k porozumění, chápání a vytváření souvislostí.</w:t>
      </w:r>
      <w:r w:rsidR="00485139">
        <w:t xml:space="preserve"> </w:t>
      </w:r>
      <w:r>
        <w:t>Hlavní význam je spatřován ve vytváření kladného vztahu k četbě, směřuje k tzv.</w:t>
      </w:r>
      <w:r w:rsidR="00485139">
        <w:t xml:space="preserve"> </w:t>
      </w:r>
      <w:r>
        <w:t xml:space="preserve">kritickému čtení, vede žáka k formulování vlastních myšlenek či k vytváření vlastních textů.  </w:t>
      </w:r>
    </w:p>
    <w:p w14:paraId="025FA6C3" w14:textId="77777777" w:rsidR="00A73A68" w:rsidRDefault="00A73A68" w:rsidP="009F31A3">
      <w:pPr>
        <w:pStyle w:val="textik"/>
      </w:pPr>
      <w:r>
        <w:t>Ve výuce literatury je kombinován výklad s rozborem textu a žákovskými referáty.</w:t>
      </w:r>
      <w:r w:rsidR="00F444F8">
        <w:t xml:space="preserve"> </w:t>
      </w:r>
      <w:r>
        <w:t xml:space="preserve">Výuka mluvnice a slohu je založena na kombinaci výkladu a praktického procvičování. </w:t>
      </w:r>
    </w:p>
    <w:p w14:paraId="2A8D3DFD" w14:textId="77777777" w:rsidR="00A73A68" w:rsidRDefault="00A73A68" w:rsidP="009F31A3">
      <w:pPr>
        <w:pStyle w:val="textik"/>
      </w:pPr>
      <w:r>
        <w:t xml:space="preserve">V rámci předmětu Český jazyk a literatura se počítá se společnými projekty s předmětem informatika, dějepis a výtvarná výchova. Běžná výuka povinného předmětu poskytuje prostor i pro to, aby se žáci zapojovali do </w:t>
      </w:r>
      <w:proofErr w:type="spellStart"/>
      <w:r>
        <w:t>mimovyučovacích</w:t>
      </w:r>
      <w:proofErr w:type="spellEnd"/>
      <w:r>
        <w:t xml:space="preserve"> aktivit a mohli tak dále rozvíjet svoje nadání. Výuka je organizována převážně ve třídách. Je pravidelně doplňována návštěvou knihovny,</w:t>
      </w:r>
      <w:r w:rsidR="00485139">
        <w:t xml:space="preserve"> </w:t>
      </w:r>
      <w:r>
        <w:t>divadelních a filmových představení, organizováním exkurzí a přednášek. Žáci se zapojují do OČJ, do literárních soutěží zaměřených na tvůrčí psaní i do recitačních soutěží. Ke zveřejňování vlastní tvorby slouží školní časopis.</w:t>
      </w:r>
    </w:p>
    <w:p w14:paraId="078FE0C4" w14:textId="77777777" w:rsidR="009F31A3" w:rsidRDefault="009F31A3" w:rsidP="009F31A3">
      <w:pPr>
        <w:pStyle w:val="textik"/>
      </w:pPr>
    </w:p>
    <w:p w14:paraId="35AE7F1E" w14:textId="77777777" w:rsidR="00EA3124" w:rsidRDefault="00A73A68" w:rsidP="009F31A3">
      <w:pPr>
        <w:pStyle w:val="textik"/>
      </w:pPr>
      <w:r>
        <w:t>Jako součást vzdělávacího obsahu předmětu Český jazyk a literatura jsou do ŠVP zahrnuta průřezová témata:</w:t>
      </w:r>
    </w:p>
    <w:p w14:paraId="024F796B" w14:textId="77777777" w:rsidR="00A73A68" w:rsidRDefault="00A73A68" w:rsidP="00C170B9">
      <w:pPr>
        <w:pStyle w:val="odrkatext"/>
        <w:numPr>
          <w:ilvl w:val="0"/>
          <w:numId w:val="6"/>
        </w:numPr>
        <w:rPr>
          <w:iCs/>
        </w:rPr>
      </w:pPr>
      <w:r>
        <w:rPr>
          <w:iCs/>
        </w:rPr>
        <w:t>O</w:t>
      </w:r>
      <w:r>
        <w:t>sobnostní a sociální výchova</w:t>
      </w:r>
    </w:p>
    <w:p w14:paraId="3DF1B757" w14:textId="77777777" w:rsidR="00EA3124" w:rsidRDefault="00EA3124" w:rsidP="00C170B9">
      <w:pPr>
        <w:pStyle w:val="odrkatext"/>
        <w:numPr>
          <w:ilvl w:val="0"/>
          <w:numId w:val="6"/>
        </w:numPr>
        <w:rPr>
          <w:iCs/>
        </w:rPr>
      </w:pPr>
      <w:r>
        <w:rPr>
          <w:iCs/>
        </w:rPr>
        <w:t>Výchova k myšlení v evropských a globálních souvislostech</w:t>
      </w:r>
    </w:p>
    <w:p w14:paraId="7D136AA8" w14:textId="77777777" w:rsidR="00A73A68" w:rsidRPr="00A73A68" w:rsidRDefault="00A73A68" w:rsidP="00C170B9">
      <w:pPr>
        <w:pStyle w:val="odrkatext"/>
        <w:numPr>
          <w:ilvl w:val="0"/>
          <w:numId w:val="6"/>
        </w:numPr>
        <w:rPr>
          <w:iCs/>
        </w:rPr>
      </w:pPr>
      <w:r w:rsidRPr="00A73A68">
        <w:rPr>
          <w:iCs/>
        </w:rPr>
        <w:t>Environmentální výchova</w:t>
      </w:r>
    </w:p>
    <w:p w14:paraId="6CEFAF02" w14:textId="77777777" w:rsidR="00EA3124" w:rsidRDefault="00EA3124" w:rsidP="00C170B9">
      <w:pPr>
        <w:pStyle w:val="odrkatext"/>
        <w:numPr>
          <w:ilvl w:val="0"/>
          <w:numId w:val="6"/>
        </w:numPr>
        <w:rPr>
          <w:iCs/>
        </w:rPr>
      </w:pPr>
      <w:r>
        <w:rPr>
          <w:iCs/>
        </w:rPr>
        <w:t>Multikulturní výchova</w:t>
      </w:r>
    </w:p>
    <w:p w14:paraId="4219C2DB" w14:textId="77777777" w:rsidR="009F31A3" w:rsidRDefault="00EA3124" w:rsidP="00C170B9">
      <w:pPr>
        <w:pStyle w:val="odrkatext"/>
        <w:numPr>
          <w:ilvl w:val="0"/>
          <w:numId w:val="6"/>
        </w:numPr>
        <w:rPr>
          <w:iCs/>
        </w:rPr>
      </w:pPr>
      <w:r>
        <w:rPr>
          <w:iCs/>
        </w:rPr>
        <w:t>Mediální výchova</w:t>
      </w:r>
    </w:p>
    <w:p w14:paraId="71553162" w14:textId="77777777" w:rsidR="00A73A68" w:rsidRDefault="00A73A68" w:rsidP="00A73A68">
      <w:pPr>
        <w:rPr>
          <w:b/>
          <w:bCs/>
        </w:rPr>
      </w:pPr>
    </w:p>
    <w:p w14:paraId="6C547708" w14:textId="77777777" w:rsidR="00E001C7" w:rsidRDefault="00E001C7" w:rsidP="00A73A68">
      <w:pPr>
        <w:rPr>
          <w:b/>
          <w:bCs/>
        </w:rPr>
      </w:pPr>
    </w:p>
    <w:p w14:paraId="7F67669D" w14:textId="77777777" w:rsidR="00E001C7" w:rsidRDefault="00E001C7" w:rsidP="00A73A68">
      <w:pPr>
        <w:rPr>
          <w:b/>
          <w:bCs/>
        </w:rPr>
      </w:pPr>
    </w:p>
    <w:p w14:paraId="3CD886DA" w14:textId="77777777" w:rsidR="00EA3124" w:rsidRDefault="00EA3124" w:rsidP="009F31A3">
      <w:pPr>
        <w:pStyle w:val="podkapitolka"/>
      </w:pPr>
      <w:r>
        <w:lastRenderedPageBreak/>
        <w:t>Výchovné a vzdělávací strategie</w:t>
      </w:r>
    </w:p>
    <w:p w14:paraId="59BA2FBC" w14:textId="77777777" w:rsidR="00485139" w:rsidRDefault="00EA3124" w:rsidP="00E001C7">
      <w:pPr>
        <w:pStyle w:val="kompetence"/>
      </w:pPr>
      <w:r>
        <w:t>Kompetence k</w:t>
      </w:r>
      <w:r w:rsidR="00485139">
        <w:t> </w:t>
      </w:r>
      <w:r>
        <w:t>učení</w:t>
      </w:r>
    </w:p>
    <w:p w14:paraId="56C637A1" w14:textId="77777777" w:rsidR="00EA3124" w:rsidRDefault="000D5374" w:rsidP="00E001C7">
      <w:pPr>
        <w:pStyle w:val="textik"/>
      </w:pPr>
      <w:r>
        <w:t>U</w:t>
      </w:r>
      <w:r w:rsidR="00EA3124">
        <w:t>čitel:</w:t>
      </w:r>
    </w:p>
    <w:p w14:paraId="0D5110C1" w14:textId="77777777"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vede žáka k práci s různými informačními zdroji</w:t>
      </w:r>
    </w:p>
    <w:p w14:paraId="79FC79DA" w14:textId="77777777"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zadáváním opakování, domácích úkolů, individuálních referátů vede žáky k samostatnému a kritickému vyhledávání, ověřování a zpracovávání informací</w:t>
      </w:r>
    </w:p>
    <w:p w14:paraId="65DB93CF" w14:textId="77777777"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přihlíží k propojování nových informací s již nabytými</w:t>
      </w:r>
    </w:p>
    <w:p w14:paraId="33C25087" w14:textId="77777777"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vyžaduje systematizaci vědomostí a dovedností v opakovacích testech, kontrolních slohových pracích i v seminárních pracích</w:t>
      </w:r>
    </w:p>
    <w:p w14:paraId="40982D33" w14:textId="77777777"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při zdůvodnění klasifikace i při vyhodnocování úkolů v hodinách vede žáka ke kritickému zhodnocení jeho učení a práce, k přijímání rad či kritiky ze strany jak spolužáků, tak vyučujícího</w:t>
      </w:r>
    </w:p>
    <w:p w14:paraId="290AD56C" w14:textId="77777777" w:rsidR="00485139" w:rsidRDefault="00EA3124" w:rsidP="00E001C7">
      <w:pPr>
        <w:pStyle w:val="kompetence"/>
      </w:pPr>
      <w:r>
        <w:t>Kompetence k řešení problémů</w:t>
      </w:r>
    </w:p>
    <w:p w14:paraId="1FAA462F" w14:textId="77777777" w:rsidR="00EA3124" w:rsidRDefault="000D5374" w:rsidP="00E001C7">
      <w:pPr>
        <w:pStyle w:val="textik"/>
      </w:pPr>
      <w:r>
        <w:t>U</w:t>
      </w:r>
      <w:r w:rsidR="00EA3124">
        <w:t>čitel:</w:t>
      </w:r>
    </w:p>
    <w:p w14:paraId="62534A85" w14:textId="77777777"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vede žáka vhodně zvolenými otázkami či formulacemi úkolů k rozpoznání problému, objasnění podstaty, rozčlenění na segmenty a k návrhům na řešení</w:t>
      </w:r>
    </w:p>
    <w:p w14:paraId="305EBB2A" w14:textId="77777777"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stanoví problémové úkoly k samostatnému řešení</w:t>
      </w:r>
      <w:r w:rsidR="00485139">
        <w:t>,</w:t>
      </w:r>
      <w:r>
        <w:t xml:space="preserve"> eventuálně řešení ve skupinách, např.</w:t>
      </w:r>
      <w:r w:rsidR="00FC3A3E">
        <w:t xml:space="preserve"> </w:t>
      </w:r>
      <w:r>
        <w:t>práce s jazykovými příručkami, prá</w:t>
      </w:r>
      <w:r w:rsidR="00542C4E">
        <w:t>ce s textem, porovnávání práce z</w:t>
      </w:r>
      <w:r>
        <w:t> více zdrojů apod.</w:t>
      </w:r>
    </w:p>
    <w:p w14:paraId="3D3F14D9" w14:textId="77777777" w:rsidR="00485139" w:rsidRDefault="00EA3124" w:rsidP="00E001C7">
      <w:pPr>
        <w:pStyle w:val="kompetence"/>
      </w:pPr>
      <w:r>
        <w:t>Kompetence komunikativní</w:t>
      </w:r>
    </w:p>
    <w:p w14:paraId="380F9376" w14:textId="77777777" w:rsidR="00EA3124" w:rsidRDefault="000D5374" w:rsidP="00E001C7">
      <w:pPr>
        <w:pStyle w:val="textik"/>
      </w:pPr>
      <w:r>
        <w:t>U</w:t>
      </w:r>
      <w:r w:rsidR="00EA3124">
        <w:t>čitel:</w:t>
      </w:r>
    </w:p>
    <w:p w14:paraId="4898EC69" w14:textId="77777777"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vede žáka k vnímání a adekvátnímu užívání jazyka v konkrétních komunikačních situacích, k chápání jazyka jako prostředku k porozumění a naslouchání druhým i sobě samému</w:t>
      </w:r>
    </w:p>
    <w:p w14:paraId="2DB24A1E" w14:textId="77777777"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sleduje, aby žák při svém projevu dokázal odlišit podstatné informace od nepodstatných, aby poznatky dokázal srozumitelně prezentovat a obhájit v diskuzi</w:t>
      </w:r>
    </w:p>
    <w:p w14:paraId="2BD22FCD" w14:textId="77777777" w:rsidR="00485139" w:rsidRDefault="00A73A68" w:rsidP="00E001C7">
      <w:pPr>
        <w:pStyle w:val="kompetence"/>
      </w:pPr>
      <w:r>
        <w:t xml:space="preserve">Kompetence </w:t>
      </w:r>
      <w:r w:rsidRPr="00A73A68">
        <w:t>sociální a personální</w:t>
      </w:r>
    </w:p>
    <w:p w14:paraId="39808937" w14:textId="77777777" w:rsidR="00A73A68" w:rsidRDefault="000D5374" w:rsidP="00E001C7">
      <w:pPr>
        <w:pStyle w:val="textik"/>
      </w:pPr>
      <w:r>
        <w:t>U</w:t>
      </w:r>
      <w:r w:rsidR="00A73A68">
        <w:t>čitel:</w:t>
      </w:r>
    </w:p>
    <w:p w14:paraId="131CD03C" w14:textId="77777777"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ve skupinové práci dá žákovi prostor k uplatnění jeho individuálních schopností,</w:t>
      </w:r>
      <w:r w:rsidR="00485139">
        <w:t xml:space="preserve"> </w:t>
      </w:r>
      <w:r>
        <w:t>vědomostí a dovedností</w:t>
      </w:r>
    </w:p>
    <w:p w14:paraId="536D4BB0" w14:textId="77777777"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volbou úkolů, témat i organizací výuky přispívá k vytváření kvalitních mezilidských vztahů</w:t>
      </w:r>
    </w:p>
    <w:p w14:paraId="7142F9A2" w14:textId="77777777" w:rsidR="00485139" w:rsidRDefault="00EA3124" w:rsidP="00E001C7">
      <w:pPr>
        <w:pStyle w:val="kompetence"/>
      </w:pPr>
      <w:r>
        <w:t>Kompetence občanské</w:t>
      </w:r>
    </w:p>
    <w:p w14:paraId="316FBE27" w14:textId="77777777" w:rsidR="00EA3124" w:rsidRDefault="000D5374" w:rsidP="00E001C7">
      <w:pPr>
        <w:pStyle w:val="textik"/>
      </w:pPr>
      <w:r>
        <w:t>U</w:t>
      </w:r>
      <w:r w:rsidR="00EA3124">
        <w:t>čitel:</w:t>
      </w:r>
    </w:p>
    <w:p w14:paraId="26DEB337" w14:textId="77777777"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 xml:space="preserve">vyžadováním zodpovědného přístupu k plnění povinností a úkolů vychovává </w:t>
      </w:r>
      <w:r>
        <w:lastRenderedPageBreak/>
        <w:t>v</w:t>
      </w:r>
      <w:r w:rsidR="00485139">
        <w:t> </w:t>
      </w:r>
      <w:r>
        <w:t>žákovi</w:t>
      </w:r>
      <w:r w:rsidR="00485139">
        <w:t xml:space="preserve"> </w:t>
      </w:r>
      <w:r>
        <w:t>zodpovědnost k sobě i k ostatním</w:t>
      </w:r>
    </w:p>
    <w:p w14:paraId="488DFEAD" w14:textId="77777777"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tolerancí a vstřícností vede žáka k otevřenosti vůči názorům druhých, nabízení a přijímání pomoci, omluvě za své selhání a k nápravě chyb</w:t>
      </w:r>
    </w:p>
    <w:p w14:paraId="0A700772" w14:textId="77777777"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při klasifikaci a hodnocení respektuje různorodost hodnot člověka</w:t>
      </w:r>
    </w:p>
    <w:p w14:paraId="06DA56AA" w14:textId="77777777" w:rsidR="00485139" w:rsidRDefault="00EA3124" w:rsidP="00E001C7">
      <w:pPr>
        <w:pStyle w:val="kompetence"/>
      </w:pPr>
      <w:r w:rsidRPr="00A73A68">
        <w:t>Kompetence k</w:t>
      </w:r>
      <w:r w:rsidR="00485139">
        <w:t> </w:t>
      </w:r>
      <w:r w:rsidRPr="00A73A68">
        <w:t>podnikavosti</w:t>
      </w:r>
    </w:p>
    <w:p w14:paraId="013B7EB8" w14:textId="77777777" w:rsidR="00EA3124" w:rsidRDefault="000D5374" w:rsidP="00E001C7">
      <w:pPr>
        <w:pStyle w:val="textik"/>
      </w:pPr>
      <w:r>
        <w:t>U</w:t>
      </w:r>
      <w:r w:rsidR="00EA3124" w:rsidRPr="00A73A68">
        <w:t>čitel:</w:t>
      </w:r>
    </w:p>
    <w:p w14:paraId="62790CD8" w14:textId="77777777"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rozvíjí osobní i odborný potenciál žáka a podporuje jeho vlastní iniciativu, tvořivost</w:t>
      </w:r>
    </w:p>
    <w:p w14:paraId="58EE968E" w14:textId="77777777"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 xml:space="preserve">zadáváním dlouhodobých úkolů, </w:t>
      </w:r>
      <w:proofErr w:type="spellStart"/>
      <w:r>
        <w:t>miniprojektů</w:t>
      </w:r>
      <w:proofErr w:type="spellEnd"/>
      <w:r>
        <w:t xml:space="preserve"> a projektů motivuje žáka k dosahování stanovených cílů, k dokončení zahájených aktivit, k dosažení úspěchů i ke kritickému hodnocení dosažených výsledků</w:t>
      </w:r>
    </w:p>
    <w:p w14:paraId="5412B3F4" w14:textId="77777777" w:rsidR="00A73A68" w:rsidRDefault="00A73A68" w:rsidP="0023262B">
      <w:pPr>
        <w:pStyle w:val="odrkatext"/>
        <w:numPr>
          <w:ilvl w:val="0"/>
          <w:numId w:val="2"/>
        </w:numPr>
        <w:tabs>
          <w:tab w:val="clear" w:pos="340"/>
          <w:tab w:val="num" w:pos="681"/>
        </w:tabs>
        <w:ind w:left="681"/>
      </w:pPr>
      <w:r>
        <w:t>vede žáka k chápání podstaty a principu podnikání, ke zvážení možných rizik, ke</w:t>
      </w:r>
      <w:r w:rsidR="00485139">
        <w:t xml:space="preserve"> </w:t>
      </w:r>
      <w:r>
        <w:t>kritickému posuzování příležitostí k uskutečnění podnikatelského záměru s ohledem na své předpoklady, realitu tržního prostředí a další faktory</w:t>
      </w:r>
    </w:p>
    <w:p w14:paraId="40741A4F" w14:textId="77777777" w:rsidR="00E75EF4" w:rsidRDefault="00E75EF4" w:rsidP="00E75EF4">
      <w:pPr>
        <w:pStyle w:val="kompetence"/>
      </w:pPr>
      <w:r>
        <w:t>Kompetence digitální</w:t>
      </w:r>
    </w:p>
    <w:p w14:paraId="41221FB1" w14:textId="77777777" w:rsidR="00E75EF4" w:rsidRDefault="00E75EF4" w:rsidP="00E75EF4">
      <w:pPr>
        <w:pStyle w:val="odrkatext"/>
      </w:pPr>
      <w:r>
        <w:t>Učitel vede žáka tak, že žák:</w:t>
      </w:r>
    </w:p>
    <w:p w14:paraId="55269EB8" w14:textId="105B134E" w:rsidR="00E75EF4" w:rsidRDefault="00E75EF4" w:rsidP="00E75EF4">
      <w:pPr>
        <w:pStyle w:val="odrkatext"/>
      </w:pPr>
      <w:r>
        <w:t>•</w:t>
      </w:r>
      <w:r>
        <w:tab/>
        <w:t>ovládá potřebnou sadu digitálních zařízení, aplikací a služeb, využívá je při školní práci i při zapojení do veřejného života; digitální technologie a způsob jejich použití nastavuje a mění podle toho, jak se vyvíjejí dostupné možnosti a</w:t>
      </w:r>
      <w:r>
        <w:t> </w:t>
      </w:r>
      <w:r>
        <w:t>jak se mění jeho vlastní potřeby;</w:t>
      </w:r>
    </w:p>
    <w:p w14:paraId="45A3D561" w14:textId="52208C4C" w:rsidR="00E75EF4" w:rsidRDefault="00E75EF4" w:rsidP="00E75EF4">
      <w:pPr>
        <w:pStyle w:val="odrkatext"/>
      </w:pPr>
      <w:r>
        <w:t>•</w:t>
      </w:r>
      <w:r>
        <w:tab/>
        <w:t>získává, posuzuje, spravuje, sdílí a sděluje data, informace a digitální obsah v</w:t>
      </w:r>
      <w:r>
        <w:t> </w:t>
      </w:r>
      <w:r>
        <w:t>různých formátech; k tomu volí efektivní postupy, strategie a způsoby, které odpovídají konkrétní situaci a účelu;</w:t>
      </w:r>
    </w:p>
    <w:p w14:paraId="393DD097" w14:textId="77777777" w:rsidR="00E75EF4" w:rsidRDefault="00E75EF4" w:rsidP="00E75EF4">
      <w:pPr>
        <w:pStyle w:val="odrkatext"/>
      </w:pPr>
      <w:r>
        <w:t>•</w:t>
      </w:r>
      <w:r>
        <w:tab/>
        <w:t>vytváří, vylepšuje a propojuje digitální obsah v různých formátech; vyjadřuje se za pomoci digitálních prostředků;</w:t>
      </w:r>
    </w:p>
    <w:p w14:paraId="13780F58" w14:textId="44361A3E" w:rsidR="00E75EF4" w:rsidRDefault="00E75EF4" w:rsidP="00E75EF4">
      <w:pPr>
        <w:pStyle w:val="odrkatext"/>
      </w:pPr>
      <w:r>
        <w:t>•</w:t>
      </w:r>
      <w:r>
        <w:tab/>
        <w:t>navrhuje prostřednictvím digitálních technologií řešení, která mu pomohou vylepšit postupy či technologie; dokáže poradit s technickými problémy;</w:t>
      </w:r>
    </w:p>
    <w:p w14:paraId="7FF15850" w14:textId="77777777" w:rsidR="00E75EF4" w:rsidRDefault="00E75EF4" w:rsidP="00E75EF4">
      <w:pPr>
        <w:pStyle w:val="odrkatext"/>
      </w:pPr>
      <w:r>
        <w:t>•</w:t>
      </w:r>
      <w:r>
        <w:tab/>
        <w:t>vyrovnává se s proměnlivostí digitálních technologií a posuzuje, jak vývoj technologií ovlivňuje různé aspekty života jedince a společnosti a životní prostředí, zvažuje rizika a přínosy;</w:t>
      </w:r>
    </w:p>
    <w:p w14:paraId="68D601DA" w14:textId="01F58D30" w:rsidR="00E75EF4" w:rsidRDefault="00E75EF4" w:rsidP="00E75EF4">
      <w:pPr>
        <w:pStyle w:val="odrkatext"/>
      </w:pPr>
      <w:r>
        <w:t>•</w:t>
      </w:r>
      <w:r>
        <w:tab/>
        <w:t>předchází situacím ohrožujícím bezpečnost zařízení i dat, situacím ohrožujícím jeho tělesné a duševní zdraví; při spolupráci, komunikaci a sdílení informací v</w:t>
      </w:r>
      <w:r>
        <w:t> </w:t>
      </w:r>
      <w:r>
        <w:t>digitálním prostředí jedná eticky, s ohleduplností a respektem k druhým;</w:t>
      </w:r>
    </w:p>
    <w:p w14:paraId="32D78880" w14:textId="575CE69E" w:rsidR="00A73A68" w:rsidRDefault="00E75EF4" w:rsidP="00E75EF4">
      <w:pPr>
        <w:pStyle w:val="odrkatext"/>
      </w:pPr>
      <w:r>
        <w:t>•</w:t>
      </w:r>
      <w:r>
        <w:tab/>
        <w:t>využívá nástroje umělé inteligence k podpoře individualizovaného učení, procvičování učiva a sledování pokroku v učení, k získání inspirace, návrhům textů nebo multimédií; ověřuje obsah vygenerovaný AI a přizpůsobuje ho zadání tak, aby reflektoval žákovy vlastní myšlenky a finální podoba práce žáka byla jeho originálním dílem.</w:t>
      </w:r>
    </w:p>
    <w:p w14:paraId="119C585D" w14:textId="77777777" w:rsidR="00EA3124" w:rsidRDefault="00EA3124" w:rsidP="00C170B9">
      <w:pPr>
        <w:pStyle w:val="odrkatext"/>
        <w:numPr>
          <w:ilvl w:val="0"/>
          <w:numId w:val="6"/>
        </w:numPr>
        <w:tabs>
          <w:tab w:val="left" w:pos="681"/>
        </w:tabs>
        <w:sectPr w:rsidR="00EA3124" w:rsidSect="000D53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pos w:val="beneathText"/>
          </w:footnotePr>
          <w:pgSz w:w="11905" w:h="16837"/>
          <w:pgMar w:top="1418" w:right="1418" w:bottom="1418" w:left="1418" w:header="851" w:footer="851" w:gutter="0"/>
          <w:pgNumType w:start="3"/>
          <w:cols w:space="708"/>
        </w:sectPr>
      </w:pPr>
    </w:p>
    <w:p w14:paraId="35F6B4AA" w14:textId="77777777" w:rsidR="00A67AB2" w:rsidRDefault="00A67AB2" w:rsidP="00A67AB2">
      <w:pPr>
        <w:pStyle w:val="kapitolka"/>
        <w:jc w:val="both"/>
      </w:pPr>
      <w:r>
        <w:lastRenderedPageBreak/>
        <w:t>Vzdělávací obsah</w:t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A67AB2" w14:paraId="72502469" w14:textId="77777777">
        <w:tc>
          <w:tcPr>
            <w:tcW w:w="14884" w:type="dxa"/>
            <w:gridSpan w:val="3"/>
          </w:tcPr>
          <w:p w14:paraId="547D9F2B" w14:textId="77777777" w:rsidR="00A67AB2" w:rsidRDefault="00A67AB2" w:rsidP="00A0738C">
            <w:pPr>
              <w:pStyle w:val="kapitolkaosnovy"/>
              <w:tabs>
                <w:tab w:val="right" w:pos="14687"/>
              </w:tabs>
            </w:pPr>
            <w:r>
              <w:t>Český jazyk a literatura</w:t>
            </w:r>
            <w:r>
              <w:tab/>
              <w:t>1.</w:t>
            </w:r>
            <w:r w:rsidR="008637EB">
              <w:t xml:space="preserve"> </w:t>
            </w:r>
            <w:r>
              <w:t>ročník čtyřletého gymnázia</w:t>
            </w:r>
          </w:p>
        </w:tc>
      </w:tr>
      <w:tr w:rsidR="00A67AB2" w14:paraId="479E8031" w14:textId="77777777">
        <w:tc>
          <w:tcPr>
            <w:tcW w:w="5103" w:type="dxa"/>
            <w:vAlign w:val="center"/>
          </w:tcPr>
          <w:p w14:paraId="0791D0A6" w14:textId="77777777" w:rsidR="00A67AB2" w:rsidRDefault="00A67AB2" w:rsidP="00BC4A2D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7FFE378F" w14:textId="77777777" w:rsidR="00A67AB2" w:rsidRDefault="00A67AB2" w:rsidP="00BC4A2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56A65F2F" w14:textId="77777777" w:rsidR="00A67AB2" w:rsidRDefault="00A67AB2" w:rsidP="00BC4A2D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A67AB2" w14:paraId="1585AD58" w14:textId="77777777">
        <w:tc>
          <w:tcPr>
            <w:tcW w:w="10206" w:type="dxa"/>
            <w:gridSpan w:val="2"/>
          </w:tcPr>
          <w:p w14:paraId="26A8A3C8" w14:textId="77777777" w:rsidR="00A67AB2" w:rsidRDefault="00A67AB2" w:rsidP="00A67AB2">
            <w:pPr>
              <w:pStyle w:val="nadpisodrky"/>
              <w:jc w:val="center"/>
            </w:pPr>
            <w:r>
              <w:t>Jazyk a jazyková komunikace</w:t>
            </w:r>
          </w:p>
        </w:tc>
        <w:tc>
          <w:tcPr>
            <w:tcW w:w="4678" w:type="dxa"/>
            <w:vMerge w:val="restart"/>
          </w:tcPr>
          <w:p w14:paraId="2E9FEA2D" w14:textId="77777777" w:rsidR="00A67AB2" w:rsidRPr="008A2D90" w:rsidRDefault="000D5374" w:rsidP="00A67AB2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 xml:space="preserve">PT </w:t>
            </w:r>
            <w:r w:rsidR="00A67AB2" w:rsidRPr="008A2D90">
              <w:rPr>
                <w:b/>
              </w:rPr>
              <w:t>OSV</w:t>
            </w:r>
          </w:p>
          <w:p w14:paraId="47E794DE" w14:textId="77777777" w:rsidR="00A67AB2" w:rsidRDefault="00A67AB2" w:rsidP="00A67AB2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 w:rsidRPr="008A2D90">
              <w:rPr>
                <w:b/>
              </w:rPr>
              <w:t>Sociální komunikace</w:t>
            </w:r>
          </w:p>
          <w:p w14:paraId="1A46DE4B" w14:textId="77777777" w:rsidR="00A67AB2" w:rsidRDefault="00A67AB2" w:rsidP="00A67AB2">
            <w:pPr>
              <w:pStyle w:val="odrrkaPT"/>
              <w:numPr>
                <w:ilvl w:val="0"/>
                <w:numId w:val="0"/>
              </w:numPr>
            </w:pPr>
            <w:r>
              <w:t>(dovednosti spojené s</w:t>
            </w:r>
            <w:r w:rsidR="00812844">
              <w:t> </w:t>
            </w:r>
            <w:proofErr w:type="gramStart"/>
            <w:r>
              <w:t>komunikací</w:t>
            </w:r>
            <w:r w:rsidR="00812844">
              <w:t xml:space="preserve"> </w:t>
            </w:r>
            <w:r>
              <w:t>-</w:t>
            </w:r>
            <w:r w:rsidR="00812844">
              <w:t xml:space="preserve"> </w:t>
            </w:r>
            <w:r>
              <w:t>přesnost</w:t>
            </w:r>
            <w:proofErr w:type="gramEnd"/>
            <w:r>
              <w:t xml:space="preserve">, srozumitelnost, tvořivost, </w:t>
            </w:r>
            <w:proofErr w:type="spellStart"/>
            <w:r>
              <w:t>asertivnost</w:t>
            </w:r>
            <w:proofErr w:type="spellEnd"/>
            <w:r>
              <w:t xml:space="preserve"> aj.)</w:t>
            </w:r>
          </w:p>
          <w:p w14:paraId="2BCAAE53" w14:textId="77777777" w:rsidR="00A67AB2" w:rsidRDefault="00A67AB2" w:rsidP="00A67AB2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 w:rsidRPr="008A2D90">
              <w:rPr>
                <w:b/>
              </w:rPr>
              <w:t>Seberegulace, organizační dovednosti a efektivní řešení problémů</w:t>
            </w:r>
          </w:p>
          <w:p w14:paraId="198E8025" w14:textId="77777777" w:rsidR="00A67AB2" w:rsidRDefault="00A67AB2" w:rsidP="00A67AB2">
            <w:pPr>
              <w:pStyle w:val="odrrkaPT"/>
              <w:numPr>
                <w:ilvl w:val="0"/>
                <w:numId w:val="0"/>
              </w:numPr>
            </w:pPr>
            <w:r>
              <w:t>(seberegulace jazykového projevu při řešení problému)</w:t>
            </w:r>
          </w:p>
          <w:p w14:paraId="0AD6C4B1" w14:textId="77777777" w:rsidR="00A67AB2" w:rsidRDefault="00A67AB2" w:rsidP="00A67AB2">
            <w:pPr>
              <w:pStyle w:val="odrrkaPT"/>
              <w:numPr>
                <w:ilvl w:val="0"/>
                <w:numId w:val="0"/>
              </w:numPr>
            </w:pPr>
            <w:r w:rsidRPr="008D531D">
              <w:rPr>
                <w:b/>
              </w:rPr>
              <w:t>DE</w:t>
            </w:r>
            <w:r w:rsidR="00485139">
              <w:t xml:space="preserve"> </w:t>
            </w:r>
            <w:r w:rsidR="009237CF">
              <w:t>–</w:t>
            </w:r>
            <w:r w:rsidR="00485139">
              <w:t xml:space="preserve"> </w:t>
            </w:r>
            <w:r>
              <w:t>vývoj jazyka ve vztahu k vývoji společnosti</w:t>
            </w:r>
          </w:p>
          <w:p w14:paraId="6C446515" w14:textId="77777777" w:rsidR="00A67AB2" w:rsidRDefault="00A67AB2" w:rsidP="00A67AB2">
            <w:pPr>
              <w:pStyle w:val="odrrkaPT"/>
              <w:numPr>
                <w:ilvl w:val="0"/>
                <w:numId w:val="0"/>
              </w:numPr>
            </w:pPr>
            <w:r w:rsidRPr="008D531D">
              <w:rPr>
                <w:b/>
              </w:rPr>
              <w:t>ZE</w:t>
            </w:r>
            <w:r>
              <w:t xml:space="preserve"> –</w:t>
            </w:r>
            <w:r w:rsidR="00485139">
              <w:t xml:space="preserve"> </w:t>
            </w:r>
            <w:r>
              <w:t>slovanská území</w:t>
            </w:r>
          </w:p>
          <w:p w14:paraId="16E6CBF8" w14:textId="77777777" w:rsidR="00485139" w:rsidRDefault="00485139" w:rsidP="00A67AB2">
            <w:pPr>
              <w:pStyle w:val="odrrkaPT"/>
              <w:numPr>
                <w:ilvl w:val="0"/>
                <w:numId w:val="0"/>
              </w:numPr>
            </w:pPr>
          </w:p>
          <w:p w14:paraId="2F2BADF4" w14:textId="77777777" w:rsidR="00A67AB2" w:rsidRDefault="000D5374" w:rsidP="00A67AB2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 xml:space="preserve">PT </w:t>
            </w:r>
            <w:r w:rsidR="00A67AB2" w:rsidRPr="006E7165">
              <w:rPr>
                <w:b/>
              </w:rPr>
              <w:t>VMEGS</w:t>
            </w:r>
          </w:p>
          <w:p w14:paraId="39BD40B5" w14:textId="77777777" w:rsidR="00A67AB2" w:rsidRDefault="00A67AB2" w:rsidP="00A67AB2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>Žijeme v Evropě</w:t>
            </w:r>
          </w:p>
          <w:p w14:paraId="2C683C24" w14:textId="77777777" w:rsidR="00A67AB2" w:rsidRDefault="00A67AB2" w:rsidP="00485139">
            <w:pPr>
              <w:pStyle w:val="odrrkaPT"/>
              <w:numPr>
                <w:ilvl w:val="0"/>
                <w:numId w:val="0"/>
              </w:numPr>
            </w:pPr>
            <w:r>
              <w:t>(jazyková rozmanitost Evropy)</w:t>
            </w:r>
          </w:p>
          <w:p w14:paraId="35D8097F" w14:textId="77777777" w:rsidR="00A67AB2" w:rsidRDefault="00A67AB2" w:rsidP="00A67AB2">
            <w:pPr>
              <w:autoSpaceDE w:val="0"/>
              <w:autoSpaceDN w:val="0"/>
              <w:adjustRightInd w:val="0"/>
            </w:pPr>
          </w:p>
          <w:p w14:paraId="3BF10D80" w14:textId="77777777" w:rsidR="00A67AB2" w:rsidRDefault="000D5374" w:rsidP="00A67AB2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 xml:space="preserve">PT </w:t>
            </w:r>
            <w:r w:rsidR="00A67AB2" w:rsidRPr="0036526F">
              <w:rPr>
                <w:i w:val="0"/>
              </w:rPr>
              <w:t>MKV</w:t>
            </w:r>
          </w:p>
          <w:p w14:paraId="299FC277" w14:textId="77777777" w:rsidR="00A67AB2" w:rsidRDefault="00A67AB2" w:rsidP="00A67AB2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Vztah k </w:t>
            </w:r>
            <w:proofErr w:type="spellStart"/>
            <w:r>
              <w:rPr>
                <w:i w:val="0"/>
              </w:rPr>
              <w:t>multilingvní</w:t>
            </w:r>
            <w:proofErr w:type="spellEnd"/>
            <w:r>
              <w:rPr>
                <w:i w:val="0"/>
              </w:rPr>
              <w:t xml:space="preserve"> situaci a ke spolupráci mezi lidmi z různého kulturního prostředí</w:t>
            </w:r>
          </w:p>
          <w:p w14:paraId="70F41656" w14:textId="77777777" w:rsidR="00A67AB2" w:rsidRDefault="00A67AB2" w:rsidP="00485139">
            <w:pPr>
              <w:pStyle w:val="odrrkaPT"/>
              <w:numPr>
                <w:ilvl w:val="0"/>
                <w:numId w:val="0"/>
              </w:numPr>
              <w:rPr>
                <w:b/>
                <w:i/>
              </w:rPr>
            </w:pPr>
            <w:r w:rsidRPr="00485139">
              <w:t>(zdokonalovat své jazykové kompetence, jak používat jazyk, aby byl zbaven rasistických a diskriminačních výrazů)</w:t>
            </w:r>
          </w:p>
          <w:p w14:paraId="5F09C98A" w14:textId="77777777" w:rsidR="00A67AB2" w:rsidRDefault="00A67AB2" w:rsidP="00A67AB2">
            <w:pPr>
              <w:pStyle w:val="odrrkaPT"/>
              <w:numPr>
                <w:ilvl w:val="0"/>
                <w:numId w:val="0"/>
              </w:numPr>
              <w:rPr>
                <w:szCs w:val="20"/>
              </w:rPr>
            </w:pPr>
            <w:r w:rsidRPr="008D531D">
              <w:rPr>
                <w:b/>
              </w:rPr>
              <w:t>DE</w:t>
            </w:r>
            <w:r w:rsidRPr="00A67AB2">
              <w:t xml:space="preserve"> –</w:t>
            </w:r>
            <w:r w:rsidR="00485139">
              <w:t xml:space="preserve"> </w:t>
            </w:r>
            <w:r w:rsidRPr="00A67AB2">
              <w:t>vývoj písma</w:t>
            </w:r>
            <w:r>
              <w:t xml:space="preserve"> </w:t>
            </w:r>
          </w:p>
        </w:tc>
      </w:tr>
      <w:tr w:rsidR="00A67AB2" w14:paraId="39640FA3" w14:textId="77777777">
        <w:tc>
          <w:tcPr>
            <w:tcW w:w="5103" w:type="dxa"/>
          </w:tcPr>
          <w:p w14:paraId="4457C643" w14:textId="77777777" w:rsidR="00A67AB2" w:rsidRPr="00A67AB2" w:rsidRDefault="00A67AB2" w:rsidP="00A67AB2">
            <w:pPr>
              <w:pStyle w:val="odrka"/>
            </w:pPr>
            <w:r w:rsidRPr="00A67AB2">
              <w:t>vysvětlí pojem jazyk a řeč</w:t>
            </w:r>
          </w:p>
          <w:p w14:paraId="765DC224" w14:textId="77777777" w:rsidR="00A67AB2" w:rsidRPr="00A67AB2" w:rsidRDefault="00A67AB2" w:rsidP="00A67AB2">
            <w:pPr>
              <w:pStyle w:val="odrka"/>
            </w:pPr>
            <w:r w:rsidRPr="00A67AB2">
              <w:t xml:space="preserve">objasní vztah myšlení a jazyka </w:t>
            </w:r>
          </w:p>
          <w:p w14:paraId="05EDDC10" w14:textId="77777777" w:rsidR="00A67AB2" w:rsidRPr="00A67AB2" w:rsidRDefault="00A67AB2" w:rsidP="00A67AB2">
            <w:pPr>
              <w:pStyle w:val="odrka"/>
            </w:pPr>
            <w:r w:rsidRPr="00A67AB2">
              <w:t>odlišuje různé varianty národního jazyka a vhodně jich využívá ve svém projevu</w:t>
            </w:r>
          </w:p>
          <w:p w14:paraId="11200464" w14:textId="77777777" w:rsidR="00A67AB2" w:rsidRDefault="00A67AB2" w:rsidP="00A67AB2">
            <w:pPr>
              <w:pStyle w:val="odrka"/>
            </w:pPr>
            <w:r w:rsidRPr="00A67AB2">
              <w:t>na vybraných textech vyloží základní rysy češtiny a charakterizuje základní etapy vývoje literárního jazyka</w:t>
            </w:r>
          </w:p>
        </w:tc>
        <w:tc>
          <w:tcPr>
            <w:tcW w:w="5103" w:type="dxa"/>
          </w:tcPr>
          <w:p w14:paraId="14553B1C" w14:textId="77777777" w:rsidR="00A67AB2" w:rsidRDefault="00A67AB2" w:rsidP="00A67AB2">
            <w:pPr>
              <w:pStyle w:val="nadpisodrky"/>
            </w:pPr>
            <w:r w:rsidRPr="00BC3BC7">
              <w:t>Obecné poučení o jazyku a řeči</w:t>
            </w:r>
          </w:p>
          <w:p w14:paraId="24C95F4A" w14:textId="77777777" w:rsidR="00A67AB2" w:rsidRPr="00A67AB2" w:rsidRDefault="00A67AB2" w:rsidP="00A67AB2">
            <w:pPr>
              <w:pStyle w:val="odrka"/>
            </w:pPr>
            <w:r w:rsidRPr="00A67AB2">
              <w:t>jazyk a řeč, jazyková komunikace, myšlení a jazyk, národní jazyk a jeho útvary, čeština a slovanské jazyky, vývojové tendence českého jazyka</w:t>
            </w:r>
          </w:p>
          <w:p w14:paraId="5C59639C" w14:textId="77777777" w:rsidR="00A67AB2" w:rsidRDefault="00A67AB2" w:rsidP="00A67AB2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/>
          </w:tcPr>
          <w:p w14:paraId="6C4F4DAE" w14:textId="77777777" w:rsidR="00A67AB2" w:rsidRDefault="00A67AB2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67AB2" w14:paraId="4503F63E" w14:textId="77777777">
        <w:tc>
          <w:tcPr>
            <w:tcW w:w="5103" w:type="dxa"/>
          </w:tcPr>
          <w:p w14:paraId="4EB8AAC5" w14:textId="77777777" w:rsidR="00A67AB2" w:rsidRPr="00A67AB2" w:rsidRDefault="00A67AB2" w:rsidP="00A67AB2">
            <w:pPr>
              <w:pStyle w:val="odrka"/>
            </w:pPr>
            <w:r w:rsidRPr="00A67AB2">
              <w:t>objasní základní pojmy z fonetiky a fonologie a vysvětlí jejich praktické využití</w:t>
            </w:r>
          </w:p>
          <w:p w14:paraId="1D7C1725" w14:textId="77777777" w:rsidR="00A67AB2" w:rsidRPr="00A67AB2" w:rsidRDefault="00A67AB2" w:rsidP="00A67AB2">
            <w:pPr>
              <w:pStyle w:val="odrka"/>
            </w:pPr>
            <w:r w:rsidRPr="00A67AB2">
              <w:t>vhodně užívá zvukové prostředky k účinné komunikaci (modulaci hlasu, tempo řeči, přízvuky, pauzy, frázování aj.)</w:t>
            </w:r>
          </w:p>
          <w:p w14:paraId="3C90962C" w14:textId="77777777" w:rsidR="00A67AB2" w:rsidRPr="00A67AB2" w:rsidRDefault="00A67AB2" w:rsidP="00A67AB2">
            <w:pPr>
              <w:pStyle w:val="odrka"/>
            </w:pPr>
            <w:r w:rsidRPr="00A67AB2">
              <w:t>aplikuje na samostatných projevech praktickou znalost zásad správné výslovnosti</w:t>
            </w:r>
          </w:p>
          <w:p w14:paraId="11DDE483" w14:textId="77777777" w:rsidR="00A67AB2" w:rsidRPr="00A67AB2" w:rsidRDefault="00A67AB2" w:rsidP="00A67AB2">
            <w:pPr>
              <w:pStyle w:val="odrka"/>
            </w:pPr>
            <w:r w:rsidRPr="00A67AB2">
              <w:t>posoudí slohovou charakteristiku zvukových prostředků</w:t>
            </w:r>
          </w:p>
        </w:tc>
        <w:tc>
          <w:tcPr>
            <w:tcW w:w="5103" w:type="dxa"/>
          </w:tcPr>
          <w:p w14:paraId="089436DB" w14:textId="77777777" w:rsidR="00A67AB2" w:rsidRDefault="00A67AB2" w:rsidP="00A67AB2">
            <w:pPr>
              <w:pStyle w:val="nadpisodrky"/>
            </w:pPr>
            <w:r w:rsidRPr="006E7165">
              <w:t>Zvuková stránka jazyka</w:t>
            </w:r>
          </w:p>
          <w:p w14:paraId="39092B0D" w14:textId="77777777" w:rsidR="00A67AB2" w:rsidRDefault="00A67AB2" w:rsidP="00A67AB2">
            <w:pPr>
              <w:pStyle w:val="odrka"/>
            </w:pPr>
            <w:r>
              <w:t>systém českých hlásek, zásady spisovné výslovnosti, zvukové prostředky souvislé řeči, slohová charakteristika zvukových prostředků</w:t>
            </w:r>
          </w:p>
        </w:tc>
        <w:tc>
          <w:tcPr>
            <w:tcW w:w="4678" w:type="dxa"/>
            <w:vMerge/>
          </w:tcPr>
          <w:p w14:paraId="2FC5741B" w14:textId="77777777" w:rsidR="00A67AB2" w:rsidRDefault="00A67AB2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67AB2" w14:paraId="3A661ED0" w14:textId="77777777">
        <w:tc>
          <w:tcPr>
            <w:tcW w:w="5103" w:type="dxa"/>
          </w:tcPr>
          <w:p w14:paraId="440A7879" w14:textId="77777777" w:rsidR="00A67AB2" w:rsidRDefault="00A67AB2" w:rsidP="00A67AB2">
            <w:pPr>
              <w:pStyle w:val="odrka"/>
            </w:pPr>
            <w:r>
              <w:t xml:space="preserve">ve svém písemném projevu prokáže znalosti zásad českého pravopisu </w:t>
            </w:r>
          </w:p>
          <w:p w14:paraId="60BC8C87" w14:textId="77777777" w:rsidR="00A67AB2" w:rsidRDefault="00A67AB2" w:rsidP="00A67AB2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3C67F754" w14:textId="77777777" w:rsidR="00A67AB2" w:rsidRDefault="00A67AB2" w:rsidP="00A67AB2">
            <w:pPr>
              <w:pStyle w:val="nadpisodrky"/>
            </w:pPr>
            <w:r w:rsidRPr="00F27855">
              <w:t>Grafická stránka jazyka</w:t>
            </w:r>
            <w:r>
              <w:t xml:space="preserve"> </w:t>
            </w:r>
          </w:p>
          <w:p w14:paraId="7B8814A6" w14:textId="77777777" w:rsidR="00A67AB2" w:rsidRDefault="00A67AB2" w:rsidP="00A67AB2">
            <w:pPr>
              <w:pStyle w:val="odrka"/>
              <w:rPr>
                <w:b/>
              </w:rPr>
            </w:pPr>
            <w:r>
              <w:t>písmo</w:t>
            </w:r>
            <w:r w:rsidR="00F64A3B">
              <w:t xml:space="preserve"> </w:t>
            </w:r>
            <w:r>
              <w:t>(vznik, vývoj, druhy), základní principy českého pravopisu, nejčastější odchylky od nich, slohová charakteristika grafických prostředků</w:t>
            </w:r>
          </w:p>
          <w:p w14:paraId="2E8D1AEB" w14:textId="77777777" w:rsidR="00A67AB2" w:rsidRDefault="00A67AB2" w:rsidP="00A67AB2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/>
          </w:tcPr>
          <w:p w14:paraId="764E7186" w14:textId="77777777" w:rsidR="00A67AB2" w:rsidRDefault="00A67AB2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67AB2" w14:paraId="606CF53B" w14:textId="77777777">
        <w:tc>
          <w:tcPr>
            <w:tcW w:w="5103" w:type="dxa"/>
          </w:tcPr>
          <w:p w14:paraId="7AB8D239" w14:textId="77777777" w:rsidR="00A67AB2" w:rsidRPr="006F2A99" w:rsidRDefault="00A67AB2" w:rsidP="006F2A99">
            <w:pPr>
              <w:pStyle w:val="odrka"/>
            </w:pPr>
            <w:r w:rsidRPr="006F2A99">
              <w:lastRenderedPageBreak/>
              <w:t>vysvětlí vztah stylistiky k ostatním lingvistickým vědám</w:t>
            </w:r>
          </w:p>
          <w:p w14:paraId="1F65CB8C" w14:textId="77777777" w:rsidR="00A67AB2" w:rsidRPr="006F2A99" w:rsidRDefault="00A67AB2" w:rsidP="006F2A99">
            <w:pPr>
              <w:pStyle w:val="odrka"/>
            </w:pPr>
            <w:r w:rsidRPr="006F2A99">
              <w:t>objasní základní pojmy stylistiky</w:t>
            </w:r>
          </w:p>
          <w:p w14:paraId="1F3E70A2" w14:textId="77777777" w:rsidR="00A67AB2" w:rsidRPr="006F2A99" w:rsidRDefault="00A67AB2" w:rsidP="006F2A99">
            <w:pPr>
              <w:pStyle w:val="odrka"/>
            </w:pPr>
            <w:r w:rsidRPr="006F2A99">
              <w:t xml:space="preserve">uspořádá informace </w:t>
            </w:r>
            <w:r w:rsidR="00FC3A3E">
              <w:t>v textu s ohledem na jeho účel</w:t>
            </w:r>
          </w:p>
          <w:p w14:paraId="3973C839" w14:textId="77777777" w:rsidR="00A67AB2" w:rsidRPr="006F2A99" w:rsidRDefault="00A67AB2" w:rsidP="006F2A99">
            <w:pPr>
              <w:pStyle w:val="odrka"/>
            </w:pPr>
            <w:r w:rsidRPr="006F2A99">
              <w:t>rozliší základní slohové postupy a útvary</w:t>
            </w:r>
          </w:p>
          <w:p w14:paraId="29D51697" w14:textId="77777777" w:rsidR="00A67AB2" w:rsidRPr="006F2A99" w:rsidRDefault="00A67AB2" w:rsidP="006F2A99">
            <w:pPr>
              <w:pStyle w:val="odrka"/>
            </w:pPr>
            <w:r w:rsidRPr="006F2A99">
              <w:t>využívá poznatků o jazyce a stylu k tvořivé práci s textem nebo k vlastnímu tvořivému psaní na základě svých dispozic a osobních zájmů</w:t>
            </w:r>
          </w:p>
          <w:p w14:paraId="6ED05733" w14:textId="77777777" w:rsidR="00A67AB2" w:rsidRPr="006F2A99" w:rsidRDefault="00A67AB2" w:rsidP="006F2A99">
            <w:pPr>
              <w:pStyle w:val="odrka"/>
            </w:pPr>
            <w:r w:rsidRPr="006F2A99">
              <w:t>rozlišuje subjektivní a objektivní sdělení a komunikační záměr partnera v hovoru</w:t>
            </w:r>
          </w:p>
          <w:p w14:paraId="49AE3025" w14:textId="77777777" w:rsidR="00A67AB2" w:rsidRPr="006F2A99" w:rsidRDefault="00A67AB2" w:rsidP="006F2A99">
            <w:pPr>
              <w:pStyle w:val="odrka"/>
            </w:pPr>
            <w:r w:rsidRPr="006F2A99">
              <w:t>v diskusi využívá zásad komunikace a pravidla dialogu</w:t>
            </w:r>
          </w:p>
          <w:p w14:paraId="3A79D595" w14:textId="77777777" w:rsidR="00A67AB2" w:rsidRDefault="00A67AB2" w:rsidP="006F2A99">
            <w:pPr>
              <w:pStyle w:val="odrka"/>
            </w:pPr>
            <w:r w:rsidRPr="006F2A99">
              <w:t>rozpoznává manipulativní komunikaci v masmé</w:t>
            </w:r>
            <w:r w:rsidR="006F2A99">
              <w:softHyphen/>
            </w:r>
            <w:r w:rsidRPr="006F2A99">
              <w:t>diích a zaujímá k ní kritický postoj, dovede se jí bránit</w:t>
            </w:r>
          </w:p>
        </w:tc>
        <w:tc>
          <w:tcPr>
            <w:tcW w:w="5103" w:type="dxa"/>
          </w:tcPr>
          <w:p w14:paraId="6F037C4F" w14:textId="77777777" w:rsidR="006F2A99" w:rsidRDefault="006F2A99" w:rsidP="006F2A99">
            <w:pPr>
              <w:pStyle w:val="nadpisodrky"/>
            </w:pPr>
            <w:r w:rsidRPr="00F27855">
              <w:t>Nauka o slohu</w:t>
            </w:r>
            <w:r>
              <w:t xml:space="preserve"> </w:t>
            </w:r>
          </w:p>
          <w:p w14:paraId="73C4D1F7" w14:textId="77777777" w:rsidR="006F2A99" w:rsidRPr="006F2A99" w:rsidRDefault="006F2A99" w:rsidP="006F2A99">
            <w:pPr>
              <w:pStyle w:val="odrka"/>
            </w:pPr>
            <w:r w:rsidRPr="006F2A99">
              <w:t xml:space="preserve">styl, stylistika, slohotvorní činitelé </w:t>
            </w:r>
          </w:p>
          <w:p w14:paraId="60B7E6E4" w14:textId="77777777" w:rsidR="006F2A99" w:rsidRPr="006F2A99" w:rsidRDefault="006F2A99" w:rsidP="006F2A99">
            <w:pPr>
              <w:pStyle w:val="odrka"/>
            </w:pPr>
            <w:r w:rsidRPr="006F2A99">
              <w:t>funkční styly</w:t>
            </w:r>
          </w:p>
          <w:p w14:paraId="0A21A3E7" w14:textId="77777777" w:rsidR="006F2A99" w:rsidRPr="006F2A99" w:rsidRDefault="006F2A99" w:rsidP="006F2A99">
            <w:pPr>
              <w:pStyle w:val="odrka"/>
            </w:pPr>
            <w:r w:rsidRPr="006F2A99">
              <w:t>slohové postupy a útvary</w:t>
            </w:r>
          </w:p>
          <w:p w14:paraId="47999E0C" w14:textId="77777777" w:rsidR="006F2A99" w:rsidRPr="006F2A99" w:rsidRDefault="006F2A99" w:rsidP="006F2A99">
            <w:pPr>
              <w:pStyle w:val="odrka"/>
            </w:pPr>
            <w:r w:rsidRPr="006F2A99">
              <w:t xml:space="preserve">styl </w:t>
            </w:r>
            <w:proofErr w:type="spellStart"/>
            <w:r w:rsidRPr="006F2A99">
              <w:t>prostěsdělovací</w:t>
            </w:r>
            <w:proofErr w:type="spellEnd"/>
            <w:r w:rsidRPr="006F2A99">
              <w:t xml:space="preserve"> a jeho útvary</w:t>
            </w:r>
          </w:p>
          <w:p w14:paraId="6B5116FC" w14:textId="77777777" w:rsidR="00A67AB2" w:rsidRDefault="00A67AB2" w:rsidP="006F2A99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 w:val="restart"/>
          </w:tcPr>
          <w:p w14:paraId="20EBBF94" w14:textId="77777777" w:rsidR="000D5374" w:rsidRDefault="000D5374" w:rsidP="006F2A99">
            <w:pPr>
              <w:pStyle w:val="tabulkamezi"/>
              <w:snapToGrid w:val="0"/>
              <w:rPr>
                <w:i w:val="0"/>
              </w:rPr>
            </w:pPr>
          </w:p>
          <w:p w14:paraId="0F215853" w14:textId="77777777" w:rsidR="006F2A99" w:rsidRDefault="000D5374" w:rsidP="006F2A99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PT M</w:t>
            </w:r>
            <w:r w:rsidR="006F2A99">
              <w:rPr>
                <w:i w:val="0"/>
              </w:rPr>
              <w:t>V</w:t>
            </w:r>
          </w:p>
          <w:p w14:paraId="0D462D8A" w14:textId="77777777" w:rsidR="006F2A99" w:rsidRDefault="006F2A99" w:rsidP="006F2A99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Média a mediální produkce</w:t>
            </w:r>
          </w:p>
          <w:p w14:paraId="584DC240" w14:textId="77777777" w:rsidR="006F2A99" w:rsidRDefault="006F2A99" w:rsidP="006F2A99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(získávání a zpracování informací,</w:t>
            </w:r>
            <w:r w:rsidR="009237CF">
              <w:rPr>
                <w:b w:val="0"/>
                <w:i w:val="0"/>
              </w:rPr>
              <w:t xml:space="preserve"> </w:t>
            </w:r>
            <w:r>
              <w:rPr>
                <w:b w:val="0"/>
                <w:i w:val="0"/>
              </w:rPr>
              <w:t>komunikace a spolupráce v týmu, příprava vlastních materiálů psaných i nahrávaných)</w:t>
            </w:r>
          </w:p>
          <w:p w14:paraId="3A21F727" w14:textId="77777777" w:rsidR="006F2A99" w:rsidRDefault="006F2A99" w:rsidP="006F2A99">
            <w:pPr>
              <w:pStyle w:val="tabulkamezi"/>
              <w:snapToGrid w:val="0"/>
              <w:rPr>
                <w:b w:val="0"/>
                <w:i w:val="0"/>
              </w:rPr>
            </w:pPr>
            <w:r w:rsidRPr="008D531D">
              <w:rPr>
                <w:i w:val="0"/>
              </w:rPr>
              <w:t>IN</w:t>
            </w:r>
            <w:r>
              <w:rPr>
                <w:b w:val="0"/>
                <w:i w:val="0"/>
              </w:rPr>
              <w:t xml:space="preserve"> –</w:t>
            </w:r>
            <w:r w:rsidR="009237CF">
              <w:rPr>
                <w:b w:val="0"/>
                <w:i w:val="0"/>
              </w:rPr>
              <w:t xml:space="preserve"> </w:t>
            </w:r>
            <w:r>
              <w:rPr>
                <w:b w:val="0"/>
                <w:i w:val="0"/>
              </w:rPr>
              <w:t>infor</w:t>
            </w:r>
            <w:r w:rsidR="00F64A3B">
              <w:rPr>
                <w:b w:val="0"/>
                <w:i w:val="0"/>
              </w:rPr>
              <w:t xml:space="preserve">mační zdroje, média, reklama, </w:t>
            </w:r>
            <w:r>
              <w:rPr>
                <w:b w:val="0"/>
                <w:i w:val="0"/>
              </w:rPr>
              <w:t>e-mailová komunikace</w:t>
            </w:r>
          </w:p>
          <w:p w14:paraId="44136E35" w14:textId="77777777" w:rsidR="009237CF" w:rsidRDefault="009237CF" w:rsidP="006F2A99">
            <w:pPr>
              <w:pStyle w:val="tabulkamezi"/>
              <w:snapToGrid w:val="0"/>
              <w:rPr>
                <w:i w:val="0"/>
              </w:rPr>
            </w:pPr>
          </w:p>
          <w:p w14:paraId="3877B554" w14:textId="77777777" w:rsidR="006F2A99" w:rsidRPr="004F6CD4" w:rsidRDefault="000D5374" w:rsidP="006F2A99">
            <w:pPr>
              <w:pStyle w:val="tabulkamezi"/>
              <w:snapToGrid w:val="0"/>
              <w:rPr>
                <w:i w:val="0"/>
              </w:rPr>
            </w:pPr>
            <w:r>
              <w:rPr>
                <w:i w:val="0"/>
              </w:rPr>
              <w:t>PT OSV</w:t>
            </w:r>
          </w:p>
          <w:p w14:paraId="63743BB1" w14:textId="77777777" w:rsidR="006F2A99" w:rsidRDefault="006F2A99" w:rsidP="006F2A99">
            <w:pPr>
              <w:pStyle w:val="tabulkamezi"/>
              <w:snapToGrid w:val="0"/>
              <w:rPr>
                <w:i w:val="0"/>
              </w:rPr>
            </w:pPr>
            <w:r w:rsidRPr="004F6CD4">
              <w:rPr>
                <w:i w:val="0"/>
              </w:rPr>
              <w:t>Sociální komunikace</w:t>
            </w:r>
          </w:p>
          <w:p w14:paraId="7D22EFE1" w14:textId="77777777" w:rsidR="00A67AB2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  <w:r w:rsidRPr="006F2A99">
              <w:rPr>
                <w:rFonts w:ascii="Book Antiqua" w:hAnsi="Book Antiqua"/>
                <w:sz w:val="20"/>
              </w:rPr>
              <w:t>(m</w:t>
            </w:r>
            <w:r w:rsidR="008D531D">
              <w:rPr>
                <w:rFonts w:ascii="Book Antiqua" w:hAnsi="Book Antiqua"/>
                <w:sz w:val="20"/>
              </w:rPr>
              <w:t xml:space="preserve">ezilidská komunikace a problémy </w:t>
            </w:r>
            <w:r w:rsidRPr="006F2A99">
              <w:rPr>
                <w:rFonts w:ascii="Book Antiqua" w:hAnsi="Book Antiqua"/>
                <w:sz w:val="20"/>
              </w:rPr>
              <w:t>v mezilidských vztazích)</w:t>
            </w:r>
          </w:p>
          <w:p w14:paraId="4059913C" w14:textId="77777777"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14:paraId="4725866F" w14:textId="77777777"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</w:rPr>
            </w:pPr>
          </w:p>
          <w:p w14:paraId="05A32FC9" w14:textId="77777777"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F2A99" w14:paraId="1BDFB9AA" w14:textId="77777777">
        <w:tc>
          <w:tcPr>
            <w:tcW w:w="10206" w:type="dxa"/>
            <w:gridSpan w:val="2"/>
          </w:tcPr>
          <w:p w14:paraId="4F08AFA6" w14:textId="77777777" w:rsidR="006F2A99" w:rsidRDefault="006F2A99" w:rsidP="006F2A99">
            <w:pPr>
              <w:pStyle w:val="nadpisodrky"/>
              <w:jc w:val="center"/>
            </w:pPr>
            <w:r>
              <w:t>Literární komunikace</w:t>
            </w:r>
          </w:p>
        </w:tc>
        <w:tc>
          <w:tcPr>
            <w:tcW w:w="4678" w:type="dxa"/>
            <w:vMerge/>
          </w:tcPr>
          <w:p w14:paraId="1B475DA1" w14:textId="77777777" w:rsidR="006F2A99" w:rsidRDefault="006F2A99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67AB2" w14:paraId="2C35BF12" w14:textId="77777777">
        <w:tc>
          <w:tcPr>
            <w:tcW w:w="5103" w:type="dxa"/>
          </w:tcPr>
          <w:p w14:paraId="70E26FDE" w14:textId="77777777" w:rsidR="006F2A99" w:rsidRDefault="006F2A99" w:rsidP="006F2A99">
            <w:pPr>
              <w:pStyle w:val="odrka"/>
            </w:pPr>
            <w:r>
              <w:t>aktivně a tvořivě používá osvojené vědomosti z literární teorie při analýze, hodnocení a interpretaci literárních textů</w:t>
            </w:r>
          </w:p>
          <w:p w14:paraId="39EA91EF" w14:textId="77777777" w:rsidR="006F2A99" w:rsidRDefault="006F2A99" w:rsidP="006F2A99">
            <w:pPr>
              <w:pStyle w:val="odrka"/>
            </w:pPr>
            <w:r>
              <w:t>rozliší umělecký text od neuměleckého, vyhledá jevy, které činí text uměleckým</w:t>
            </w:r>
          </w:p>
          <w:p w14:paraId="76ED4215" w14:textId="77777777" w:rsidR="006F2A99" w:rsidRDefault="006F2A99" w:rsidP="006F2A99">
            <w:pPr>
              <w:pStyle w:val="odrka"/>
            </w:pPr>
            <w:r>
              <w:t>na konkrétních případech popíše specifické prostředky básnického jazyka</w:t>
            </w:r>
          </w:p>
          <w:p w14:paraId="070D0BAE" w14:textId="77777777" w:rsidR="006F2A99" w:rsidRDefault="006F2A99" w:rsidP="006F2A99">
            <w:pPr>
              <w:pStyle w:val="odrka"/>
            </w:pPr>
            <w:r>
              <w:t>specifikuje jednotky vyprávění</w:t>
            </w:r>
            <w:r w:rsidR="00812844">
              <w:t xml:space="preserve"> </w:t>
            </w:r>
            <w:r>
              <w:t>(časoprostor, vypravěč, postavy), dokáže zhodnotit jejich funkci a účinek na čtenáře</w:t>
            </w:r>
          </w:p>
          <w:p w14:paraId="1A85C2FE" w14:textId="77777777" w:rsidR="006F2A99" w:rsidRDefault="006F2A99" w:rsidP="006F2A99">
            <w:pPr>
              <w:pStyle w:val="odrka"/>
            </w:pPr>
            <w:r>
              <w:t>rozezná typy promluv</w:t>
            </w:r>
          </w:p>
          <w:p w14:paraId="18964745" w14:textId="77777777" w:rsidR="006F2A99" w:rsidRDefault="006F2A99" w:rsidP="006F2A99">
            <w:pPr>
              <w:pStyle w:val="odrka"/>
            </w:pPr>
            <w:r>
              <w:t>rozezná základní žánry a uvede jejich příklady</w:t>
            </w:r>
          </w:p>
          <w:p w14:paraId="5838CFFF" w14:textId="77777777" w:rsidR="00A67AB2" w:rsidRDefault="00A67AB2" w:rsidP="006F2A99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169050BE" w14:textId="77777777" w:rsidR="006F2A99" w:rsidRPr="00124F33" w:rsidRDefault="006F2A99" w:rsidP="006F2A99">
            <w:pPr>
              <w:pStyle w:val="nadpisodrky"/>
            </w:pPr>
            <w:r w:rsidRPr="00124F33">
              <w:t>Základy literární vědy</w:t>
            </w:r>
          </w:p>
          <w:p w14:paraId="39763A1A" w14:textId="77777777" w:rsidR="006F2A99" w:rsidRPr="006F2A99" w:rsidRDefault="006F2A99" w:rsidP="006F2A99">
            <w:pPr>
              <w:pStyle w:val="odrka"/>
            </w:pPr>
            <w:r w:rsidRPr="006F2A99">
              <w:t>literární teorie, literární historie,</w:t>
            </w:r>
            <w:r w:rsidR="009237CF">
              <w:t xml:space="preserve"> literární kritika</w:t>
            </w:r>
          </w:p>
          <w:p w14:paraId="079FD050" w14:textId="77777777" w:rsidR="006F2A99" w:rsidRPr="006F2A99" w:rsidRDefault="006F2A99" w:rsidP="006F2A99">
            <w:pPr>
              <w:pStyle w:val="odrka"/>
            </w:pPr>
            <w:r w:rsidRPr="006F2A99">
              <w:t xml:space="preserve">poetika, </w:t>
            </w:r>
            <w:proofErr w:type="spellStart"/>
            <w:r w:rsidRPr="006F2A99">
              <w:t>interdisciplinárnost</w:t>
            </w:r>
            <w:proofErr w:type="spellEnd"/>
            <w:r w:rsidRPr="006F2A99">
              <w:t xml:space="preserve"> literární vědy</w:t>
            </w:r>
          </w:p>
          <w:p w14:paraId="190750E0" w14:textId="77777777" w:rsidR="006F2A99" w:rsidRPr="006F2A99" w:rsidRDefault="006F2A99" w:rsidP="006F2A99">
            <w:pPr>
              <w:pStyle w:val="odrka"/>
            </w:pPr>
            <w:r w:rsidRPr="006F2A99">
              <w:t>literatura a její funkce</w:t>
            </w:r>
          </w:p>
          <w:p w14:paraId="48B6639D" w14:textId="77777777" w:rsidR="006F2A99" w:rsidRPr="006F2A99" w:rsidRDefault="006F2A99" w:rsidP="00EB147F">
            <w:pPr>
              <w:pStyle w:val="odrka"/>
              <w:numPr>
                <w:ilvl w:val="0"/>
                <w:numId w:val="3"/>
              </w:numPr>
              <w:tabs>
                <w:tab w:val="clear" w:pos="170"/>
                <w:tab w:val="num" w:pos="340"/>
              </w:tabs>
              <w:ind w:left="340" w:hanging="227"/>
            </w:pPr>
            <w:r w:rsidRPr="006F2A99">
              <w:t>jazykové, kompoziční a tematické prostředky</w:t>
            </w:r>
            <w:r w:rsidR="00F64A3B">
              <w:t xml:space="preserve"> </w:t>
            </w:r>
            <w:r w:rsidRPr="006F2A99">
              <w:t>výstavby literárního díla, tropy, figury</w:t>
            </w:r>
          </w:p>
          <w:p w14:paraId="18184765" w14:textId="77777777" w:rsidR="006F2A99" w:rsidRPr="006F2A99" w:rsidRDefault="006F2A99" w:rsidP="006F2A99">
            <w:pPr>
              <w:pStyle w:val="odrka"/>
            </w:pPr>
            <w:r w:rsidRPr="006F2A99">
              <w:t>rytmus, rým a zvukové prostředky poezie</w:t>
            </w:r>
          </w:p>
          <w:p w14:paraId="76779A7F" w14:textId="77777777" w:rsidR="006F2A99" w:rsidRPr="006F2A99" w:rsidRDefault="006F2A99" w:rsidP="006F2A99">
            <w:pPr>
              <w:pStyle w:val="odrka"/>
            </w:pPr>
            <w:r w:rsidRPr="006F2A99">
              <w:t>monolog, dialog</w:t>
            </w:r>
          </w:p>
          <w:p w14:paraId="656EEBCD" w14:textId="77777777" w:rsidR="006F2A99" w:rsidRPr="006F2A99" w:rsidRDefault="006F2A99" w:rsidP="006F2A99">
            <w:pPr>
              <w:pStyle w:val="odrka"/>
            </w:pPr>
            <w:r w:rsidRPr="006F2A99">
              <w:t>typy kompozice, motiv, téma</w:t>
            </w:r>
          </w:p>
          <w:p w14:paraId="6B590670" w14:textId="77777777" w:rsidR="006F2A99" w:rsidRPr="006F2A99" w:rsidRDefault="006F2A99" w:rsidP="006F2A99">
            <w:pPr>
              <w:pStyle w:val="odrka"/>
            </w:pPr>
            <w:r w:rsidRPr="006F2A99">
              <w:t>učivo z jazykové komunikace</w:t>
            </w:r>
          </w:p>
          <w:p w14:paraId="5158F744" w14:textId="77777777" w:rsidR="006F2A99" w:rsidRPr="006F2A99" w:rsidRDefault="006F2A99" w:rsidP="006F2A99">
            <w:pPr>
              <w:pStyle w:val="odrka"/>
            </w:pPr>
            <w:r w:rsidRPr="006F2A99">
              <w:t>přímá a nepřímá řeč, nevlastní přímá a polopřímá řeč.</w:t>
            </w:r>
          </w:p>
          <w:p w14:paraId="5D12B9DA" w14:textId="77777777" w:rsidR="00A67AB2" w:rsidRDefault="006F2A99" w:rsidP="006F2A99">
            <w:pPr>
              <w:pStyle w:val="odrka"/>
              <w:numPr>
                <w:ilvl w:val="0"/>
                <w:numId w:val="0"/>
              </w:numPr>
              <w:ind w:left="113"/>
            </w:pPr>
            <w:r>
              <w:t xml:space="preserve">Učivo z literární teorie se cyklicky připomíná ve všech ročnících při rozboru literárního textu. </w:t>
            </w:r>
          </w:p>
        </w:tc>
        <w:tc>
          <w:tcPr>
            <w:tcW w:w="4678" w:type="dxa"/>
            <w:vMerge/>
          </w:tcPr>
          <w:p w14:paraId="3270CB58" w14:textId="77777777" w:rsidR="00A67AB2" w:rsidRDefault="00A67AB2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67AB2" w14:paraId="569F3125" w14:textId="77777777">
        <w:tc>
          <w:tcPr>
            <w:tcW w:w="5103" w:type="dxa"/>
          </w:tcPr>
          <w:p w14:paraId="24EFCFAF" w14:textId="77777777" w:rsidR="006F2A99" w:rsidRDefault="006F2A99" w:rsidP="006F2A99">
            <w:pPr>
              <w:pStyle w:val="odrka"/>
            </w:pPr>
            <w:r>
              <w:lastRenderedPageBreak/>
              <w:t>charakterizuje základní období literárního vývoje ve světě i u nás, osvojí si tvorbu stěžejních autorů</w:t>
            </w:r>
          </w:p>
          <w:p w14:paraId="1EFF449E" w14:textId="77777777" w:rsidR="006F2A99" w:rsidRDefault="006F2A99" w:rsidP="006F2A99">
            <w:pPr>
              <w:pStyle w:val="odrka"/>
            </w:pPr>
            <w:r>
              <w:t>vysvětlí odlišnosti v chápání literární tvorby ve starověku, středověku, novověku a dnes</w:t>
            </w:r>
          </w:p>
          <w:p w14:paraId="41F82549" w14:textId="77777777" w:rsidR="006F2A99" w:rsidRDefault="006F2A99" w:rsidP="006F2A99">
            <w:pPr>
              <w:pStyle w:val="odrka"/>
            </w:pPr>
            <w:r>
              <w:t>doloží základní rysy probíraných uměleckých směrů na vlastní četbě</w:t>
            </w:r>
          </w:p>
          <w:p w14:paraId="67BB2AB9" w14:textId="77777777" w:rsidR="006F2A99" w:rsidRDefault="006F2A99" w:rsidP="006F2A99">
            <w:pPr>
              <w:pStyle w:val="odrka"/>
            </w:pPr>
            <w:r>
              <w:t>vysvětlí specifičnost vývoje české literatury</w:t>
            </w:r>
          </w:p>
          <w:p w14:paraId="1262E6CF" w14:textId="77777777" w:rsidR="00A67AB2" w:rsidRDefault="00A67AB2" w:rsidP="006F2A99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773D4061" w14:textId="77777777" w:rsidR="006F2A99" w:rsidRDefault="006F2A99" w:rsidP="006F2A99">
            <w:pPr>
              <w:pStyle w:val="nadpisodrky"/>
            </w:pPr>
            <w:r w:rsidRPr="00124F33">
              <w:t>Nejstarší literární památky</w:t>
            </w:r>
          </w:p>
          <w:p w14:paraId="03DBB763" w14:textId="77777777" w:rsidR="006F2A99" w:rsidRDefault="006F2A99" w:rsidP="006F2A99">
            <w:pPr>
              <w:pStyle w:val="odrka"/>
            </w:pPr>
            <w:r>
              <w:t>starověká orientální literatura</w:t>
            </w:r>
          </w:p>
          <w:p w14:paraId="1F17050B" w14:textId="77777777" w:rsidR="006F2A99" w:rsidRDefault="006F2A99" w:rsidP="006F2A99">
            <w:pPr>
              <w:pStyle w:val="odrka"/>
            </w:pPr>
            <w:r>
              <w:t>Starý a Nový zákon</w:t>
            </w:r>
          </w:p>
          <w:p w14:paraId="512933B0" w14:textId="77777777" w:rsidR="006F2A99" w:rsidRDefault="006F2A99" w:rsidP="006F2A99">
            <w:pPr>
              <w:pStyle w:val="odrka"/>
            </w:pPr>
            <w:r>
              <w:t xml:space="preserve">antická literatura </w:t>
            </w:r>
          </w:p>
          <w:p w14:paraId="34B0C5B9" w14:textId="77777777" w:rsidR="006F2A99" w:rsidRDefault="006F2A99" w:rsidP="006F2A99">
            <w:pPr>
              <w:pStyle w:val="nadpisodrky"/>
            </w:pPr>
          </w:p>
          <w:p w14:paraId="7C9E1B6D" w14:textId="77777777" w:rsidR="006F2A99" w:rsidRPr="00297F13" w:rsidRDefault="006F2A99" w:rsidP="006F2A99">
            <w:pPr>
              <w:pStyle w:val="nadpisodrky"/>
            </w:pPr>
            <w:r w:rsidRPr="00297F13">
              <w:t>Česká a světová literatura od středověku do konce 18.</w:t>
            </w:r>
            <w:r w:rsidR="0064038E">
              <w:t xml:space="preserve"> </w:t>
            </w:r>
            <w:r w:rsidRPr="00297F13">
              <w:t>století</w:t>
            </w:r>
          </w:p>
          <w:p w14:paraId="588F20E7" w14:textId="77777777" w:rsidR="006F2A99" w:rsidRDefault="006F2A99" w:rsidP="006F2A99">
            <w:pPr>
              <w:pStyle w:val="odrka"/>
            </w:pPr>
            <w:r>
              <w:t>středověká evropská literatura</w:t>
            </w:r>
          </w:p>
          <w:p w14:paraId="05EE24F3" w14:textId="77777777" w:rsidR="006F2A99" w:rsidRDefault="006F2A99" w:rsidP="006F2A99">
            <w:pPr>
              <w:pStyle w:val="odrka"/>
            </w:pPr>
            <w:r>
              <w:t>česká literatura středověku</w:t>
            </w:r>
          </w:p>
          <w:p w14:paraId="1C0C2864" w14:textId="77777777" w:rsidR="006F2A99" w:rsidRDefault="006F2A99" w:rsidP="006F2A99">
            <w:pPr>
              <w:pStyle w:val="odrka"/>
            </w:pPr>
            <w:r>
              <w:t>renesance a humanizmus</w:t>
            </w:r>
          </w:p>
          <w:p w14:paraId="19763AF4" w14:textId="77777777" w:rsidR="006F2A99" w:rsidRDefault="006F2A99" w:rsidP="006F2A99">
            <w:pPr>
              <w:pStyle w:val="odrka"/>
            </w:pPr>
            <w:r>
              <w:t>baroko v evropské a české literatuře</w:t>
            </w:r>
          </w:p>
          <w:p w14:paraId="67C06613" w14:textId="77777777" w:rsidR="006F2A99" w:rsidRDefault="006F2A99" w:rsidP="006F2A99">
            <w:pPr>
              <w:pStyle w:val="odrka"/>
            </w:pPr>
            <w:r>
              <w:t>klasicismus, osvícenství,</w:t>
            </w:r>
            <w:r w:rsidR="009237CF">
              <w:t xml:space="preserve"> </w:t>
            </w:r>
            <w:r>
              <w:t>preromantizmus</w:t>
            </w:r>
          </w:p>
          <w:p w14:paraId="5B18D306" w14:textId="77777777" w:rsidR="00A67AB2" w:rsidRDefault="00A67AB2" w:rsidP="00812844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</w:tcPr>
          <w:p w14:paraId="62646B23" w14:textId="77777777"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D531D">
              <w:rPr>
                <w:rFonts w:ascii="Book Antiqua" w:hAnsi="Book Antiqua"/>
                <w:b/>
                <w:sz w:val="20"/>
                <w:szCs w:val="20"/>
              </w:rPr>
              <w:t>DE</w:t>
            </w:r>
            <w:r>
              <w:rPr>
                <w:rFonts w:ascii="Book Antiqua" w:hAnsi="Book Antiqua"/>
                <w:sz w:val="20"/>
                <w:szCs w:val="20"/>
              </w:rPr>
              <w:t xml:space="preserve"> –</w:t>
            </w:r>
            <w:r w:rsidR="009237C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historický kontext daného období</w:t>
            </w:r>
          </w:p>
          <w:p w14:paraId="416F1560" w14:textId="77777777"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proofErr w:type="gramStart"/>
            <w:r w:rsidRPr="008D531D">
              <w:rPr>
                <w:rFonts w:ascii="Book Antiqua" w:hAnsi="Book Antiqua"/>
                <w:b/>
                <w:sz w:val="20"/>
                <w:szCs w:val="20"/>
              </w:rPr>
              <w:t>ZE</w:t>
            </w:r>
            <w:r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4C5C02">
              <w:rPr>
                <w:rFonts w:ascii="Book Antiqua" w:hAnsi="Book Antiqua"/>
                <w:sz w:val="20"/>
                <w:szCs w:val="20"/>
              </w:rPr>
              <w:t xml:space="preserve"> </w:t>
            </w:r>
            <w:r w:rsidR="009237CF">
              <w:rPr>
                <w:rFonts w:ascii="Book Antiqua" w:hAnsi="Book Antiqua"/>
                <w:sz w:val="20"/>
                <w:szCs w:val="20"/>
              </w:rPr>
              <w:t>–</w:t>
            </w:r>
            <w:proofErr w:type="gramEnd"/>
            <w:r w:rsidR="009237C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orientace na mapě</w:t>
            </w:r>
          </w:p>
          <w:p w14:paraId="5D93E0C9" w14:textId="77777777"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D531D">
              <w:rPr>
                <w:rFonts w:ascii="Book Antiqua" w:hAnsi="Book Antiqua"/>
                <w:b/>
                <w:sz w:val="20"/>
                <w:szCs w:val="20"/>
              </w:rPr>
              <w:t>VV+HV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</w:t>
            </w:r>
            <w:r w:rsidR="009237C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umění starověku,</w:t>
            </w:r>
            <w:r w:rsidR="009237C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středověku</w:t>
            </w:r>
          </w:p>
          <w:p w14:paraId="0D2361DA" w14:textId="77777777"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 w:rsidRPr="008D531D">
              <w:rPr>
                <w:rFonts w:ascii="Book Antiqua" w:hAnsi="Book Antiqua"/>
                <w:b/>
                <w:sz w:val="20"/>
                <w:szCs w:val="20"/>
              </w:rPr>
              <w:t>SV</w:t>
            </w:r>
            <w:r>
              <w:rPr>
                <w:rFonts w:ascii="Book Antiqua" w:hAnsi="Book Antiqua"/>
                <w:sz w:val="20"/>
                <w:szCs w:val="20"/>
              </w:rPr>
              <w:t xml:space="preserve"> –</w:t>
            </w:r>
            <w:r w:rsidR="009237C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počátky filozofie</w:t>
            </w:r>
          </w:p>
          <w:p w14:paraId="216DB214" w14:textId="77777777" w:rsidR="009237CF" w:rsidRDefault="009237CF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0855607E" w14:textId="77777777" w:rsidR="006F2A99" w:rsidRPr="00A920BE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920BE">
              <w:rPr>
                <w:rFonts w:ascii="Book Antiqua" w:hAnsi="Book Antiqua"/>
                <w:b/>
                <w:sz w:val="20"/>
                <w:szCs w:val="20"/>
              </w:rPr>
              <w:t>PT VMEGS</w:t>
            </w:r>
          </w:p>
          <w:p w14:paraId="4E63703A" w14:textId="77777777"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920BE">
              <w:rPr>
                <w:rFonts w:ascii="Book Antiqua" w:hAnsi="Book Antiqua"/>
                <w:b/>
                <w:sz w:val="20"/>
                <w:szCs w:val="20"/>
              </w:rPr>
              <w:t>Žijeme v</w:t>
            </w:r>
            <w:r>
              <w:rPr>
                <w:rFonts w:ascii="Book Antiqua" w:hAnsi="Book Antiqua"/>
                <w:b/>
                <w:sz w:val="20"/>
                <w:szCs w:val="20"/>
              </w:rPr>
              <w:t> </w:t>
            </w:r>
            <w:r w:rsidRPr="00A920BE">
              <w:rPr>
                <w:rFonts w:ascii="Book Antiqua" w:hAnsi="Book Antiqua"/>
                <w:b/>
                <w:sz w:val="20"/>
                <w:szCs w:val="20"/>
              </w:rPr>
              <w:t>Evropě</w:t>
            </w:r>
          </w:p>
          <w:p w14:paraId="57D55296" w14:textId="77777777"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>(evropské kulturní kořeny a hodnoty,</w:t>
            </w:r>
            <w:r w:rsidR="009237CF">
              <w:rPr>
                <w:rFonts w:ascii="Book Antiqua" w:hAnsi="Book Antiqua"/>
                <w:sz w:val="20"/>
                <w:szCs w:val="20"/>
              </w:rPr>
              <w:t xml:space="preserve"> </w:t>
            </w:r>
            <w:r>
              <w:rPr>
                <w:rFonts w:ascii="Book Antiqua" w:hAnsi="Book Antiqua"/>
                <w:sz w:val="20"/>
                <w:szCs w:val="20"/>
              </w:rPr>
              <w:t>hlavní autoři, žánry a díla domácí a světové literatury, významné osobnosti Evropy, Evropané v Čechách a Češi v Evropě)</w:t>
            </w:r>
          </w:p>
          <w:p w14:paraId="2DCE2573" w14:textId="77777777"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587F8843" w14:textId="77777777" w:rsidR="006F2A99" w:rsidRPr="00A920BE" w:rsidRDefault="000D5374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>
              <w:rPr>
                <w:rFonts w:ascii="Book Antiqua" w:hAnsi="Book Antiqua"/>
                <w:b/>
                <w:sz w:val="20"/>
                <w:szCs w:val="20"/>
              </w:rPr>
              <w:t xml:space="preserve">PT </w:t>
            </w:r>
            <w:r w:rsidR="006F2A99" w:rsidRPr="00A920BE">
              <w:rPr>
                <w:rFonts w:ascii="Book Antiqua" w:hAnsi="Book Antiqua"/>
                <w:b/>
                <w:sz w:val="20"/>
                <w:szCs w:val="20"/>
              </w:rPr>
              <w:t>MV</w:t>
            </w:r>
          </w:p>
          <w:p w14:paraId="2F9B6A3A" w14:textId="77777777" w:rsidR="006F2A99" w:rsidRDefault="006F2A99" w:rsidP="006F2A99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A920BE">
              <w:rPr>
                <w:rFonts w:ascii="Book Antiqua" w:hAnsi="Book Antiqua"/>
                <w:b/>
                <w:sz w:val="20"/>
                <w:szCs w:val="20"/>
              </w:rPr>
              <w:t>Mediální produkty a jejich význam</w:t>
            </w:r>
          </w:p>
          <w:p w14:paraId="7846FE85" w14:textId="77777777" w:rsidR="00A67AB2" w:rsidRDefault="006F2A99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r>
              <w:rPr>
                <w:rFonts w:ascii="Book Antiqua" w:hAnsi="Book Antiqua"/>
                <w:sz w:val="20"/>
                <w:szCs w:val="20"/>
              </w:rPr>
              <w:t xml:space="preserve">(posilovat reflexi sebe sama jako občana hledajícího své místo ve společnosti, rozeznávat estetickou hodnotu sdělení, počátky rétoriky, divadla dramatu) </w:t>
            </w:r>
          </w:p>
        </w:tc>
      </w:tr>
    </w:tbl>
    <w:p w14:paraId="342D49F5" w14:textId="77777777" w:rsidR="00A67AB2" w:rsidRDefault="00A67AB2" w:rsidP="00A67AB2">
      <w:pPr>
        <w:pStyle w:val="kapitolka"/>
        <w:snapToGrid w:val="0"/>
      </w:pPr>
    </w:p>
    <w:p w14:paraId="487B1CF6" w14:textId="77777777" w:rsidR="005E242E" w:rsidRPr="005E242E" w:rsidRDefault="005E242E">
      <w:pPr>
        <w:rPr>
          <w:sz w:val="4"/>
          <w:szCs w:val="4"/>
        </w:rPr>
      </w:pPr>
      <w:r>
        <w:rPr>
          <w:i/>
        </w:rP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6B3FDF" w14:paraId="0DE27715" w14:textId="77777777">
        <w:tc>
          <w:tcPr>
            <w:tcW w:w="14884" w:type="dxa"/>
            <w:gridSpan w:val="3"/>
          </w:tcPr>
          <w:p w14:paraId="3612E4DB" w14:textId="77777777" w:rsidR="006B3FDF" w:rsidRDefault="00A67AB2" w:rsidP="00A0738C">
            <w:pPr>
              <w:pStyle w:val="kapitolkaosnovy"/>
              <w:tabs>
                <w:tab w:val="right" w:pos="14687"/>
              </w:tabs>
            </w:pPr>
            <w:r>
              <w:lastRenderedPageBreak/>
              <w:br w:type="page"/>
              <w:t>Český jazyk a literatura</w:t>
            </w:r>
            <w:r w:rsidR="006B3FDF">
              <w:tab/>
            </w:r>
            <w:r w:rsidR="008637EB">
              <w:t>2</w:t>
            </w:r>
            <w:r w:rsidR="006B3FDF">
              <w:t>.</w:t>
            </w:r>
            <w:r w:rsidR="008637EB">
              <w:t xml:space="preserve"> </w:t>
            </w:r>
            <w:r w:rsidR="006B3FDF">
              <w:t>ročník čtyřletého gymnázia</w:t>
            </w:r>
          </w:p>
        </w:tc>
      </w:tr>
      <w:tr w:rsidR="006B3FDF" w14:paraId="6782F903" w14:textId="77777777">
        <w:tc>
          <w:tcPr>
            <w:tcW w:w="5103" w:type="dxa"/>
            <w:vAlign w:val="center"/>
          </w:tcPr>
          <w:p w14:paraId="43FF2C15" w14:textId="77777777" w:rsidR="006B3FDF" w:rsidRDefault="006B3FDF" w:rsidP="00EA3124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2F4AF819" w14:textId="77777777" w:rsidR="006B3FDF" w:rsidRDefault="006B3FDF" w:rsidP="00EA3124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6A1CA215" w14:textId="77777777" w:rsidR="006B3FDF" w:rsidRDefault="006B3FDF" w:rsidP="00EA3124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8637EB" w14:paraId="20EF70B6" w14:textId="77777777">
        <w:tc>
          <w:tcPr>
            <w:tcW w:w="10206" w:type="dxa"/>
            <w:gridSpan w:val="2"/>
          </w:tcPr>
          <w:p w14:paraId="2697CBD2" w14:textId="77777777" w:rsidR="008637EB" w:rsidRDefault="008637EB" w:rsidP="008637EB">
            <w:pPr>
              <w:pStyle w:val="nadpisodrky"/>
              <w:jc w:val="center"/>
            </w:pPr>
            <w:r>
              <w:t>Jazyk a jazyková komunikace</w:t>
            </w:r>
          </w:p>
        </w:tc>
        <w:tc>
          <w:tcPr>
            <w:tcW w:w="4678" w:type="dxa"/>
            <w:vMerge w:val="restart"/>
          </w:tcPr>
          <w:p w14:paraId="28730810" w14:textId="77777777" w:rsidR="009237CF" w:rsidRDefault="0031536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9237CF">
              <w:rPr>
                <w:rFonts w:ascii="Book Antiqua" w:hAnsi="Book Antiqua"/>
                <w:b/>
                <w:sz w:val="20"/>
                <w:szCs w:val="20"/>
              </w:rPr>
              <w:t>PT MKV</w:t>
            </w:r>
          </w:p>
          <w:p w14:paraId="6009204F" w14:textId="77777777" w:rsidR="008637EB" w:rsidRPr="00FC3A3E" w:rsidRDefault="00FC3A3E" w:rsidP="00EA3124">
            <w:pPr>
              <w:autoSpaceDE w:val="0"/>
              <w:autoSpaceDN w:val="0"/>
              <w:adjustRightInd w:val="0"/>
              <w:rPr>
                <w:b/>
              </w:rPr>
            </w:pPr>
            <w:r w:rsidRPr="00FC3A3E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31536D" w:rsidRPr="00FC3A3E">
              <w:rPr>
                <w:rFonts w:ascii="Book Antiqua" w:hAnsi="Book Antiqua"/>
                <w:b/>
                <w:sz w:val="20"/>
                <w:szCs w:val="20"/>
              </w:rPr>
              <w:t xml:space="preserve">sychosociální aspekty </w:t>
            </w:r>
            <w:proofErr w:type="spellStart"/>
            <w:r w:rsidR="0031536D" w:rsidRPr="00FC3A3E">
              <w:rPr>
                <w:rFonts w:ascii="Book Antiqua" w:hAnsi="Book Antiqua"/>
                <w:b/>
                <w:sz w:val="20"/>
                <w:szCs w:val="20"/>
              </w:rPr>
              <w:t>interkulturality</w:t>
            </w:r>
            <w:proofErr w:type="spellEnd"/>
          </w:p>
          <w:p w14:paraId="59295003" w14:textId="77777777" w:rsidR="0031536D" w:rsidRDefault="0031536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  <w:proofErr w:type="gramStart"/>
            <w:r w:rsidRPr="008D531D">
              <w:rPr>
                <w:rFonts w:ascii="Book Antiqua" w:hAnsi="Book Antiqua"/>
                <w:b/>
                <w:sz w:val="20"/>
                <w:szCs w:val="20"/>
              </w:rPr>
              <w:t>J</w:t>
            </w:r>
            <w:r w:rsidR="00FC3A3E">
              <w:rPr>
                <w:rFonts w:ascii="Book Antiqua" w:hAnsi="Book Antiqua"/>
                <w:b/>
                <w:sz w:val="20"/>
                <w:szCs w:val="20"/>
              </w:rPr>
              <w:t>A</w:t>
            </w:r>
            <w:r w:rsidRPr="009237CF">
              <w:rPr>
                <w:rFonts w:ascii="Book Antiqua" w:hAnsi="Book Antiqua"/>
                <w:sz w:val="20"/>
                <w:szCs w:val="20"/>
              </w:rPr>
              <w:t xml:space="preserve"> - práce</w:t>
            </w:r>
            <w:proofErr w:type="gramEnd"/>
            <w:r w:rsidRPr="009237CF">
              <w:rPr>
                <w:rFonts w:ascii="Book Antiqua" w:hAnsi="Book Antiqua"/>
                <w:sz w:val="20"/>
                <w:szCs w:val="20"/>
              </w:rPr>
              <w:t xml:space="preserve"> se slovníkem</w:t>
            </w:r>
            <w:r w:rsidR="009237CF">
              <w:rPr>
                <w:rFonts w:ascii="Book Antiqua" w:hAnsi="Book Antiqua"/>
                <w:sz w:val="20"/>
                <w:szCs w:val="20"/>
              </w:rPr>
              <w:t>,</w:t>
            </w:r>
            <w:r w:rsidRPr="009237CF">
              <w:rPr>
                <w:rFonts w:ascii="Book Antiqua" w:hAnsi="Book Antiqua"/>
                <w:sz w:val="20"/>
                <w:szCs w:val="20"/>
              </w:rPr>
              <w:t xml:space="preserve"> tvoření slov v cizích jazycích</w:t>
            </w:r>
            <w:r w:rsidR="009237CF">
              <w:rPr>
                <w:rFonts w:ascii="Book Antiqua" w:hAnsi="Book Antiqua"/>
                <w:sz w:val="20"/>
                <w:szCs w:val="20"/>
              </w:rPr>
              <w:t>,</w:t>
            </w:r>
            <w:r w:rsidRPr="009237CF">
              <w:rPr>
                <w:rFonts w:ascii="Book Antiqua" w:hAnsi="Book Antiqua"/>
                <w:sz w:val="20"/>
                <w:szCs w:val="20"/>
              </w:rPr>
              <w:t xml:space="preserve"> srovnání tvaroslovných odlišností</w:t>
            </w:r>
          </w:p>
        </w:tc>
      </w:tr>
      <w:tr w:rsidR="006B3FDF" w14:paraId="6A754190" w14:textId="77777777">
        <w:tc>
          <w:tcPr>
            <w:tcW w:w="5103" w:type="dxa"/>
          </w:tcPr>
          <w:p w14:paraId="1CC3C5FE" w14:textId="77777777" w:rsidR="008637EB" w:rsidRPr="008637EB" w:rsidRDefault="008637EB" w:rsidP="008637EB">
            <w:pPr>
              <w:pStyle w:val="odrka"/>
            </w:pPr>
            <w:r w:rsidRPr="008637EB">
              <w:t xml:space="preserve">v mluveném i písemném projevu volí vhodné výrazové prostředky podle jejich slohového </w:t>
            </w:r>
            <w:r>
              <w:t>r</w:t>
            </w:r>
            <w:r w:rsidRPr="008637EB">
              <w:t xml:space="preserve">ozvrstvení, podle jejich funkce a ve vztahu k dané situaci, kontextu a adresátovi </w:t>
            </w:r>
          </w:p>
          <w:p w14:paraId="1D8F6CE1" w14:textId="77777777" w:rsidR="008637EB" w:rsidRPr="008637EB" w:rsidRDefault="008637EB" w:rsidP="008637EB">
            <w:pPr>
              <w:pStyle w:val="odrka"/>
            </w:pPr>
            <w:r w:rsidRPr="008637EB">
              <w:t>vysvětlí a odůvodní význam slov v daném kontextu</w:t>
            </w:r>
          </w:p>
          <w:p w14:paraId="2250B1C8" w14:textId="77777777" w:rsidR="008637EB" w:rsidRPr="008637EB" w:rsidRDefault="008637EB" w:rsidP="008637EB">
            <w:pPr>
              <w:pStyle w:val="odrka"/>
            </w:pPr>
            <w:r w:rsidRPr="008637EB">
              <w:t>ovládá rozvrstvení slovní zásoby, vhodně používá jazykové p</w:t>
            </w:r>
            <w:r w:rsidR="00FC3A3E">
              <w:t>rostředky spisovné a nespisovné</w:t>
            </w:r>
          </w:p>
          <w:p w14:paraId="0CC1086C" w14:textId="77777777" w:rsidR="008637EB" w:rsidRPr="008637EB" w:rsidRDefault="008637EB" w:rsidP="008637EB">
            <w:pPr>
              <w:pStyle w:val="odrka"/>
            </w:pPr>
            <w:r w:rsidRPr="008637EB">
              <w:t>vysvětlí změny ve slovní zásobě, význam frazeologických spojení, vztahy mezi slovy</w:t>
            </w:r>
          </w:p>
          <w:p w14:paraId="646CC4A4" w14:textId="77777777" w:rsidR="006B3FDF" w:rsidRDefault="008637EB" w:rsidP="008637EB">
            <w:pPr>
              <w:pStyle w:val="odrka"/>
            </w:pPr>
            <w:r w:rsidRPr="008637EB">
              <w:t>využívá různých informačních zdrojů – slovníky, encyklopedie, internet</w:t>
            </w:r>
          </w:p>
        </w:tc>
        <w:tc>
          <w:tcPr>
            <w:tcW w:w="5103" w:type="dxa"/>
          </w:tcPr>
          <w:p w14:paraId="3BC0A444" w14:textId="77777777" w:rsidR="008637EB" w:rsidRPr="002A1218" w:rsidRDefault="008637EB" w:rsidP="008637EB">
            <w:pPr>
              <w:pStyle w:val="nadpisodrky"/>
            </w:pPr>
            <w:r w:rsidRPr="002A1218">
              <w:t>Lexikologie (nauka o slovní zásobě)</w:t>
            </w:r>
          </w:p>
          <w:p w14:paraId="686A92A0" w14:textId="77777777" w:rsidR="008637EB" w:rsidRPr="008637EB" w:rsidRDefault="008637EB" w:rsidP="008637EB">
            <w:pPr>
              <w:pStyle w:val="odrka"/>
            </w:pPr>
            <w:r w:rsidRPr="008637EB">
              <w:t>význam a druhy pojmenování</w:t>
            </w:r>
          </w:p>
          <w:p w14:paraId="5B8800BB" w14:textId="77777777" w:rsidR="008637EB" w:rsidRPr="008637EB" w:rsidRDefault="008637EB" w:rsidP="008637EB">
            <w:pPr>
              <w:pStyle w:val="odrka"/>
            </w:pPr>
            <w:r w:rsidRPr="008637EB">
              <w:t>slovní zásoba</w:t>
            </w:r>
          </w:p>
          <w:p w14:paraId="0B90E266" w14:textId="77777777" w:rsidR="008637EB" w:rsidRPr="008637EB" w:rsidRDefault="008637EB" w:rsidP="008637EB">
            <w:pPr>
              <w:pStyle w:val="odrka"/>
            </w:pPr>
            <w:r w:rsidRPr="008637EB">
              <w:t>slovníky</w:t>
            </w:r>
          </w:p>
          <w:p w14:paraId="504A1C13" w14:textId="77777777" w:rsidR="006B3FDF" w:rsidRDefault="006B3FDF" w:rsidP="008637EB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/>
          </w:tcPr>
          <w:p w14:paraId="4623E782" w14:textId="77777777" w:rsidR="006B3FDF" w:rsidRDefault="006B3FDF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637EB" w14:paraId="0C015B13" w14:textId="77777777">
        <w:tc>
          <w:tcPr>
            <w:tcW w:w="5103" w:type="dxa"/>
          </w:tcPr>
          <w:p w14:paraId="2F611B43" w14:textId="77777777" w:rsidR="008637EB" w:rsidRPr="008637EB" w:rsidRDefault="008637EB" w:rsidP="008637EB">
            <w:pPr>
              <w:pStyle w:val="odrka"/>
            </w:pPr>
            <w:r w:rsidRPr="008637EB">
              <w:t>prokáže znalosti ze struktury slova při morfematickém a slovotvorném rozboru, analyzuje prostředky tvoření</w:t>
            </w:r>
          </w:p>
          <w:p w14:paraId="3B5FAD09" w14:textId="77777777" w:rsidR="008637EB" w:rsidRPr="0031536D" w:rsidRDefault="008637EB" w:rsidP="0031536D">
            <w:pPr>
              <w:pStyle w:val="odrka"/>
            </w:pPr>
            <w:r>
              <w:t>ve svém projevu uplatňuje znalost zásad českého pravopisu, tvarosloví a slovotvorných principů českého jazyka</w:t>
            </w:r>
          </w:p>
        </w:tc>
        <w:tc>
          <w:tcPr>
            <w:tcW w:w="5103" w:type="dxa"/>
          </w:tcPr>
          <w:p w14:paraId="607E07FC" w14:textId="77777777" w:rsidR="008637EB" w:rsidRPr="002A1218" w:rsidRDefault="008637EB" w:rsidP="008637EB">
            <w:pPr>
              <w:pStyle w:val="nadpisodrky"/>
            </w:pPr>
            <w:proofErr w:type="spellStart"/>
            <w:r w:rsidRPr="002A1218">
              <w:t>Derivologie</w:t>
            </w:r>
            <w:proofErr w:type="spellEnd"/>
            <w:r w:rsidRPr="002A1218">
              <w:t xml:space="preserve"> (nauka o tvoření slov)</w:t>
            </w:r>
          </w:p>
          <w:p w14:paraId="5E0546F5" w14:textId="77777777" w:rsidR="008637EB" w:rsidRPr="008637EB" w:rsidRDefault="008637EB" w:rsidP="008637EB">
            <w:pPr>
              <w:pStyle w:val="odrka"/>
            </w:pPr>
            <w:r w:rsidRPr="008637EB">
              <w:t>slovotvorná a morfémová stavba slova</w:t>
            </w:r>
          </w:p>
          <w:p w14:paraId="0B7FFAE0" w14:textId="77777777" w:rsidR="008637EB" w:rsidRPr="008637EB" w:rsidRDefault="008637EB" w:rsidP="008637EB">
            <w:pPr>
              <w:pStyle w:val="odrka"/>
            </w:pPr>
            <w:r w:rsidRPr="008637EB">
              <w:t>tvoření slov</w:t>
            </w:r>
          </w:p>
          <w:p w14:paraId="47C81CFF" w14:textId="77777777" w:rsidR="008637EB" w:rsidRDefault="008637EB" w:rsidP="008637EB">
            <w:pPr>
              <w:pStyle w:val="odrka"/>
            </w:pPr>
            <w:r w:rsidRPr="008637EB">
              <w:t>slovotvorný a morfematický rozbor</w:t>
            </w:r>
          </w:p>
        </w:tc>
        <w:tc>
          <w:tcPr>
            <w:tcW w:w="4678" w:type="dxa"/>
            <w:vMerge/>
          </w:tcPr>
          <w:p w14:paraId="630D3043" w14:textId="77777777" w:rsidR="008637EB" w:rsidRDefault="008637EB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B3FDF" w14:paraId="7FDA7844" w14:textId="77777777">
        <w:tc>
          <w:tcPr>
            <w:tcW w:w="5103" w:type="dxa"/>
          </w:tcPr>
          <w:p w14:paraId="2B0FAE7D" w14:textId="77777777" w:rsidR="0031536D" w:rsidRDefault="0031536D" w:rsidP="0031536D">
            <w:pPr>
              <w:pStyle w:val="odrka"/>
            </w:pPr>
            <w:r>
              <w:t>ve svém projevu uplatňuje znalosti z tvarosloví a slovotvorby</w:t>
            </w:r>
          </w:p>
          <w:p w14:paraId="13A5A8EF" w14:textId="77777777" w:rsidR="0031536D" w:rsidRDefault="0031536D" w:rsidP="0031536D">
            <w:pPr>
              <w:pStyle w:val="odrka"/>
            </w:pPr>
            <w:r>
              <w:t>užívá českou normu skloňování jmen a časování sloves, umí najít ponaučení ve vhodných příručkách</w:t>
            </w:r>
          </w:p>
          <w:p w14:paraId="554EA327" w14:textId="77777777" w:rsidR="006B3FDF" w:rsidRDefault="0031536D" w:rsidP="0031536D">
            <w:pPr>
              <w:pStyle w:val="odrka"/>
            </w:pPr>
            <w:r>
              <w:t>odliší spisovné a nespisovné tvary</w:t>
            </w:r>
          </w:p>
          <w:p w14:paraId="44D5F033" w14:textId="77777777" w:rsidR="005E242E" w:rsidRDefault="005E242E" w:rsidP="005E242E">
            <w:pPr>
              <w:pStyle w:val="odrka"/>
            </w:pPr>
            <w:r>
              <w:t>orientuje se v tvaroslovném systému, zvládá třídění slov na slovní druhy, objasní mluvnické kategorie</w:t>
            </w:r>
          </w:p>
        </w:tc>
        <w:tc>
          <w:tcPr>
            <w:tcW w:w="5103" w:type="dxa"/>
          </w:tcPr>
          <w:p w14:paraId="5E6CB6FB" w14:textId="77777777" w:rsidR="008637EB" w:rsidRPr="002A1218" w:rsidRDefault="008637EB" w:rsidP="008637EB">
            <w:pPr>
              <w:pStyle w:val="nadpisodrky"/>
            </w:pPr>
            <w:r w:rsidRPr="002A1218">
              <w:t xml:space="preserve"> Morfologie (tvarosloví)</w:t>
            </w:r>
          </w:p>
          <w:p w14:paraId="0BB4AEF4" w14:textId="77777777" w:rsidR="008637EB" w:rsidRPr="008637EB" w:rsidRDefault="008637EB" w:rsidP="008637EB">
            <w:pPr>
              <w:pStyle w:val="odrka"/>
            </w:pPr>
            <w:r w:rsidRPr="008637EB">
              <w:t>slovní druhy, principy jejich třídění</w:t>
            </w:r>
          </w:p>
          <w:p w14:paraId="2DA86C1B" w14:textId="77777777" w:rsidR="008637EB" w:rsidRPr="008637EB" w:rsidRDefault="008637EB" w:rsidP="008637EB">
            <w:pPr>
              <w:pStyle w:val="odrka"/>
            </w:pPr>
            <w:r w:rsidRPr="008637EB">
              <w:t>mluvnické kategorie a tvary</w:t>
            </w:r>
          </w:p>
          <w:p w14:paraId="31481AC1" w14:textId="77777777" w:rsidR="006B3FDF" w:rsidRDefault="008637EB" w:rsidP="008637EB">
            <w:pPr>
              <w:pStyle w:val="odrka"/>
            </w:pPr>
            <w:r w:rsidRPr="008637EB">
              <w:t>slohová charakteristika morfologických prostředků</w:t>
            </w:r>
          </w:p>
        </w:tc>
        <w:tc>
          <w:tcPr>
            <w:tcW w:w="4678" w:type="dxa"/>
            <w:vMerge/>
          </w:tcPr>
          <w:p w14:paraId="36373AE0" w14:textId="77777777" w:rsidR="006B3FDF" w:rsidRDefault="006B3FDF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1536D" w14:paraId="22190F47" w14:textId="77777777">
        <w:tc>
          <w:tcPr>
            <w:tcW w:w="5103" w:type="dxa"/>
          </w:tcPr>
          <w:p w14:paraId="7B44C12F" w14:textId="77777777" w:rsidR="0031536D" w:rsidRDefault="0031536D" w:rsidP="0031536D">
            <w:pPr>
              <w:pStyle w:val="odrka"/>
            </w:pPr>
            <w:r>
              <w:lastRenderedPageBreak/>
              <w:t xml:space="preserve">chápe možnosti využití znalostí z lexikologie, </w:t>
            </w:r>
            <w:proofErr w:type="spellStart"/>
            <w:r>
              <w:t>derivologie</w:t>
            </w:r>
            <w:proofErr w:type="spellEnd"/>
            <w:r>
              <w:t xml:space="preserve"> a morfologie při výuce cizích jazyků</w:t>
            </w:r>
          </w:p>
        </w:tc>
        <w:tc>
          <w:tcPr>
            <w:tcW w:w="5103" w:type="dxa"/>
          </w:tcPr>
          <w:p w14:paraId="17B42B47" w14:textId="77777777" w:rsidR="0031536D" w:rsidRDefault="0031536D" w:rsidP="0031536D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 w:val="restart"/>
          </w:tcPr>
          <w:p w14:paraId="75ECF85D" w14:textId="77777777"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14:paraId="1F01031F" w14:textId="77777777"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14:paraId="04E16F24" w14:textId="77777777"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14:paraId="5771785E" w14:textId="77777777"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14:paraId="37238225" w14:textId="77777777"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14:paraId="684490AB" w14:textId="77777777"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14:paraId="296ED80C" w14:textId="77777777"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14:paraId="1C631BBA" w14:textId="77777777" w:rsidR="0031536D" w:rsidRPr="008D531D" w:rsidRDefault="0031536D" w:rsidP="0031536D">
            <w:pPr>
              <w:pStyle w:val="tabulkamezi"/>
              <w:snapToGrid w:val="0"/>
              <w:rPr>
                <w:b w:val="0"/>
                <w:i w:val="0"/>
              </w:rPr>
            </w:pPr>
            <w:r w:rsidRPr="008D531D">
              <w:rPr>
                <w:i w:val="0"/>
              </w:rPr>
              <w:t>SV</w:t>
            </w:r>
            <w:r w:rsidRPr="008D531D">
              <w:rPr>
                <w:b w:val="0"/>
                <w:i w:val="0"/>
              </w:rPr>
              <w:t xml:space="preserve"> – média a politika</w:t>
            </w:r>
          </w:p>
          <w:p w14:paraId="212B8078" w14:textId="77777777" w:rsidR="0031536D" w:rsidRPr="008D531D" w:rsidRDefault="0031536D" w:rsidP="0031536D">
            <w:pPr>
              <w:pStyle w:val="tabulkamezi"/>
              <w:snapToGrid w:val="0"/>
              <w:rPr>
                <w:b w:val="0"/>
                <w:i w:val="0"/>
              </w:rPr>
            </w:pPr>
            <w:r w:rsidRPr="008D531D">
              <w:rPr>
                <w:i w:val="0"/>
              </w:rPr>
              <w:t>Literatura</w:t>
            </w:r>
            <w:r w:rsidRPr="008D531D">
              <w:rPr>
                <w:b w:val="0"/>
                <w:i w:val="0"/>
              </w:rPr>
              <w:t xml:space="preserve"> – publicistické žánry v literatuře</w:t>
            </w:r>
          </w:p>
          <w:p w14:paraId="1CEC4387" w14:textId="77777777" w:rsidR="006C1A22" w:rsidRDefault="006C1A22" w:rsidP="0031536D">
            <w:pPr>
              <w:pStyle w:val="tabulkamezi"/>
              <w:snapToGrid w:val="0"/>
              <w:rPr>
                <w:i w:val="0"/>
              </w:rPr>
            </w:pPr>
          </w:p>
          <w:p w14:paraId="2EE753E8" w14:textId="77777777" w:rsidR="002E399B" w:rsidRDefault="0031536D" w:rsidP="0031536D">
            <w:pPr>
              <w:pStyle w:val="tabulkamezi"/>
              <w:snapToGrid w:val="0"/>
              <w:rPr>
                <w:i w:val="0"/>
              </w:rPr>
            </w:pPr>
            <w:r w:rsidRPr="008D531D">
              <w:rPr>
                <w:i w:val="0"/>
              </w:rPr>
              <w:t>PT MV</w:t>
            </w:r>
            <w:r w:rsidR="002E399B">
              <w:rPr>
                <w:i w:val="0"/>
              </w:rPr>
              <w:t xml:space="preserve"> </w:t>
            </w:r>
          </w:p>
          <w:p w14:paraId="7B8AB828" w14:textId="77777777" w:rsidR="00FE7EEA" w:rsidRDefault="00FC3A3E" w:rsidP="0031536D">
            <w:pPr>
              <w:pStyle w:val="tabulkamezi"/>
              <w:snapToGrid w:val="0"/>
              <w:rPr>
                <w:i w:val="0"/>
              </w:rPr>
            </w:pPr>
            <w:r w:rsidRPr="00FC3A3E">
              <w:rPr>
                <w:i w:val="0"/>
              </w:rPr>
              <w:t>Média a mediální produkce</w:t>
            </w:r>
            <w:r w:rsidR="006C1A22">
              <w:rPr>
                <w:i w:val="0"/>
              </w:rPr>
              <w:t xml:space="preserve">, </w:t>
            </w:r>
            <w:r w:rsidRPr="00FC3A3E">
              <w:rPr>
                <w:i w:val="0"/>
              </w:rPr>
              <w:t>U</w:t>
            </w:r>
            <w:r w:rsidR="00FE7EEA">
              <w:rPr>
                <w:i w:val="0"/>
              </w:rPr>
              <w:t xml:space="preserve">živatelé </w:t>
            </w:r>
          </w:p>
          <w:p w14:paraId="13C7BE4F" w14:textId="77777777" w:rsidR="00FC3A3E" w:rsidRPr="00FC3A3E" w:rsidRDefault="00FC3A3E" w:rsidP="0031536D">
            <w:pPr>
              <w:pStyle w:val="tabulkamezi"/>
              <w:snapToGrid w:val="0"/>
              <w:rPr>
                <w:i w:val="0"/>
              </w:rPr>
            </w:pPr>
            <w:r w:rsidRPr="00FC3A3E">
              <w:rPr>
                <w:i w:val="0"/>
              </w:rPr>
              <w:t>Ú</w:t>
            </w:r>
            <w:r w:rsidR="0031536D" w:rsidRPr="00FC3A3E">
              <w:rPr>
                <w:i w:val="0"/>
              </w:rPr>
              <w:t>činky mediální produkce a vl</w:t>
            </w:r>
            <w:r w:rsidRPr="00FC3A3E">
              <w:rPr>
                <w:i w:val="0"/>
              </w:rPr>
              <w:t>iv médií</w:t>
            </w:r>
          </w:p>
          <w:p w14:paraId="70DCA634" w14:textId="77777777" w:rsidR="0031536D" w:rsidRPr="008D531D" w:rsidRDefault="00FC3A3E" w:rsidP="0031536D">
            <w:pPr>
              <w:pStyle w:val="tabulkamezi"/>
              <w:snapToGrid w:val="0"/>
              <w:rPr>
                <w:b w:val="0"/>
                <w:i w:val="0"/>
              </w:rPr>
            </w:pPr>
            <w:r w:rsidRPr="00FC3A3E">
              <w:rPr>
                <w:i w:val="0"/>
              </w:rPr>
              <w:t>R</w:t>
            </w:r>
            <w:r w:rsidR="0031536D" w:rsidRPr="00FC3A3E">
              <w:rPr>
                <w:i w:val="0"/>
              </w:rPr>
              <w:t>ole médií v moderních dějinách</w:t>
            </w:r>
          </w:p>
          <w:p w14:paraId="5BE0F9FF" w14:textId="77777777" w:rsidR="00FC3A3E" w:rsidRDefault="0031536D" w:rsidP="0031536D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VMEGS</w:t>
            </w:r>
          </w:p>
          <w:p w14:paraId="60E3950F" w14:textId="77777777" w:rsidR="0031536D" w:rsidRPr="00FC3A3E" w:rsidRDefault="00FC3A3E" w:rsidP="0031536D">
            <w:pPr>
              <w:pStyle w:val="tabulkamezi"/>
              <w:snapToGrid w:val="0"/>
              <w:rPr>
                <w:i w:val="0"/>
              </w:rPr>
            </w:pPr>
            <w:r w:rsidRPr="00FC3A3E">
              <w:rPr>
                <w:i w:val="0"/>
              </w:rPr>
              <w:t>H</w:t>
            </w:r>
            <w:r w:rsidR="0031536D" w:rsidRPr="00FC3A3E">
              <w:rPr>
                <w:i w:val="0"/>
              </w:rPr>
              <w:t>umanitární pomoc a mezinárodní rozvojová spolupráce</w:t>
            </w:r>
          </w:p>
          <w:p w14:paraId="15DA5018" w14:textId="77777777" w:rsidR="006C1A22" w:rsidRDefault="0031536D" w:rsidP="0031536D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EV</w:t>
            </w:r>
            <w:r w:rsidR="006C1A22">
              <w:rPr>
                <w:i w:val="0"/>
              </w:rPr>
              <w:t xml:space="preserve"> </w:t>
            </w:r>
          </w:p>
          <w:p w14:paraId="733F74EB" w14:textId="77777777" w:rsidR="0031536D" w:rsidRPr="00FC3A3E" w:rsidRDefault="00FC3A3E" w:rsidP="0031536D">
            <w:pPr>
              <w:pStyle w:val="tabulkamezi"/>
              <w:snapToGrid w:val="0"/>
              <w:rPr>
                <w:i w:val="0"/>
              </w:rPr>
            </w:pPr>
            <w:r w:rsidRPr="00FC3A3E">
              <w:rPr>
                <w:i w:val="0"/>
              </w:rPr>
              <w:t>Ž</w:t>
            </w:r>
            <w:r w:rsidR="0031536D" w:rsidRPr="00FC3A3E">
              <w:rPr>
                <w:i w:val="0"/>
              </w:rPr>
              <w:t>ivotní prostředí</w:t>
            </w:r>
            <w:r>
              <w:rPr>
                <w:i w:val="0"/>
              </w:rPr>
              <w:t xml:space="preserve"> ČR,</w:t>
            </w:r>
            <w:r w:rsidR="006C1A22">
              <w:rPr>
                <w:i w:val="0"/>
              </w:rPr>
              <w:t xml:space="preserve"> </w:t>
            </w:r>
            <w:r>
              <w:rPr>
                <w:i w:val="0"/>
              </w:rPr>
              <w:t>Člověk a životní prostředí</w:t>
            </w:r>
          </w:p>
          <w:p w14:paraId="64755128" w14:textId="77777777" w:rsidR="00FE7EEA" w:rsidRDefault="0031536D" w:rsidP="0031536D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PT OSV</w:t>
            </w:r>
            <w:r w:rsidR="00FE7EEA">
              <w:rPr>
                <w:b w:val="0"/>
                <w:i w:val="0"/>
              </w:rPr>
              <w:t xml:space="preserve"> </w:t>
            </w:r>
          </w:p>
          <w:p w14:paraId="03B75A0E" w14:textId="77777777" w:rsidR="00FE7EEA" w:rsidRDefault="00FE7EEA" w:rsidP="0031536D">
            <w:pPr>
              <w:pStyle w:val="tabulkamezi"/>
              <w:snapToGrid w:val="0"/>
              <w:rPr>
                <w:i w:val="0"/>
              </w:rPr>
            </w:pPr>
            <w:r w:rsidRPr="00FE7EEA">
              <w:rPr>
                <w:i w:val="0"/>
              </w:rPr>
              <w:t>M</w:t>
            </w:r>
            <w:r w:rsidR="0031536D" w:rsidRPr="00FE7EEA">
              <w:rPr>
                <w:i w:val="0"/>
              </w:rPr>
              <w:t>orálka všedního dne</w:t>
            </w:r>
            <w:r w:rsidR="006C1A22">
              <w:rPr>
                <w:i w:val="0"/>
              </w:rPr>
              <w:t xml:space="preserve">, </w:t>
            </w:r>
            <w:r w:rsidRPr="00FE7EEA">
              <w:rPr>
                <w:i w:val="0"/>
              </w:rPr>
              <w:t>Spolupráce a soutěž</w:t>
            </w:r>
          </w:p>
          <w:p w14:paraId="2C067B7E" w14:textId="77777777" w:rsidR="0031536D" w:rsidRPr="00FE7EEA" w:rsidRDefault="00FE7EEA" w:rsidP="0031536D">
            <w:pPr>
              <w:pStyle w:val="tabulkamezi"/>
              <w:snapToGrid w:val="0"/>
              <w:rPr>
                <w:i w:val="0"/>
              </w:rPr>
            </w:pPr>
            <w:r w:rsidRPr="00FE7EEA">
              <w:rPr>
                <w:i w:val="0"/>
              </w:rPr>
              <w:t>S</w:t>
            </w:r>
            <w:r>
              <w:rPr>
                <w:i w:val="0"/>
              </w:rPr>
              <w:t>ociální komunikace</w:t>
            </w:r>
            <w:r w:rsidR="006C1A22">
              <w:rPr>
                <w:i w:val="0"/>
              </w:rPr>
              <w:t xml:space="preserve">, </w:t>
            </w:r>
            <w:r w:rsidRPr="00FE7EEA">
              <w:rPr>
                <w:i w:val="0"/>
              </w:rPr>
              <w:t>P</w:t>
            </w:r>
            <w:r w:rsidR="0031536D" w:rsidRPr="00FE7EEA">
              <w:rPr>
                <w:i w:val="0"/>
              </w:rPr>
              <w:t>ozná</w:t>
            </w:r>
            <w:r>
              <w:rPr>
                <w:i w:val="0"/>
              </w:rPr>
              <w:t>ní a rozvoj vlastní osobnosti</w:t>
            </w:r>
            <w:r w:rsidR="006C1A22">
              <w:rPr>
                <w:i w:val="0"/>
              </w:rPr>
              <w:t xml:space="preserve">, </w:t>
            </w:r>
            <w:r w:rsidRPr="00FE7EEA">
              <w:rPr>
                <w:i w:val="0"/>
              </w:rPr>
              <w:t>S</w:t>
            </w:r>
            <w:r w:rsidR="0031536D" w:rsidRPr="00FE7EEA">
              <w:rPr>
                <w:i w:val="0"/>
              </w:rPr>
              <w:t>eberegulace, organizační dovednosti, efektivní řešení problémů</w:t>
            </w:r>
          </w:p>
          <w:p w14:paraId="0FBC514A" w14:textId="77777777" w:rsidR="002E399B" w:rsidRDefault="002E399B" w:rsidP="008D531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4687466B" w14:textId="77777777" w:rsidR="006C1A22" w:rsidRDefault="006C1A22" w:rsidP="008D531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4EA55C19" w14:textId="77777777" w:rsidR="006C1A22" w:rsidRDefault="006C1A22" w:rsidP="008D531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</w:p>
          <w:p w14:paraId="38CB1422" w14:textId="77777777" w:rsidR="008D531D" w:rsidRDefault="008D531D" w:rsidP="008D531D">
            <w:pPr>
              <w:autoSpaceDE w:val="0"/>
              <w:autoSpaceDN w:val="0"/>
              <w:adjustRightInd w:val="0"/>
              <w:rPr>
                <w:rFonts w:ascii="Book Antiqua" w:hAnsi="Book Antiqua"/>
                <w:b/>
                <w:sz w:val="20"/>
                <w:szCs w:val="20"/>
              </w:rPr>
            </w:pPr>
            <w:r w:rsidRPr="009237CF">
              <w:rPr>
                <w:rFonts w:ascii="Book Antiqua" w:hAnsi="Book Antiqua"/>
                <w:b/>
                <w:sz w:val="20"/>
                <w:szCs w:val="20"/>
              </w:rPr>
              <w:t>PT MKV</w:t>
            </w:r>
          </w:p>
          <w:p w14:paraId="61D02927" w14:textId="77777777" w:rsidR="008D531D" w:rsidRPr="00FE7EEA" w:rsidRDefault="00FE7EEA" w:rsidP="008D531D">
            <w:pPr>
              <w:autoSpaceDE w:val="0"/>
              <w:autoSpaceDN w:val="0"/>
              <w:adjustRightInd w:val="0"/>
              <w:rPr>
                <w:b/>
              </w:rPr>
            </w:pPr>
            <w:r w:rsidRPr="00FE7EEA">
              <w:rPr>
                <w:rFonts w:ascii="Book Antiqua" w:hAnsi="Book Antiqua"/>
                <w:b/>
                <w:sz w:val="20"/>
                <w:szCs w:val="20"/>
              </w:rPr>
              <w:t>P</w:t>
            </w:r>
            <w:r w:rsidR="008D531D" w:rsidRPr="00FE7EEA">
              <w:rPr>
                <w:rFonts w:ascii="Book Antiqua" w:hAnsi="Book Antiqua"/>
                <w:b/>
                <w:sz w:val="20"/>
                <w:szCs w:val="20"/>
              </w:rPr>
              <w:t xml:space="preserve">sychosociální aspekty </w:t>
            </w:r>
            <w:proofErr w:type="spellStart"/>
            <w:r w:rsidR="008D531D" w:rsidRPr="00FE7EEA">
              <w:rPr>
                <w:rFonts w:ascii="Book Antiqua" w:hAnsi="Book Antiqua"/>
                <w:b/>
                <w:sz w:val="20"/>
                <w:szCs w:val="20"/>
              </w:rPr>
              <w:t>interkulturality</w:t>
            </w:r>
            <w:proofErr w:type="spellEnd"/>
          </w:p>
          <w:p w14:paraId="09C79DFB" w14:textId="77777777" w:rsidR="006C1A22" w:rsidRDefault="00CF16E1" w:rsidP="00FC3A3E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 w:rsidRPr="00E66C6A">
              <w:rPr>
                <w:b/>
              </w:rPr>
              <w:t>PT VMEGS</w:t>
            </w:r>
          </w:p>
          <w:p w14:paraId="4A044D5F" w14:textId="77777777" w:rsidR="006C1A22" w:rsidRPr="006C1A22" w:rsidRDefault="00CF16E1" w:rsidP="00FC3A3E">
            <w:pPr>
              <w:pStyle w:val="odrrkaPT"/>
              <w:numPr>
                <w:ilvl w:val="0"/>
                <w:numId w:val="0"/>
              </w:numPr>
              <w:rPr>
                <w:b/>
              </w:rPr>
            </w:pPr>
            <w:r>
              <w:t xml:space="preserve"> </w:t>
            </w:r>
            <w:r w:rsidRPr="00FE7EEA">
              <w:rPr>
                <w:b/>
              </w:rPr>
              <w:t>Žijeme v Evropě</w:t>
            </w:r>
          </w:p>
        </w:tc>
      </w:tr>
      <w:tr w:rsidR="0031536D" w14:paraId="2F4716A3" w14:textId="77777777">
        <w:tc>
          <w:tcPr>
            <w:tcW w:w="5103" w:type="dxa"/>
          </w:tcPr>
          <w:p w14:paraId="366BE17F" w14:textId="77777777" w:rsidR="0031536D" w:rsidRDefault="0031536D" w:rsidP="0031536D">
            <w:pPr>
              <w:pStyle w:val="odrka"/>
            </w:pPr>
            <w:r>
              <w:t>v písemném projevu uplatňuje znalost zásad českého pravopisu</w:t>
            </w:r>
          </w:p>
          <w:p w14:paraId="63B6A2A5" w14:textId="77777777" w:rsidR="0031536D" w:rsidRDefault="0031536D" w:rsidP="0031536D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708A8827" w14:textId="77777777" w:rsidR="0031536D" w:rsidRPr="002A1218" w:rsidRDefault="0031536D" w:rsidP="0031536D">
            <w:pPr>
              <w:pStyle w:val="nadpisodrky"/>
            </w:pPr>
            <w:r w:rsidRPr="002A1218">
              <w:t>Ortografie (pravopis)</w:t>
            </w:r>
          </w:p>
          <w:p w14:paraId="0D9635CF" w14:textId="77777777" w:rsidR="0031536D" w:rsidRPr="0031536D" w:rsidRDefault="0031536D" w:rsidP="0031536D">
            <w:pPr>
              <w:pStyle w:val="odrka"/>
            </w:pPr>
            <w:r w:rsidRPr="0031536D">
              <w:t>psaní velkých písmen</w:t>
            </w:r>
          </w:p>
          <w:p w14:paraId="569B0091" w14:textId="77777777" w:rsidR="0031536D" w:rsidRPr="0031536D" w:rsidRDefault="0031536D" w:rsidP="0031536D">
            <w:pPr>
              <w:pStyle w:val="odrka"/>
            </w:pPr>
            <w:r w:rsidRPr="0031536D">
              <w:t>interpunkční znaménka</w:t>
            </w:r>
          </w:p>
          <w:p w14:paraId="1371A7A0" w14:textId="77777777" w:rsidR="0031536D" w:rsidRDefault="0031536D" w:rsidP="0031536D">
            <w:pPr>
              <w:pStyle w:val="odrka"/>
            </w:pPr>
            <w:r w:rsidRPr="0031536D">
              <w:t>hranice slov v písmu</w:t>
            </w:r>
          </w:p>
        </w:tc>
        <w:tc>
          <w:tcPr>
            <w:tcW w:w="4678" w:type="dxa"/>
            <w:vMerge/>
          </w:tcPr>
          <w:p w14:paraId="0A385CA7" w14:textId="77777777" w:rsidR="0031536D" w:rsidRDefault="0031536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252FD" w14:paraId="05194CBC" w14:textId="77777777">
        <w:tc>
          <w:tcPr>
            <w:tcW w:w="5103" w:type="dxa"/>
          </w:tcPr>
          <w:p w14:paraId="553C25E2" w14:textId="77777777" w:rsidR="006252FD" w:rsidRPr="0031536D" w:rsidRDefault="006252FD" w:rsidP="006252FD">
            <w:pPr>
              <w:pStyle w:val="odrka"/>
            </w:pPr>
            <w:r w:rsidRPr="0031536D">
              <w:t>vhodně užívá a kombinuje jednotlivé funkční styly, slohové postupy a útvary</w:t>
            </w:r>
          </w:p>
          <w:p w14:paraId="7F86318E" w14:textId="77777777" w:rsidR="006252FD" w:rsidRPr="0031536D" w:rsidRDefault="006252FD" w:rsidP="006252FD">
            <w:pPr>
              <w:pStyle w:val="odrka"/>
            </w:pPr>
            <w:r w:rsidRPr="0031536D">
              <w:t>posoudí a interpretuje komunikační účinky textu</w:t>
            </w:r>
          </w:p>
          <w:p w14:paraId="5A280859" w14:textId="77777777" w:rsidR="006252FD" w:rsidRPr="0031536D" w:rsidRDefault="006252FD" w:rsidP="006252FD">
            <w:pPr>
              <w:pStyle w:val="odrka"/>
            </w:pPr>
            <w:r w:rsidRPr="0031536D">
              <w:t xml:space="preserve">vysvětlí zvláštnosti publicistických žánrů </w:t>
            </w:r>
          </w:p>
          <w:p w14:paraId="4CD53099" w14:textId="77777777" w:rsidR="006252FD" w:rsidRPr="0031536D" w:rsidRDefault="006252FD" w:rsidP="006252FD">
            <w:pPr>
              <w:pStyle w:val="odrka"/>
            </w:pPr>
            <w:r w:rsidRPr="0031536D">
              <w:t>kriticky zhodnotí vhodnost nadpisu v publicistických žánrech</w:t>
            </w:r>
          </w:p>
          <w:p w14:paraId="29B6377F" w14:textId="77777777" w:rsidR="006252FD" w:rsidRPr="0031536D" w:rsidRDefault="006252FD" w:rsidP="006252FD">
            <w:pPr>
              <w:pStyle w:val="odrka"/>
            </w:pPr>
            <w:r w:rsidRPr="0031536D">
              <w:t>vyhledá hlavní informace v textech psané publicistiky</w:t>
            </w:r>
          </w:p>
          <w:p w14:paraId="4E7BDBC7" w14:textId="77777777" w:rsidR="006252FD" w:rsidRPr="0031536D" w:rsidRDefault="006252FD" w:rsidP="006252FD">
            <w:pPr>
              <w:pStyle w:val="odrka"/>
            </w:pPr>
            <w:r w:rsidRPr="0031536D">
              <w:t>vyhodnotí kvalitu informací z různých zdrojů</w:t>
            </w:r>
          </w:p>
          <w:p w14:paraId="00AB3691" w14:textId="77777777" w:rsidR="006252FD" w:rsidRDefault="006252FD" w:rsidP="006252FD">
            <w:pPr>
              <w:pStyle w:val="odrka"/>
            </w:pPr>
            <w:r w:rsidRPr="0031536D">
              <w:t>samostatně pracuje s různými informačními zdroji</w:t>
            </w:r>
          </w:p>
          <w:p w14:paraId="435900EA" w14:textId="77777777"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4884D93D" w14:textId="77777777"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B8EE25C" w14:textId="77777777"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238EBE29" w14:textId="77777777"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36220376" w14:textId="77777777"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1EB942B" w14:textId="77777777"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55A00857" w14:textId="77777777" w:rsidR="006C1A22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776CDFD2" w14:textId="77777777" w:rsidR="006C1A22" w:rsidRPr="0031536D" w:rsidRDefault="006C1A22" w:rsidP="006C1A22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14:paraId="26D382E9" w14:textId="77777777" w:rsidR="006252FD" w:rsidRPr="002A1218" w:rsidRDefault="006252FD" w:rsidP="006252FD">
            <w:pPr>
              <w:pStyle w:val="nadpisodrky"/>
            </w:pPr>
            <w:r w:rsidRPr="002A1218">
              <w:t>Publicistický styl</w:t>
            </w:r>
          </w:p>
          <w:p w14:paraId="1B51F5CB" w14:textId="77777777" w:rsidR="006252FD" w:rsidRPr="0031536D" w:rsidRDefault="006252FD" w:rsidP="006252FD">
            <w:pPr>
              <w:pStyle w:val="odrka"/>
            </w:pPr>
            <w:r w:rsidRPr="0031536D">
              <w:t>kompozice a jazykové prostředky</w:t>
            </w:r>
          </w:p>
          <w:p w14:paraId="324F3BB9" w14:textId="77777777" w:rsidR="006252FD" w:rsidRPr="0031536D" w:rsidRDefault="006252FD" w:rsidP="006252FD">
            <w:pPr>
              <w:pStyle w:val="odrka"/>
            </w:pPr>
            <w:r w:rsidRPr="0031536D">
              <w:t>útvary publicistického stylu</w:t>
            </w:r>
          </w:p>
          <w:p w14:paraId="24B2ECEB" w14:textId="77777777" w:rsidR="006252FD" w:rsidRPr="0031536D" w:rsidRDefault="006252FD" w:rsidP="006252FD">
            <w:pPr>
              <w:pStyle w:val="odrka"/>
            </w:pPr>
            <w:r w:rsidRPr="0031536D">
              <w:t>psaná a mluvená publicistika</w:t>
            </w:r>
          </w:p>
          <w:p w14:paraId="7F37BC7F" w14:textId="77777777" w:rsidR="006252FD" w:rsidRPr="002A1218" w:rsidRDefault="006252FD" w:rsidP="006252FD">
            <w:pPr>
              <w:pStyle w:val="odrka"/>
            </w:pPr>
            <w:r w:rsidRPr="0031536D">
              <w:t>reklama</w:t>
            </w:r>
          </w:p>
        </w:tc>
        <w:tc>
          <w:tcPr>
            <w:tcW w:w="4678" w:type="dxa"/>
            <w:vMerge/>
          </w:tcPr>
          <w:p w14:paraId="18475F22" w14:textId="77777777" w:rsidR="006252FD" w:rsidRDefault="006252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252FD" w14:paraId="41A4A010" w14:textId="77777777">
        <w:tc>
          <w:tcPr>
            <w:tcW w:w="10206" w:type="dxa"/>
            <w:gridSpan w:val="2"/>
          </w:tcPr>
          <w:p w14:paraId="36A1704F" w14:textId="77777777" w:rsidR="006252FD" w:rsidRDefault="006252FD" w:rsidP="006252FD">
            <w:pPr>
              <w:pStyle w:val="nadpisodrky"/>
              <w:jc w:val="center"/>
            </w:pPr>
            <w:r>
              <w:t>Literární komunikace</w:t>
            </w:r>
          </w:p>
        </w:tc>
        <w:tc>
          <w:tcPr>
            <w:tcW w:w="4678" w:type="dxa"/>
            <w:vMerge/>
          </w:tcPr>
          <w:p w14:paraId="6A5E6063" w14:textId="77777777" w:rsidR="006252FD" w:rsidRDefault="006252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252FD" w14:paraId="3C880F4C" w14:textId="77777777">
        <w:tc>
          <w:tcPr>
            <w:tcW w:w="5103" w:type="dxa"/>
          </w:tcPr>
          <w:p w14:paraId="639D6771" w14:textId="77777777" w:rsidR="0031536D" w:rsidRDefault="006252FD" w:rsidP="006C1A22">
            <w:pPr>
              <w:pStyle w:val="odrka"/>
            </w:pPr>
            <w:r w:rsidRPr="006252FD">
              <w:t xml:space="preserve">vystihne podstatné rysy základních period vývoje české a světové literatury, významných uměleckých směrů, uvede jejich představitele a charakterizuje jejich přínos pro vývoj literatury a literárního myšlení </w:t>
            </w:r>
          </w:p>
        </w:tc>
        <w:tc>
          <w:tcPr>
            <w:tcW w:w="5103" w:type="dxa"/>
          </w:tcPr>
          <w:p w14:paraId="28964DE4" w14:textId="77777777" w:rsidR="006252FD" w:rsidRDefault="006252FD" w:rsidP="006252FD">
            <w:pPr>
              <w:pStyle w:val="nadpisodrky"/>
            </w:pPr>
            <w:r w:rsidRPr="00E66C6A">
              <w:t>Česká a světová literatura 19. století</w:t>
            </w:r>
            <w:r>
              <w:t>:</w:t>
            </w:r>
          </w:p>
          <w:p w14:paraId="2936F6A0" w14:textId="77777777" w:rsidR="00812844" w:rsidRDefault="00812844" w:rsidP="00812844">
            <w:pPr>
              <w:pStyle w:val="odrka"/>
            </w:pPr>
            <w:r>
              <w:t>české národní obrození</w:t>
            </w:r>
          </w:p>
          <w:p w14:paraId="3CA026F3" w14:textId="77777777" w:rsidR="00812844" w:rsidRPr="006252FD" w:rsidRDefault="00812844" w:rsidP="00812844">
            <w:pPr>
              <w:pStyle w:val="odrka"/>
            </w:pPr>
            <w:r w:rsidRPr="006252FD">
              <w:t>romantismus</w:t>
            </w:r>
          </w:p>
          <w:p w14:paraId="67031569" w14:textId="77777777" w:rsidR="00812844" w:rsidRDefault="006252FD" w:rsidP="00812844">
            <w:pPr>
              <w:pStyle w:val="odrka"/>
            </w:pPr>
            <w:r w:rsidRPr="006252FD">
              <w:t>česká literatura první poloviny 19. století</w:t>
            </w:r>
          </w:p>
          <w:p w14:paraId="7C5954E0" w14:textId="77777777" w:rsidR="00812844" w:rsidRDefault="00812844" w:rsidP="00812844">
            <w:pPr>
              <w:pStyle w:val="Odstavecseseznamem"/>
            </w:pPr>
          </w:p>
          <w:p w14:paraId="0A1A1F9F" w14:textId="77777777" w:rsidR="006252FD" w:rsidRDefault="006252FD" w:rsidP="00812844">
            <w:pPr>
              <w:pStyle w:val="odrka"/>
              <w:numPr>
                <w:ilvl w:val="0"/>
                <w:numId w:val="0"/>
              </w:numPr>
              <w:ind w:left="340"/>
            </w:pPr>
          </w:p>
        </w:tc>
        <w:tc>
          <w:tcPr>
            <w:tcW w:w="4678" w:type="dxa"/>
            <w:vMerge/>
          </w:tcPr>
          <w:p w14:paraId="273BCF2F" w14:textId="77777777" w:rsidR="006252FD" w:rsidRDefault="006252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6252FD" w14:paraId="7828665A" w14:textId="77777777">
        <w:tc>
          <w:tcPr>
            <w:tcW w:w="5103" w:type="dxa"/>
          </w:tcPr>
          <w:p w14:paraId="4ABFAC8D" w14:textId="77777777" w:rsidR="006C1A22" w:rsidRDefault="006C1A22" w:rsidP="006C1A22">
            <w:pPr>
              <w:pStyle w:val="odrka"/>
            </w:pPr>
            <w:r w:rsidRPr="006252FD">
              <w:t>vysvětlí specifičnost vývoje české literatury a vyloží její postave</w:t>
            </w:r>
            <w:r>
              <w:t>ní v kontextu literatury světové</w:t>
            </w:r>
            <w:r w:rsidRPr="006252FD">
              <w:t xml:space="preserve"> </w:t>
            </w:r>
          </w:p>
          <w:p w14:paraId="364B842D" w14:textId="77777777" w:rsidR="006C1A22" w:rsidRDefault="006C1A22" w:rsidP="006C1A22">
            <w:pPr>
              <w:pStyle w:val="odrka"/>
            </w:pPr>
            <w:r w:rsidRPr="006252FD">
              <w:t>na základě vlastní četby doloží základní rysy probíraných uměleckých směrů</w:t>
            </w:r>
          </w:p>
          <w:p w14:paraId="0A1A7BDB" w14:textId="77777777" w:rsidR="006C1A22" w:rsidRDefault="006C1A22" w:rsidP="006C1A22">
            <w:pPr>
              <w:pStyle w:val="odrka"/>
            </w:pPr>
            <w:r w:rsidRPr="006252FD">
              <w:t>při interpretaci literárního textu uplatňuje znalosti o struktuře literárního díla, literárních žánrech a literárněvědných termínech</w:t>
            </w:r>
          </w:p>
          <w:p w14:paraId="350E3B4E" w14:textId="77777777" w:rsidR="006252FD" w:rsidRPr="006252FD" w:rsidRDefault="006252FD" w:rsidP="006C1A22">
            <w:pPr>
              <w:pStyle w:val="odrka"/>
            </w:pPr>
            <w:r w:rsidRPr="006252FD">
              <w:t>na konkrétních příkladech popíše specifické prostředky básnického jazyka a objasní jejich funkci v textu</w:t>
            </w:r>
          </w:p>
          <w:p w14:paraId="7E05E265" w14:textId="77777777" w:rsidR="006252FD" w:rsidRDefault="006252FD" w:rsidP="006252FD">
            <w:pPr>
              <w:pStyle w:val="odrka"/>
            </w:pPr>
            <w:r w:rsidRPr="006252FD">
              <w:t>samostatně interpretuje dramatické, filmové a televizní zpracování literárních děl</w:t>
            </w:r>
          </w:p>
        </w:tc>
        <w:tc>
          <w:tcPr>
            <w:tcW w:w="5103" w:type="dxa"/>
          </w:tcPr>
          <w:p w14:paraId="42CB2C56" w14:textId="77777777" w:rsidR="00812844" w:rsidRDefault="00812844" w:rsidP="006C1A22">
            <w:pPr>
              <w:pStyle w:val="odrka"/>
            </w:pPr>
            <w:r w:rsidRPr="006252FD">
              <w:t>realismus a naturalismus</w:t>
            </w:r>
          </w:p>
          <w:p w14:paraId="0770AB99" w14:textId="77777777" w:rsidR="006C1A22" w:rsidRPr="006252FD" w:rsidRDefault="006C1A22" w:rsidP="006C1A22">
            <w:pPr>
              <w:pStyle w:val="odrka"/>
            </w:pPr>
            <w:r w:rsidRPr="006252FD">
              <w:t>česká literatura druhé poloviny 19. století</w:t>
            </w:r>
          </w:p>
          <w:p w14:paraId="0873C395" w14:textId="77777777" w:rsidR="006C1A22" w:rsidRPr="006252FD" w:rsidRDefault="006C1A22" w:rsidP="006C1A22">
            <w:pPr>
              <w:pStyle w:val="odrka"/>
            </w:pPr>
            <w:r w:rsidRPr="006252FD">
              <w:t>literární moderna</w:t>
            </w:r>
          </w:p>
          <w:p w14:paraId="5C22EB0B" w14:textId="77777777" w:rsidR="006252FD" w:rsidRDefault="006252FD" w:rsidP="006252FD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14:paraId="429FDC83" w14:textId="77777777" w:rsidR="00FE7EEA" w:rsidRDefault="00FE7EEA" w:rsidP="00FE7EEA">
            <w:pPr>
              <w:pStyle w:val="odrrkaPT"/>
              <w:numPr>
                <w:ilvl w:val="0"/>
                <w:numId w:val="0"/>
              </w:numPr>
            </w:pPr>
            <w:r w:rsidRPr="00E66C6A">
              <w:rPr>
                <w:b/>
              </w:rPr>
              <w:t>D</w:t>
            </w:r>
            <w:r>
              <w:rPr>
                <w:b/>
              </w:rPr>
              <w:t>E</w:t>
            </w:r>
            <w:r>
              <w:t xml:space="preserve"> – historický kontext daného období</w:t>
            </w:r>
          </w:p>
          <w:p w14:paraId="09DB6D6D" w14:textId="77777777" w:rsidR="00FE7EEA" w:rsidRDefault="00FE7EEA" w:rsidP="00FE7EEA">
            <w:pPr>
              <w:pStyle w:val="odrrkaPT"/>
              <w:numPr>
                <w:ilvl w:val="0"/>
                <w:numId w:val="0"/>
              </w:numPr>
            </w:pPr>
            <w:r w:rsidRPr="00E66C6A">
              <w:rPr>
                <w:b/>
              </w:rPr>
              <w:t>VV</w:t>
            </w:r>
            <w:r>
              <w:t xml:space="preserve"> – umělecké směry 19. století ve výtvarném umění a architektuře</w:t>
            </w:r>
          </w:p>
          <w:p w14:paraId="4201AE49" w14:textId="77777777" w:rsidR="00FE7EEA" w:rsidRDefault="00FE7EEA" w:rsidP="00FE7EEA">
            <w:pPr>
              <w:pStyle w:val="odrrkaPT"/>
              <w:numPr>
                <w:ilvl w:val="0"/>
                <w:numId w:val="0"/>
              </w:numPr>
            </w:pPr>
            <w:r w:rsidRPr="00E66C6A">
              <w:rPr>
                <w:b/>
              </w:rPr>
              <w:t xml:space="preserve">HV </w:t>
            </w:r>
            <w:r>
              <w:t>– umělecké směry 19. století v hudbě</w:t>
            </w:r>
          </w:p>
          <w:p w14:paraId="55880F7E" w14:textId="77777777" w:rsidR="00FE7EEA" w:rsidRDefault="00FE7EEA" w:rsidP="00FE7EEA">
            <w:pPr>
              <w:pStyle w:val="odrrkaPT"/>
              <w:numPr>
                <w:ilvl w:val="0"/>
                <w:numId w:val="0"/>
              </w:numPr>
            </w:pPr>
            <w:r w:rsidRPr="00E66C6A">
              <w:rPr>
                <w:b/>
              </w:rPr>
              <w:t>SV</w:t>
            </w:r>
            <w:r>
              <w:t xml:space="preserve"> – společnost 19. století, filozofické směry 19. století</w:t>
            </w:r>
          </w:p>
          <w:p w14:paraId="5FC740F8" w14:textId="77777777" w:rsidR="00FE7EEA" w:rsidRDefault="00FE7EEA" w:rsidP="00FE7EEA">
            <w:pPr>
              <w:pStyle w:val="odrrkaPT"/>
              <w:numPr>
                <w:ilvl w:val="0"/>
                <w:numId w:val="0"/>
              </w:numPr>
            </w:pPr>
            <w:r w:rsidRPr="00E66C6A">
              <w:rPr>
                <w:b/>
              </w:rPr>
              <w:t>Přírodovědné předměty</w:t>
            </w:r>
            <w:r>
              <w:t xml:space="preserve"> – věda a technika v 19. století</w:t>
            </w:r>
          </w:p>
          <w:p w14:paraId="7A144F05" w14:textId="77777777" w:rsidR="006252FD" w:rsidRDefault="006252FD" w:rsidP="00EA3124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40EB8E7F" w14:textId="77777777" w:rsidR="005510FD" w:rsidRDefault="005510FD" w:rsidP="006B3FDF">
      <w:pPr>
        <w:pStyle w:val="kapitolka"/>
        <w:snapToGrid w:val="0"/>
      </w:pPr>
    </w:p>
    <w:p w14:paraId="27C66518" w14:textId="77777777" w:rsidR="008637EB" w:rsidRPr="009F31A3" w:rsidRDefault="005510FD" w:rsidP="009F31A3">
      <w:pPr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8637EB" w14:paraId="6F7215B7" w14:textId="77777777">
        <w:tc>
          <w:tcPr>
            <w:tcW w:w="14884" w:type="dxa"/>
            <w:gridSpan w:val="3"/>
          </w:tcPr>
          <w:p w14:paraId="01212416" w14:textId="77777777" w:rsidR="008637EB" w:rsidRDefault="008637EB" w:rsidP="00A0738C">
            <w:pPr>
              <w:pStyle w:val="kapitolkaosnovy"/>
              <w:tabs>
                <w:tab w:val="right" w:pos="14687"/>
              </w:tabs>
            </w:pPr>
            <w:r>
              <w:lastRenderedPageBreak/>
              <w:t>Český jazyk a literatura</w:t>
            </w:r>
            <w:r>
              <w:tab/>
              <w:t>3.</w:t>
            </w:r>
            <w:r w:rsidR="0031536D">
              <w:t xml:space="preserve"> </w:t>
            </w:r>
            <w:r>
              <w:t>ročník čtyřletého gymnázia</w:t>
            </w:r>
          </w:p>
        </w:tc>
      </w:tr>
      <w:tr w:rsidR="008637EB" w14:paraId="0A806BE7" w14:textId="77777777">
        <w:tc>
          <w:tcPr>
            <w:tcW w:w="5103" w:type="dxa"/>
            <w:vAlign w:val="center"/>
          </w:tcPr>
          <w:p w14:paraId="06B7F064" w14:textId="77777777" w:rsidR="008637EB" w:rsidRDefault="008637EB" w:rsidP="00BC4A2D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598DE25A" w14:textId="77777777" w:rsidR="008637EB" w:rsidRDefault="008637EB" w:rsidP="00BC4A2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33316F1D" w14:textId="77777777" w:rsidR="008637EB" w:rsidRDefault="008637EB" w:rsidP="00BC4A2D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315F37" w14:paraId="4A74F3A6" w14:textId="77777777">
        <w:tc>
          <w:tcPr>
            <w:tcW w:w="10206" w:type="dxa"/>
            <w:gridSpan w:val="2"/>
          </w:tcPr>
          <w:p w14:paraId="7BB83184" w14:textId="77777777" w:rsidR="00315F37" w:rsidRDefault="00315F37" w:rsidP="00315F37">
            <w:pPr>
              <w:pStyle w:val="nadpisodrky"/>
              <w:jc w:val="center"/>
            </w:pPr>
            <w:r>
              <w:t>Literární komunikace</w:t>
            </w:r>
          </w:p>
        </w:tc>
        <w:tc>
          <w:tcPr>
            <w:tcW w:w="4678" w:type="dxa"/>
            <w:vMerge w:val="restart"/>
          </w:tcPr>
          <w:p w14:paraId="6450826C" w14:textId="77777777" w:rsidR="000D5374" w:rsidRDefault="000D5374" w:rsidP="002E399B">
            <w:pPr>
              <w:pStyle w:val="tabulkamezi"/>
              <w:snapToGrid w:val="0"/>
              <w:rPr>
                <w:i w:val="0"/>
              </w:rPr>
            </w:pPr>
          </w:p>
          <w:p w14:paraId="7FA8519B" w14:textId="77777777" w:rsidR="00315F37" w:rsidRPr="002E399B" w:rsidRDefault="00315F37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VMEGS</w:t>
            </w:r>
          </w:p>
          <w:p w14:paraId="774FA87B" w14:textId="77777777" w:rsidR="00315F37" w:rsidRPr="002E399B" w:rsidRDefault="00315F37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Žijeme v Evropě</w:t>
            </w:r>
          </w:p>
          <w:p w14:paraId="45FF7C95" w14:textId="77777777"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evropské kulturní hodnoty</w:t>
            </w:r>
          </w:p>
          <w:p w14:paraId="755B2A61" w14:textId="77777777"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velcí Evropané</w:t>
            </w:r>
          </w:p>
          <w:p w14:paraId="4575CBAA" w14:textId="77777777"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významní Evropané českého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původu</w:t>
            </w:r>
          </w:p>
          <w:p w14:paraId="53131F7C" w14:textId="77777777" w:rsidR="00315F37" w:rsidRPr="002E399B" w:rsidRDefault="00315F37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MV</w:t>
            </w:r>
          </w:p>
          <w:p w14:paraId="1FABB303" w14:textId="77777777" w:rsidR="00315F37" w:rsidRPr="002E399B" w:rsidRDefault="00315F37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Mediální produkty a jejich význam</w:t>
            </w:r>
          </w:p>
          <w:p w14:paraId="18FF4133" w14:textId="77777777"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počátky médií v tomto období,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zejména rozhlasu, filmu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a filmového zpravodajství</w:t>
            </w:r>
          </w:p>
          <w:p w14:paraId="13750378" w14:textId="77777777"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role žurnalistiky v daném období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(psané i rozhlasové)</w:t>
            </w:r>
          </w:p>
          <w:p w14:paraId="0B12C014" w14:textId="77777777" w:rsidR="00315F37" w:rsidRPr="002E399B" w:rsidRDefault="00315F37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Média a mediální produkce</w:t>
            </w:r>
          </w:p>
          <w:p w14:paraId="695F7C8E" w14:textId="77777777"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občanské postoje ve veřejných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projevech</w:t>
            </w:r>
          </w:p>
          <w:p w14:paraId="0F3A43C2" w14:textId="77777777"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D</w:t>
            </w:r>
            <w:r w:rsidR="002E399B" w:rsidRPr="002E399B">
              <w:rPr>
                <w:i w:val="0"/>
              </w:rPr>
              <w:t>E</w:t>
            </w:r>
            <w:r w:rsidRPr="002E399B">
              <w:rPr>
                <w:b w:val="0"/>
                <w:i w:val="0"/>
              </w:rPr>
              <w:t xml:space="preserve"> – historický kontext daného období</w:t>
            </w:r>
          </w:p>
          <w:p w14:paraId="494619BB" w14:textId="77777777"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SV</w:t>
            </w:r>
            <w:r w:rsidRPr="002E399B">
              <w:rPr>
                <w:b w:val="0"/>
                <w:i w:val="0"/>
              </w:rPr>
              <w:t xml:space="preserve"> </w:t>
            </w:r>
            <w:r w:rsidR="002E399B">
              <w:rPr>
                <w:b w:val="0"/>
                <w:i w:val="0"/>
              </w:rPr>
              <w:t>–</w:t>
            </w:r>
            <w:r w:rsidRPr="002E399B">
              <w:rPr>
                <w:b w:val="0"/>
                <w:i w:val="0"/>
              </w:rPr>
              <w:t xml:space="preserve"> filozofické směry na počátku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20. století, myšlení o společnosti v</w:t>
            </w:r>
            <w:r w:rsidR="002E399B">
              <w:rPr>
                <w:b w:val="0"/>
                <w:i w:val="0"/>
              </w:rPr>
              <w:t> </w:t>
            </w:r>
            <w:r w:rsidRPr="002E399B">
              <w:rPr>
                <w:b w:val="0"/>
                <w:i w:val="0"/>
              </w:rPr>
              <w:t>daném</w:t>
            </w:r>
            <w:r w:rsidR="002E399B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období</w:t>
            </w:r>
          </w:p>
          <w:p w14:paraId="2155F3E0" w14:textId="77777777" w:rsidR="00315F37" w:rsidRPr="002E399B" w:rsidRDefault="00315F3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VV+HV</w:t>
            </w:r>
            <w:r w:rsidRPr="002E399B">
              <w:rPr>
                <w:b w:val="0"/>
                <w:i w:val="0"/>
              </w:rPr>
              <w:t xml:space="preserve"> </w:t>
            </w:r>
            <w:r w:rsidR="002E399B">
              <w:rPr>
                <w:b w:val="0"/>
                <w:i w:val="0"/>
              </w:rPr>
              <w:t>–</w:t>
            </w:r>
            <w:r w:rsidRPr="002E399B">
              <w:rPr>
                <w:b w:val="0"/>
                <w:i w:val="0"/>
              </w:rPr>
              <w:t xml:space="preserve"> umělecké směry 1. pol.</w:t>
            </w:r>
            <w:r w:rsidR="002E399B">
              <w:rPr>
                <w:b w:val="0"/>
                <w:i w:val="0"/>
              </w:rPr>
              <w:t xml:space="preserve"> </w:t>
            </w:r>
            <w:r w:rsidR="002E399B" w:rsidRPr="002E399B">
              <w:rPr>
                <w:b w:val="0"/>
                <w:i w:val="0"/>
              </w:rPr>
              <w:t>20. století</w:t>
            </w:r>
          </w:p>
          <w:p w14:paraId="7979A326" w14:textId="77777777" w:rsidR="00315F37" w:rsidRDefault="00315F37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637EB" w14:paraId="68BD5F48" w14:textId="77777777">
        <w:tc>
          <w:tcPr>
            <w:tcW w:w="5103" w:type="dxa"/>
          </w:tcPr>
          <w:p w14:paraId="03B3F11D" w14:textId="77777777" w:rsidR="00315F37" w:rsidRPr="00315F37" w:rsidRDefault="00315F37" w:rsidP="00315F37">
            <w:pPr>
              <w:pStyle w:val="odrka"/>
            </w:pPr>
            <w:r>
              <w:t>v</w:t>
            </w:r>
            <w:r w:rsidRPr="00426981">
              <w:t>ystihne podstatné rysy základních</w:t>
            </w:r>
            <w:r>
              <w:t xml:space="preserve"> </w:t>
            </w:r>
            <w:r w:rsidRPr="00426981">
              <w:t>period vývoje české a světové lit.,</w:t>
            </w:r>
            <w:r>
              <w:t xml:space="preserve"> </w:t>
            </w:r>
            <w:r w:rsidRPr="00426981">
              <w:t>významných uměleckých směrů,</w:t>
            </w:r>
            <w:r>
              <w:t xml:space="preserve"> </w:t>
            </w:r>
            <w:r w:rsidRPr="00426981">
              <w:t>uvede jejich představitele</w:t>
            </w:r>
            <w:r>
              <w:t xml:space="preserve"> </w:t>
            </w:r>
            <w:r w:rsidRPr="00426981">
              <w:t>a interpretuje jejich přínos pro vývoj</w:t>
            </w:r>
            <w:r>
              <w:t xml:space="preserve"> </w:t>
            </w:r>
            <w:r w:rsidRPr="00426981">
              <w:t>literárního myšlení</w:t>
            </w:r>
            <w:r>
              <w:t xml:space="preserve"> </w:t>
            </w:r>
            <w:r w:rsidRPr="00426981">
              <w:rPr>
                <w:rFonts w:ascii="Wingdings-Regular" w:hAnsi="Wingdings-Regular" w:cs="Wingdings-Regular"/>
              </w:rPr>
              <w:t xml:space="preserve"> </w:t>
            </w:r>
          </w:p>
          <w:p w14:paraId="293595CA" w14:textId="77777777" w:rsidR="00315F37" w:rsidRPr="00315F37" w:rsidRDefault="00CF16E1" w:rsidP="00315F37">
            <w:pPr>
              <w:pStyle w:val="odrka"/>
            </w:pPr>
            <w:r>
              <w:t>do</w:t>
            </w:r>
            <w:r w:rsidR="00315F37" w:rsidRPr="00426981">
              <w:t>loží na základě vlastní četby</w:t>
            </w:r>
            <w:r w:rsidR="00315F37">
              <w:t xml:space="preserve"> </w:t>
            </w:r>
            <w:r w:rsidR="00315F37" w:rsidRPr="00426981">
              <w:t>základní rysy uměleckých směrů</w:t>
            </w:r>
            <w:r w:rsidR="00315F37">
              <w:t xml:space="preserve"> </w:t>
            </w:r>
            <w:r w:rsidR="00315F37" w:rsidRPr="00426981">
              <w:t>v literárním díle</w:t>
            </w:r>
            <w:r w:rsidR="00315F37">
              <w:t xml:space="preserve"> </w:t>
            </w:r>
            <w:r w:rsidR="00315F37" w:rsidRPr="00426981">
              <w:rPr>
                <w:rFonts w:ascii="Wingdings-Regular" w:hAnsi="Wingdings-Regular" w:cs="Wingdings-Regular"/>
              </w:rPr>
              <w:t xml:space="preserve"> </w:t>
            </w:r>
          </w:p>
          <w:p w14:paraId="07C03F54" w14:textId="77777777" w:rsidR="00315F37" w:rsidRPr="00426981" w:rsidRDefault="00CF16E1" w:rsidP="00315F37">
            <w:pPr>
              <w:pStyle w:val="odrka"/>
            </w:pPr>
            <w:r>
              <w:t>ro</w:t>
            </w:r>
            <w:r w:rsidR="00315F37" w:rsidRPr="00426981">
              <w:t>zpozná typy promluv a vyprávěcí</w:t>
            </w:r>
            <w:r w:rsidR="00315F37">
              <w:t xml:space="preserve"> </w:t>
            </w:r>
            <w:r w:rsidR="00315F37" w:rsidRPr="00426981">
              <w:t>způsoby a posoudí jejich funkci</w:t>
            </w:r>
            <w:r w:rsidR="00315F37">
              <w:t xml:space="preserve"> </w:t>
            </w:r>
            <w:r w:rsidR="00315F37" w:rsidRPr="00426981">
              <w:t>v konkrétním textu</w:t>
            </w:r>
          </w:p>
          <w:p w14:paraId="754A1DEE" w14:textId="77777777" w:rsidR="00315F37" w:rsidRPr="00426981" w:rsidRDefault="00315F37" w:rsidP="00315F37">
            <w:pPr>
              <w:pStyle w:val="odrka"/>
            </w:pPr>
            <w:r w:rsidRPr="00CF16E1">
              <w:t>v</w:t>
            </w:r>
            <w:r w:rsidRPr="00426981">
              <w:t xml:space="preserve"> konkrétním příkladě básnického</w:t>
            </w:r>
            <w:r>
              <w:t xml:space="preserve"> </w:t>
            </w:r>
            <w:r w:rsidRPr="00426981">
              <w:t>textu pozná specifické prostředky</w:t>
            </w:r>
            <w:r>
              <w:t xml:space="preserve"> </w:t>
            </w:r>
            <w:r w:rsidRPr="00426981">
              <w:t>básnického jazyka a vysvětlí jejich</w:t>
            </w:r>
            <w:r>
              <w:t xml:space="preserve"> </w:t>
            </w:r>
            <w:r w:rsidRPr="00426981">
              <w:t>funkci v textu a zhodnotí estetický</w:t>
            </w:r>
            <w:r>
              <w:t xml:space="preserve"> </w:t>
            </w:r>
            <w:r w:rsidRPr="00426981">
              <w:t>účinek sdělení</w:t>
            </w:r>
          </w:p>
          <w:p w14:paraId="376B17F1" w14:textId="77777777" w:rsidR="008637EB" w:rsidRPr="00D873F8" w:rsidRDefault="00315F37" w:rsidP="00315F37">
            <w:pPr>
              <w:pStyle w:val="odrka"/>
            </w:pPr>
            <w:r>
              <w:rPr>
                <w:szCs w:val="22"/>
              </w:rPr>
              <w:t>s</w:t>
            </w:r>
            <w:r w:rsidRPr="00426981">
              <w:rPr>
                <w:szCs w:val="22"/>
              </w:rPr>
              <w:t>amostatně interpretuje dramatické,</w:t>
            </w:r>
            <w:r w:rsidRPr="00315F37">
              <w:t xml:space="preserve"> </w:t>
            </w:r>
            <w:r w:rsidRPr="00426981">
              <w:rPr>
                <w:szCs w:val="22"/>
              </w:rPr>
              <w:t>filmové či televizní zpracování</w:t>
            </w:r>
            <w:r w:rsidRPr="00315F37">
              <w:t xml:space="preserve"> </w:t>
            </w:r>
            <w:r w:rsidRPr="00426981">
              <w:rPr>
                <w:szCs w:val="22"/>
              </w:rPr>
              <w:t>literárních děl</w:t>
            </w:r>
          </w:p>
          <w:p w14:paraId="2282425B" w14:textId="77777777" w:rsidR="00D873F8" w:rsidRDefault="00D873F8" w:rsidP="00D873F8">
            <w:pPr>
              <w:pStyle w:val="odrka"/>
              <w:numPr>
                <w:ilvl w:val="0"/>
                <w:numId w:val="0"/>
              </w:numPr>
              <w:ind w:left="340" w:hanging="227"/>
              <w:rPr>
                <w:szCs w:val="22"/>
              </w:rPr>
            </w:pPr>
          </w:p>
          <w:p w14:paraId="7A3873AC" w14:textId="77777777" w:rsidR="00D873F8" w:rsidRDefault="00D873F8" w:rsidP="00D873F8">
            <w:pPr>
              <w:pStyle w:val="odrka"/>
              <w:numPr>
                <w:ilvl w:val="0"/>
                <w:numId w:val="0"/>
              </w:numPr>
              <w:ind w:left="340" w:hanging="227"/>
              <w:rPr>
                <w:szCs w:val="22"/>
              </w:rPr>
            </w:pPr>
          </w:p>
          <w:p w14:paraId="62BA8CC9" w14:textId="77777777" w:rsidR="00D873F8" w:rsidRPr="00315F37" w:rsidRDefault="00D873F8" w:rsidP="00D873F8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</w:tc>
        <w:tc>
          <w:tcPr>
            <w:tcW w:w="5103" w:type="dxa"/>
          </w:tcPr>
          <w:p w14:paraId="29B7EC3D" w14:textId="77777777" w:rsidR="00315F37" w:rsidRPr="00426981" w:rsidRDefault="00315F37" w:rsidP="00315F37">
            <w:pPr>
              <w:pStyle w:val="nadpisodrky"/>
            </w:pPr>
            <w:r w:rsidRPr="00426981">
              <w:t>Česká a světová literatur</w:t>
            </w:r>
            <w:r w:rsidR="00812844">
              <w:t>a</w:t>
            </w:r>
            <w:r w:rsidRPr="00426981">
              <w:t xml:space="preserve"> </w:t>
            </w:r>
            <w:r w:rsidR="00812844">
              <w:t>od kon</w:t>
            </w:r>
            <w:r w:rsidR="0064038E">
              <w:t>ce</w:t>
            </w:r>
            <w:r w:rsidR="00812844">
              <w:t xml:space="preserve"> 19. stol. do</w:t>
            </w:r>
            <w:r w:rsidRPr="00426981">
              <w:t xml:space="preserve"> poloviny</w:t>
            </w:r>
            <w:r>
              <w:t xml:space="preserve"> </w:t>
            </w:r>
            <w:r w:rsidRPr="00426981">
              <w:t>20. století</w:t>
            </w:r>
          </w:p>
          <w:p w14:paraId="0FEEA53F" w14:textId="77777777" w:rsidR="00812844" w:rsidRDefault="00812844" w:rsidP="00315F37">
            <w:pPr>
              <w:pStyle w:val="odrka"/>
            </w:pPr>
            <w:r>
              <w:t>česká literatura na přelomu 19. a 20. stol.</w:t>
            </w:r>
          </w:p>
          <w:p w14:paraId="5146277F" w14:textId="77777777" w:rsidR="00315F37" w:rsidRPr="00315F37" w:rsidRDefault="00315F37" w:rsidP="00315F37">
            <w:pPr>
              <w:pStyle w:val="odrka"/>
            </w:pPr>
            <w:r w:rsidRPr="00315F37">
              <w:t>meziválečná světová próza a poezie</w:t>
            </w:r>
          </w:p>
          <w:p w14:paraId="0B66032A" w14:textId="77777777" w:rsidR="00315F37" w:rsidRPr="00CF16E1" w:rsidRDefault="00812844" w:rsidP="00315F37">
            <w:pPr>
              <w:pStyle w:val="odrka"/>
            </w:pPr>
            <w:r>
              <w:t xml:space="preserve">světová </w:t>
            </w:r>
            <w:r w:rsidR="00315F37" w:rsidRPr="00CF16E1">
              <w:t>literatura v době okupace</w:t>
            </w:r>
          </w:p>
          <w:p w14:paraId="6394156F" w14:textId="77777777" w:rsidR="00315F37" w:rsidRPr="00315F37" w:rsidRDefault="00315F37" w:rsidP="00315F37">
            <w:pPr>
              <w:pStyle w:val="odrka"/>
            </w:pPr>
            <w:r w:rsidRPr="00315F37">
              <w:t>meziválečná česká próza</w:t>
            </w:r>
          </w:p>
          <w:p w14:paraId="43071F7C" w14:textId="77777777" w:rsidR="00315F37" w:rsidRPr="00315F37" w:rsidRDefault="00315F37" w:rsidP="00315F37">
            <w:pPr>
              <w:pStyle w:val="odrka"/>
            </w:pPr>
            <w:r w:rsidRPr="00315F37">
              <w:t>meziválečná česká poezie</w:t>
            </w:r>
          </w:p>
          <w:p w14:paraId="034FC1ED" w14:textId="77777777" w:rsidR="00315F37" w:rsidRPr="00CF16E1" w:rsidRDefault="00812844" w:rsidP="00315F37">
            <w:pPr>
              <w:pStyle w:val="odrka"/>
            </w:pPr>
            <w:r>
              <w:t xml:space="preserve">česká </w:t>
            </w:r>
            <w:r w:rsidR="00315F37" w:rsidRPr="00CF16E1">
              <w:t>literatura v době okupace</w:t>
            </w:r>
          </w:p>
          <w:p w14:paraId="25CF4776" w14:textId="77777777" w:rsidR="00315F37" w:rsidRPr="00315F37" w:rsidRDefault="00315F37" w:rsidP="00315F37">
            <w:pPr>
              <w:pStyle w:val="odrka"/>
            </w:pPr>
            <w:r w:rsidRPr="00315F37">
              <w:t>drama, film</w:t>
            </w:r>
            <w:r w:rsidR="00812844">
              <w:t xml:space="preserve"> v 1. pol</w:t>
            </w:r>
            <w:r w:rsidR="0064038E">
              <w:t>ovině</w:t>
            </w:r>
            <w:r w:rsidR="00812844">
              <w:t xml:space="preserve"> 20. stol.</w:t>
            </w:r>
          </w:p>
          <w:p w14:paraId="1BF553B6" w14:textId="77777777" w:rsidR="008637EB" w:rsidRDefault="008637EB" w:rsidP="00315F37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  <w:vMerge/>
          </w:tcPr>
          <w:p w14:paraId="2D992F6E" w14:textId="77777777" w:rsidR="008637EB" w:rsidRDefault="008637EB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315F37" w14:paraId="35DBA5DB" w14:textId="77777777">
        <w:tc>
          <w:tcPr>
            <w:tcW w:w="10206" w:type="dxa"/>
            <w:gridSpan w:val="2"/>
          </w:tcPr>
          <w:p w14:paraId="43FD4292" w14:textId="77777777" w:rsidR="00315F37" w:rsidRDefault="00573136" w:rsidP="00573136">
            <w:pPr>
              <w:pStyle w:val="nadpisodrky"/>
              <w:jc w:val="center"/>
            </w:pPr>
            <w:r>
              <w:t>Jazyk a jazyková komunikace</w:t>
            </w:r>
          </w:p>
        </w:tc>
        <w:tc>
          <w:tcPr>
            <w:tcW w:w="4678" w:type="dxa"/>
            <w:vMerge/>
          </w:tcPr>
          <w:p w14:paraId="65EFA6B7" w14:textId="77777777" w:rsidR="00315F37" w:rsidRDefault="00315F37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637EB" w14:paraId="0055580A" w14:textId="77777777">
        <w:tc>
          <w:tcPr>
            <w:tcW w:w="5103" w:type="dxa"/>
          </w:tcPr>
          <w:p w14:paraId="46768133" w14:textId="77777777" w:rsidR="00573136" w:rsidRPr="00573136" w:rsidRDefault="00573136" w:rsidP="00573136">
            <w:pPr>
              <w:pStyle w:val="odrka"/>
            </w:pPr>
            <w:r w:rsidRPr="00573136">
              <w:t>využívá znalostí o větných členech</w:t>
            </w:r>
            <w:r>
              <w:t xml:space="preserve"> </w:t>
            </w:r>
            <w:r w:rsidRPr="00573136">
              <w:t>a jejich vztazích, o aktuálním členění</w:t>
            </w:r>
            <w:r>
              <w:t xml:space="preserve"> </w:t>
            </w:r>
            <w:r w:rsidRPr="00573136">
              <w:t>výpovědí a o druzích vět k</w:t>
            </w:r>
            <w:r>
              <w:t> </w:t>
            </w:r>
            <w:r w:rsidRPr="00573136">
              <w:t>účinnému</w:t>
            </w:r>
            <w:r>
              <w:t xml:space="preserve"> </w:t>
            </w:r>
            <w:r w:rsidRPr="00573136">
              <w:t>dorozumívání, logickému</w:t>
            </w:r>
            <w:r>
              <w:t xml:space="preserve"> </w:t>
            </w:r>
            <w:r w:rsidRPr="00573136">
              <w:t>strukturování výpovědí a k</w:t>
            </w:r>
            <w:r>
              <w:t> </w:t>
            </w:r>
            <w:r w:rsidRPr="00573136">
              <w:t>odlišení</w:t>
            </w:r>
            <w:r>
              <w:t xml:space="preserve"> </w:t>
            </w:r>
            <w:r w:rsidRPr="00573136">
              <w:t>záměru mluvčího</w:t>
            </w:r>
          </w:p>
          <w:p w14:paraId="4B4755AC" w14:textId="77777777" w:rsidR="008637EB" w:rsidRDefault="008637EB" w:rsidP="00573136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0AAE80A7" w14:textId="77777777" w:rsidR="00573136" w:rsidRPr="00573136" w:rsidRDefault="00573136" w:rsidP="00573136">
            <w:pPr>
              <w:pStyle w:val="nadpisodrky"/>
            </w:pPr>
            <w:r w:rsidRPr="00573136">
              <w:t>Skladba</w:t>
            </w:r>
          </w:p>
          <w:p w14:paraId="638A3FFC" w14:textId="77777777" w:rsidR="00573136" w:rsidRPr="00573136" w:rsidRDefault="00573136" w:rsidP="00573136">
            <w:pPr>
              <w:pStyle w:val="odrka"/>
            </w:pPr>
            <w:r w:rsidRPr="00573136">
              <w:t>principy větné stavby</w:t>
            </w:r>
            <w:r>
              <w:t xml:space="preserve"> </w:t>
            </w:r>
            <w:r w:rsidRPr="00573136">
              <w:t>souvětí</w:t>
            </w:r>
          </w:p>
          <w:p w14:paraId="49C5A507" w14:textId="77777777" w:rsidR="00573136" w:rsidRPr="00573136" w:rsidRDefault="00573136" w:rsidP="00573136">
            <w:pPr>
              <w:pStyle w:val="odrka"/>
            </w:pPr>
            <w:r w:rsidRPr="00573136">
              <w:t>základy valenční a textové syntaxe</w:t>
            </w:r>
          </w:p>
          <w:p w14:paraId="3E58C866" w14:textId="77777777" w:rsidR="00573136" w:rsidRPr="00573136" w:rsidRDefault="00573136" w:rsidP="00573136">
            <w:pPr>
              <w:pStyle w:val="odrka"/>
            </w:pPr>
            <w:r w:rsidRPr="00573136">
              <w:t>aktuální větné členění</w:t>
            </w:r>
          </w:p>
          <w:p w14:paraId="6F0CB623" w14:textId="77777777" w:rsidR="009F31A3" w:rsidRDefault="00573136" w:rsidP="00573136">
            <w:pPr>
              <w:pStyle w:val="odrka"/>
            </w:pPr>
            <w:r w:rsidRPr="00573136">
              <w:t>stylistické využití syntaktických</w:t>
            </w:r>
            <w:r>
              <w:t xml:space="preserve"> </w:t>
            </w:r>
            <w:r w:rsidRPr="00573136">
              <w:t>prostředků</w:t>
            </w:r>
          </w:p>
        </w:tc>
        <w:tc>
          <w:tcPr>
            <w:tcW w:w="4678" w:type="dxa"/>
            <w:vMerge/>
          </w:tcPr>
          <w:p w14:paraId="55B448AF" w14:textId="77777777" w:rsidR="008637EB" w:rsidRDefault="008637EB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637EB" w14:paraId="4462B43C" w14:textId="77777777">
        <w:tc>
          <w:tcPr>
            <w:tcW w:w="5103" w:type="dxa"/>
          </w:tcPr>
          <w:p w14:paraId="651F31C6" w14:textId="77777777" w:rsidR="00542C4E" w:rsidRDefault="00315F37" w:rsidP="00573136">
            <w:pPr>
              <w:pStyle w:val="odrka"/>
            </w:pPr>
            <w:r w:rsidRPr="00573136">
              <w:lastRenderedPageBreak/>
              <w:t>vhodně užívá a kombinuje jednotlivé</w:t>
            </w:r>
            <w:r w:rsidR="00573136">
              <w:t xml:space="preserve"> </w:t>
            </w:r>
            <w:r w:rsidRPr="00573136">
              <w:t>funkční styly, slohové postupy</w:t>
            </w:r>
            <w:r w:rsidR="00573136">
              <w:t xml:space="preserve"> </w:t>
            </w:r>
            <w:r w:rsidRPr="00573136">
              <w:t>a útvary</w:t>
            </w:r>
          </w:p>
          <w:p w14:paraId="78C57755" w14:textId="77777777" w:rsidR="00542C4E" w:rsidRDefault="00315F37" w:rsidP="00573136">
            <w:pPr>
              <w:pStyle w:val="odrka"/>
            </w:pPr>
            <w:r w:rsidRPr="00573136">
              <w:t>zpracovává z odborného textu</w:t>
            </w:r>
            <w:r w:rsidR="00573136">
              <w:t xml:space="preserve"> </w:t>
            </w:r>
            <w:r w:rsidRPr="00573136">
              <w:t>výtahy</w:t>
            </w:r>
          </w:p>
          <w:p w14:paraId="4A7FF083" w14:textId="77777777" w:rsidR="00573136" w:rsidRPr="00573136" w:rsidRDefault="00315F37" w:rsidP="00573136">
            <w:pPr>
              <w:pStyle w:val="odrka"/>
            </w:pPr>
            <w:r w:rsidRPr="00573136">
              <w:t>efektivně využívá různých</w:t>
            </w:r>
            <w:r w:rsidR="00573136">
              <w:t xml:space="preserve"> </w:t>
            </w:r>
            <w:r w:rsidR="00573136" w:rsidRPr="00573136">
              <w:t>informačních zdrojů (slovníky,</w:t>
            </w:r>
            <w:r w:rsidR="00573136">
              <w:t xml:space="preserve"> </w:t>
            </w:r>
            <w:r w:rsidR="00573136" w:rsidRPr="00573136">
              <w:t>encyklopedie, internet)</w:t>
            </w:r>
          </w:p>
          <w:p w14:paraId="293ABC84" w14:textId="77777777" w:rsidR="00573136" w:rsidRPr="00573136" w:rsidRDefault="00573136" w:rsidP="00573136">
            <w:pPr>
              <w:pStyle w:val="odrka"/>
            </w:pPr>
            <w:r w:rsidRPr="00573136">
              <w:t>rozčlení text podle jeho obsahově</w:t>
            </w:r>
            <w:r>
              <w:t xml:space="preserve"> </w:t>
            </w:r>
            <w:r w:rsidRPr="00573136">
              <w:t>tematické složky</w:t>
            </w:r>
          </w:p>
          <w:p w14:paraId="4D5ECF25" w14:textId="77777777" w:rsidR="008637EB" w:rsidRDefault="008637EB" w:rsidP="00573136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493DAB50" w14:textId="77777777" w:rsidR="00573136" w:rsidRPr="00573136" w:rsidRDefault="00573136" w:rsidP="00573136">
            <w:pPr>
              <w:pStyle w:val="nadpisodrky"/>
            </w:pPr>
            <w:r w:rsidRPr="00573136">
              <w:t>Odborný styl</w:t>
            </w:r>
          </w:p>
          <w:p w14:paraId="5DE1F2FA" w14:textId="77777777" w:rsidR="00573136" w:rsidRPr="00573136" w:rsidRDefault="00573136" w:rsidP="00573136">
            <w:pPr>
              <w:pStyle w:val="odrka"/>
            </w:pPr>
            <w:r w:rsidRPr="00573136">
              <w:t>odborný popis</w:t>
            </w:r>
          </w:p>
          <w:p w14:paraId="403355A2" w14:textId="77777777" w:rsidR="00573136" w:rsidRPr="00573136" w:rsidRDefault="00573136" w:rsidP="00573136">
            <w:pPr>
              <w:pStyle w:val="odrka"/>
            </w:pPr>
            <w:r w:rsidRPr="00573136">
              <w:t>referát</w:t>
            </w:r>
          </w:p>
          <w:p w14:paraId="0C690883" w14:textId="77777777" w:rsidR="00573136" w:rsidRPr="00573136" w:rsidRDefault="00573136" w:rsidP="00573136">
            <w:pPr>
              <w:pStyle w:val="odrka"/>
            </w:pPr>
            <w:r w:rsidRPr="00573136">
              <w:t>výklad, výkladový postup</w:t>
            </w:r>
          </w:p>
          <w:p w14:paraId="34784934" w14:textId="77777777" w:rsidR="00573136" w:rsidRPr="00573136" w:rsidRDefault="00573136" w:rsidP="00573136">
            <w:pPr>
              <w:pStyle w:val="odrka"/>
            </w:pPr>
            <w:r w:rsidRPr="00573136">
              <w:t>charakteristické rysy odborného</w:t>
            </w:r>
            <w:r>
              <w:t xml:space="preserve"> </w:t>
            </w:r>
            <w:r w:rsidRPr="00573136">
              <w:t>vědeckého stylu</w:t>
            </w:r>
          </w:p>
          <w:p w14:paraId="059D31E7" w14:textId="77777777" w:rsidR="00573136" w:rsidRPr="00573136" w:rsidRDefault="00573136" w:rsidP="00573136">
            <w:pPr>
              <w:pStyle w:val="nadpisodrky"/>
            </w:pPr>
            <w:r w:rsidRPr="00573136">
              <w:t>Úvahový postup</w:t>
            </w:r>
          </w:p>
          <w:p w14:paraId="7A900E81" w14:textId="77777777" w:rsidR="00573136" w:rsidRPr="00573136" w:rsidRDefault="00573136" w:rsidP="00573136">
            <w:pPr>
              <w:pStyle w:val="odrka"/>
            </w:pPr>
            <w:r w:rsidRPr="00573136">
              <w:t>jazykové a stylistické prostředky úvahy</w:t>
            </w:r>
          </w:p>
          <w:p w14:paraId="038975C9" w14:textId="77777777" w:rsidR="008637EB" w:rsidRDefault="008637EB" w:rsidP="00573136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14:paraId="4B784A81" w14:textId="77777777" w:rsidR="000D5374" w:rsidRDefault="000D5374" w:rsidP="002E399B">
            <w:pPr>
              <w:pStyle w:val="tabulkamezi"/>
              <w:snapToGrid w:val="0"/>
              <w:rPr>
                <w:i w:val="0"/>
              </w:rPr>
            </w:pPr>
          </w:p>
          <w:p w14:paraId="60CF1053" w14:textId="77777777" w:rsidR="00573136" w:rsidRPr="002E399B" w:rsidRDefault="00573136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OSV</w:t>
            </w:r>
          </w:p>
          <w:p w14:paraId="02B23BB7" w14:textId="77777777" w:rsidR="00573136" w:rsidRPr="002E399B" w:rsidRDefault="00573136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Seberegulace, organizační dovednosti</w:t>
            </w:r>
            <w:r w:rsidR="002E399B" w:rsidRPr="002E399B">
              <w:rPr>
                <w:i w:val="0"/>
              </w:rPr>
              <w:t xml:space="preserve"> </w:t>
            </w:r>
            <w:r w:rsidRPr="002E399B">
              <w:rPr>
                <w:i w:val="0"/>
              </w:rPr>
              <w:t>a efektivní řešení problémů</w:t>
            </w:r>
          </w:p>
          <w:p w14:paraId="0AA97CC1" w14:textId="77777777" w:rsidR="00573136" w:rsidRPr="002E399B" w:rsidRDefault="00573136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posílení systematičnosti práce</w:t>
            </w:r>
          </w:p>
          <w:p w14:paraId="23239E1B" w14:textId="77777777" w:rsidR="00573136" w:rsidRPr="002E399B" w:rsidRDefault="00573136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b w:val="0"/>
                <w:i w:val="0"/>
              </w:rPr>
              <w:t>- ovládnutí myšlenkových postupů</w:t>
            </w:r>
          </w:p>
          <w:p w14:paraId="28753FCD" w14:textId="77777777" w:rsidR="008637EB" w:rsidRDefault="008637EB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  <w:p w14:paraId="351D6970" w14:textId="77777777" w:rsidR="008637EB" w:rsidRDefault="008637EB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19A92905" w14:textId="77777777" w:rsidR="008637EB" w:rsidRDefault="008637EB" w:rsidP="008637EB">
      <w:pPr>
        <w:pStyle w:val="kapitolka"/>
        <w:snapToGrid w:val="0"/>
      </w:pPr>
    </w:p>
    <w:p w14:paraId="09975E11" w14:textId="77777777" w:rsidR="008637EB" w:rsidRPr="009F31A3" w:rsidRDefault="008637EB" w:rsidP="009F31A3">
      <w:pPr>
        <w:pStyle w:val="kapitolka"/>
        <w:snapToGrid w:val="0"/>
        <w:spacing w:before="0" w:after="0"/>
        <w:rPr>
          <w:sz w:val="4"/>
          <w:szCs w:val="4"/>
        </w:rPr>
      </w:pPr>
      <w:r>
        <w:br w:type="page"/>
      </w:r>
    </w:p>
    <w:tbl>
      <w:tblPr>
        <w:tblW w:w="1488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3"/>
        <w:gridCol w:w="5103"/>
        <w:gridCol w:w="4678"/>
      </w:tblGrid>
      <w:tr w:rsidR="008637EB" w14:paraId="1BFB1858" w14:textId="77777777">
        <w:tc>
          <w:tcPr>
            <w:tcW w:w="14884" w:type="dxa"/>
            <w:gridSpan w:val="3"/>
          </w:tcPr>
          <w:p w14:paraId="0F005CF7" w14:textId="77777777" w:rsidR="008637EB" w:rsidRDefault="008637EB" w:rsidP="00A0738C">
            <w:pPr>
              <w:pStyle w:val="kapitolkaosnovy"/>
              <w:tabs>
                <w:tab w:val="right" w:pos="14687"/>
              </w:tabs>
            </w:pPr>
            <w:r>
              <w:lastRenderedPageBreak/>
              <w:t>Český jazyk a literatura</w:t>
            </w:r>
            <w:r>
              <w:tab/>
            </w:r>
            <w:r w:rsidR="00573136">
              <w:t>4</w:t>
            </w:r>
            <w:r>
              <w:t>.</w:t>
            </w:r>
            <w:r w:rsidR="00573136">
              <w:t xml:space="preserve"> </w:t>
            </w:r>
            <w:r>
              <w:t>ročník čtyřletého gymnázia</w:t>
            </w:r>
          </w:p>
        </w:tc>
      </w:tr>
      <w:tr w:rsidR="008637EB" w14:paraId="3B8C6377" w14:textId="77777777">
        <w:tc>
          <w:tcPr>
            <w:tcW w:w="5103" w:type="dxa"/>
            <w:vAlign w:val="center"/>
          </w:tcPr>
          <w:p w14:paraId="0AE1ACAE" w14:textId="77777777" w:rsidR="008637EB" w:rsidRDefault="008637EB" w:rsidP="00BC4A2D">
            <w:pPr>
              <w:pStyle w:val="tabulkanadpis"/>
              <w:snapToGrid w:val="0"/>
              <w:ind w:left="360"/>
            </w:pPr>
            <w:r>
              <w:t>Školní výstupy</w:t>
            </w:r>
            <w:r>
              <w:br/>
              <w:t>Žák:</w:t>
            </w:r>
          </w:p>
        </w:tc>
        <w:tc>
          <w:tcPr>
            <w:tcW w:w="5103" w:type="dxa"/>
            <w:vAlign w:val="center"/>
          </w:tcPr>
          <w:p w14:paraId="0EAA5858" w14:textId="77777777" w:rsidR="008637EB" w:rsidRDefault="008637EB" w:rsidP="00BC4A2D">
            <w:pPr>
              <w:pStyle w:val="tabulkanadpis"/>
              <w:snapToGrid w:val="0"/>
            </w:pPr>
            <w:r>
              <w:t>Učivo</w:t>
            </w:r>
          </w:p>
        </w:tc>
        <w:tc>
          <w:tcPr>
            <w:tcW w:w="4678" w:type="dxa"/>
            <w:vAlign w:val="center"/>
          </w:tcPr>
          <w:p w14:paraId="380BE63C" w14:textId="77777777" w:rsidR="008637EB" w:rsidRDefault="008637EB" w:rsidP="00BC4A2D">
            <w:pPr>
              <w:pStyle w:val="tabulkanadpis"/>
              <w:snapToGrid w:val="0"/>
            </w:pPr>
            <w:r>
              <w:t>Mezipředmětové vztahy,</w:t>
            </w:r>
            <w:r>
              <w:br/>
              <w:t xml:space="preserve"> průřezová témata</w:t>
            </w:r>
          </w:p>
        </w:tc>
      </w:tr>
      <w:tr w:rsidR="00573136" w14:paraId="3CCDC620" w14:textId="77777777">
        <w:tc>
          <w:tcPr>
            <w:tcW w:w="10206" w:type="dxa"/>
            <w:gridSpan w:val="2"/>
          </w:tcPr>
          <w:p w14:paraId="13D093A4" w14:textId="77777777" w:rsidR="00573136" w:rsidRDefault="00573136" w:rsidP="00573136">
            <w:pPr>
              <w:pStyle w:val="nadpisodrky"/>
              <w:jc w:val="center"/>
            </w:pPr>
            <w:r>
              <w:t>Jazyk a jazyková komunikace</w:t>
            </w:r>
          </w:p>
        </w:tc>
        <w:tc>
          <w:tcPr>
            <w:tcW w:w="4678" w:type="dxa"/>
            <w:vMerge w:val="restart"/>
          </w:tcPr>
          <w:p w14:paraId="43BCB206" w14:textId="77777777" w:rsidR="00015A67" w:rsidRPr="002E399B" w:rsidRDefault="002E399B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J</w:t>
            </w:r>
            <w:r w:rsidR="00CF16E1">
              <w:rPr>
                <w:i w:val="0"/>
              </w:rPr>
              <w:t>A</w:t>
            </w:r>
            <w:r w:rsidR="00015A67" w:rsidRPr="002E399B">
              <w:rPr>
                <w:b w:val="0"/>
                <w:i w:val="0"/>
              </w:rPr>
              <w:t xml:space="preserve"> – základní odlišnosti indoevropských jazyků</w:t>
            </w:r>
          </w:p>
          <w:p w14:paraId="390679E7" w14:textId="77777777" w:rsidR="00015A67" w:rsidRPr="002E399B" w:rsidRDefault="00015A67" w:rsidP="002E399B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IN</w:t>
            </w:r>
            <w:r w:rsidRPr="002E399B">
              <w:rPr>
                <w:b w:val="0"/>
                <w:i w:val="0"/>
              </w:rPr>
              <w:t xml:space="preserve"> – tvorba základních písemností admin.</w:t>
            </w:r>
            <w:r w:rsidR="0064038E">
              <w:rPr>
                <w:b w:val="0"/>
                <w:i w:val="0"/>
              </w:rPr>
              <w:t xml:space="preserve"> </w:t>
            </w:r>
            <w:r w:rsidRPr="002E399B">
              <w:rPr>
                <w:b w:val="0"/>
                <w:i w:val="0"/>
              </w:rPr>
              <w:t>stylu</w:t>
            </w:r>
          </w:p>
          <w:p w14:paraId="487F7812" w14:textId="77777777" w:rsidR="00015A67" w:rsidRPr="002E399B" w:rsidRDefault="00015A67" w:rsidP="002E399B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5D2E2C9E" w14:textId="77777777" w:rsidR="00015A67" w:rsidRPr="002E399B" w:rsidRDefault="00015A67" w:rsidP="002E399B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OSV</w:t>
            </w:r>
          </w:p>
          <w:p w14:paraId="4F72A0AF" w14:textId="77777777" w:rsidR="00015A67" w:rsidRPr="000D5374" w:rsidRDefault="00015A67" w:rsidP="002E399B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Poznávání a rozvoj vlastní osobnosti</w:t>
            </w:r>
          </w:p>
          <w:p w14:paraId="7B8B3A01" w14:textId="77777777" w:rsidR="00015A67" w:rsidRPr="000D5374" w:rsidRDefault="00015A67" w:rsidP="002E399B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Seberegulace a organizační dovednosti, efektivní řešení problémů</w:t>
            </w:r>
          </w:p>
          <w:p w14:paraId="273D2FCD" w14:textId="77777777" w:rsidR="00015A67" w:rsidRPr="000D5374" w:rsidRDefault="00015A67" w:rsidP="002E399B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Sociální komunikace</w:t>
            </w:r>
          </w:p>
          <w:p w14:paraId="715F93A0" w14:textId="77777777" w:rsidR="00015A67" w:rsidRPr="000D5374" w:rsidRDefault="00015A67" w:rsidP="002E399B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Morálka všedního dne</w:t>
            </w:r>
          </w:p>
          <w:p w14:paraId="7AAF5E41" w14:textId="77777777" w:rsidR="00015A67" w:rsidRPr="000D5374" w:rsidRDefault="00015A67" w:rsidP="002E399B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Spolupráce a soutěž</w:t>
            </w:r>
          </w:p>
          <w:p w14:paraId="34BFCAA4" w14:textId="77777777" w:rsidR="00573136" w:rsidRDefault="00573136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8637EB" w14:paraId="7559563C" w14:textId="77777777">
        <w:tc>
          <w:tcPr>
            <w:tcW w:w="5103" w:type="dxa"/>
          </w:tcPr>
          <w:p w14:paraId="3D369D94" w14:textId="77777777" w:rsidR="00015A67" w:rsidRDefault="00573136" w:rsidP="00573136">
            <w:pPr>
              <w:pStyle w:val="odrka"/>
            </w:pPr>
            <w:r w:rsidRPr="00573136">
              <w:t>v písemném i mluveném projevu volí vhodné výrazové prostředky podle jejich slohotvorného rozvrstvení, podle jejich funkce a ve vztahu k dané situaci, kontextu a k adresátovi; vysvětlí a odůvodní význam slov v daném kontextu</w:t>
            </w:r>
            <w:r w:rsidR="00015A67">
              <w:t xml:space="preserve"> </w:t>
            </w:r>
          </w:p>
          <w:p w14:paraId="73481C71" w14:textId="77777777" w:rsidR="00573136" w:rsidRPr="00573136" w:rsidRDefault="00573136" w:rsidP="00573136">
            <w:pPr>
              <w:pStyle w:val="odrka"/>
            </w:pPr>
            <w:r w:rsidRPr="00573136">
              <w:t>vhodně užívá a kombinuje jednotlivé funkční styly, slohové postupy a útvary</w:t>
            </w:r>
          </w:p>
          <w:p w14:paraId="3078078C" w14:textId="77777777" w:rsidR="00573136" w:rsidRDefault="00573136" w:rsidP="00573136">
            <w:pPr>
              <w:pStyle w:val="odrka"/>
            </w:pPr>
            <w:r w:rsidRPr="00573136">
              <w:t>používá různé prostředky textového navazování vedoucí ke zvýšení srozumitelnosti, přehlednosti a logické souvislosti;</w:t>
            </w:r>
            <w:r w:rsidR="00F64A3B">
              <w:t xml:space="preserve"> </w:t>
            </w:r>
            <w:r w:rsidRPr="00573136">
              <w:t>rozčlení text podle jeho obsah</w:t>
            </w:r>
            <w:r w:rsidR="00CF16E1">
              <w:t>ově tematické složky</w:t>
            </w:r>
          </w:p>
          <w:p w14:paraId="07C6604D" w14:textId="77777777" w:rsidR="00542C4E" w:rsidRDefault="00542C4E" w:rsidP="00542C4E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606926AA" w14:textId="77777777" w:rsidR="00542C4E" w:rsidRPr="00573136" w:rsidRDefault="00542C4E" w:rsidP="00542C4E">
            <w:pPr>
              <w:pStyle w:val="odrka"/>
              <w:numPr>
                <w:ilvl w:val="0"/>
                <w:numId w:val="0"/>
              </w:numPr>
              <w:ind w:left="340" w:hanging="227"/>
            </w:pPr>
          </w:p>
          <w:p w14:paraId="3CFD268B" w14:textId="77777777" w:rsidR="00573136" w:rsidRPr="00573136" w:rsidRDefault="00573136" w:rsidP="00573136">
            <w:pPr>
              <w:pStyle w:val="odrka"/>
            </w:pPr>
            <w:r w:rsidRPr="00573136">
              <w:t>v mluveném projevu využívá základní principy rétoriky;</w:t>
            </w:r>
            <w:r>
              <w:t xml:space="preserve"> </w:t>
            </w:r>
            <w:r w:rsidRPr="00573136">
              <w:t>volí adekvátní komunikační strategie, respektuje partnera a přizpůsobuje se mu nebo s ním polemizuje; rozeznává manipulativní komunikaci a dovede se jí bránit</w:t>
            </w:r>
          </w:p>
          <w:p w14:paraId="56BC73B8" w14:textId="77777777" w:rsidR="00573136" w:rsidRPr="00573136" w:rsidRDefault="00573136" w:rsidP="00573136">
            <w:pPr>
              <w:pStyle w:val="odrka"/>
            </w:pPr>
            <w:r w:rsidRPr="00573136">
              <w:t>posuzuje a interpretuje komunikační účinky textu, svá tvrzení argumentačně podpoří všestrannou analýzou textu</w:t>
            </w:r>
          </w:p>
          <w:p w14:paraId="16B02FCA" w14:textId="77777777" w:rsidR="009F31A3" w:rsidRDefault="00573136" w:rsidP="00EB147F">
            <w:pPr>
              <w:pStyle w:val="odrka"/>
              <w:numPr>
                <w:ilvl w:val="0"/>
                <w:numId w:val="3"/>
              </w:numPr>
              <w:tabs>
                <w:tab w:val="clear" w:pos="170"/>
                <w:tab w:val="num" w:pos="340"/>
              </w:tabs>
              <w:ind w:left="340" w:hanging="227"/>
            </w:pPr>
            <w:r w:rsidRPr="00573136">
              <w:t>zpracovává z odborného textu výtahy (výpisky, konspekty), anotace, shrnutí</w:t>
            </w:r>
            <w:r w:rsidR="00015A67">
              <w:t xml:space="preserve">, </w:t>
            </w:r>
            <w:r w:rsidRPr="00573136">
              <w:t>efektivně a samostatně využívá různých informačních zdrojů (slovníky, encyklopedie, internet)</w:t>
            </w:r>
          </w:p>
        </w:tc>
        <w:tc>
          <w:tcPr>
            <w:tcW w:w="5103" w:type="dxa"/>
          </w:tcPr>
          <w:p w14:paraId="002618FA" w14:textId="77777777" w:rsidR="00015A67" w:rsidRPr="00015A67" w:rsidRDefault="00015A67" w:rsidP="00015A67">
            <w:pPr>
              <w:pStyle w:val="nadpisodrky"/>
            </w:pPr>
            <w:r w:rsidRPr="00015A67">
              <w:t>Vybrané kapitoly z obecné jazykovědy</w:t>
            </w:r>
          </w:p>
          <w:p w14:paraId="5098D1F6" w14:textId="77777777" w:rsidR="00015A67" w:rsidRPr="00015A67" w:rsidRDefault="00015A67" w:rsidP="00015A67">
            <w:pPr>
              <w:pStyle w:val="odrka"/>
            </w:pPr>
            <w:r w:rsidRPr="00015A67">
              <w:t>mluvnická typologie jazyků</w:t>
            </w:r>
          </w:p>
          <w:p w14:paraId="11BBAB7B" w14:textId="77777777" w:rsidR="00015A67" w:rsidRPr="00015A67" w:rsidRDefault="00015A67" w:rsidP="00015A67">
            <w:pPr>
              <w:pStyle w:val="odrka"/>
            </w:pPr>
            <w:r w:rsidRPr="00015A67">
              <w:t>jazyková kultura</w:t>
            </w:r>
          </w:p>
          <w:p w14:paraId="67AE38C4" w14:textId="77777777" w:rsidR="00015A67" w:rsidRPr="00015A67" w:rsidRDefault="00015A67" w:rsidP="00015A67">
            <w:pPr>
              <w:pStyle w:val="nadpisodrky"/>
            </w:pPr>
            <w:r w:rsidRPr="00015A67">
              <w:t>Administrativní styl</w:t>
            </w:r>
          </w:p>
          <w:p w14:paraId="21C4A20E" w14:textId="77777777" w:rsidR="00015A67" w:rsidRPr="00015A67" w:rsidRDefault="00015A67" w:rsidP="00015A67">
            <w:pPr>
              <w:pStyle w:val="odrka"/>
            </w:pPr>
            <w:r w:rsidRPr="00015A67">
              <w:t xml:space="preserve">obecné poučení, kompozice a jazykové prostředky </w:t>
            </w:r>
            <w:proofErr w:type="spellStart"/>
            <w:r w:rsidRPr="00015A67">
              <w:t>adm</w:t>
            </w:r>
            <w:proofErr w:type="spellEnd"/>
            <w:r w:rsidRPr="00015A67">
              <w:t xml:space="preserve">. </w:t>
            </w:r>
            <w:r>
              <w:t>s</w:t>
            </w:r>
            <w:r w:rsidRPr="00015A67">
              <w:t>tylu</w:t>
            </w:r>
            <w:r>
              <w:t xml:space="preserve">, </w:t>
            </w:r>
            <w:r w:rsidRPr="00015A67">
              <w:t xml:space="preserve">psané útvary </w:t>
            </w:r>
            <w:proofErr w:type="spellStart"/>
            <w:r w:rsidRPr="00015A67">
              <w:t>adm</w:t>
            </w:r>
            <w:proofErr w:type="spellEnd"/>
            <w:r w:rsidRPr="00015A67">
              <w:t xml:space="preserve">. stylu </w:t>
            </w:r>
          </w:p>
          <w:p w14:paraId="0F89A750" w14:textId="77777777" w:rsidR="00015A67" w:rsidRPr="00015A67" w:rsidRDefault="00015A67" w:rsidP="00015A67">
            <w:pPr>
              <w:pStyle w:val="odrka"/>
            </w:pPr>
            <w:r w:rsidRPr="00015A67">
              <w:t>profesní konverzace</w:t>
            </w:r>
          </w:p>
          <w:p w14:paraId="2EE472B1" w14:textId="77777777" w:rsidR="00015A67" w:rsidRPr="00015A67" w:rsidRDefault="00015A67" w:rsidP="00015A67">
            <w:pPr>
              <w:pStyle w:val="nadpisodrky"/>
            </w:pPr>
            <w:r w:rsidRPr="00015A67">
              <w:t>Umělecký styl</w:t>
            </w:r>
          </w:p>
          <w:p w14:paraId="0D10C6D9" w14:textId="77777777" w:rsidR="00015A67" w:rsidRPr="00015A67" w:rsidRDefault="00015A67" w:rsidP="00015A67">
            <w:pPr>
              <w:pStyle w:val="odrka"/>
            </w:pPr>
            <w:r w:rsidRPr="00015A67">
              <w:t>kompozice útvarů uměleckého sty</w:t>
            </w:r>
            <w:r w:rsidR="0064038E">
              <w:t>l</w:t>
            </w:r>
            <w:r w:rsidRPr="00015A67">
              <w:t>u, jazykové prostředky útvarů uměl.</w:t>
            </w:r>
            <w:r w:rsidR="0064038E">
              <w:t xml:space="preserve"> </w:t>
            </w:r>
            <w:r w:rsidRPr="00015A67">
              <w:t>stylu</w:t>
            </w:r>
          </w:p>
          <w:p w14:paraId="57A91E70" w14:textId="77777777" w:rsidR="00015A67" w:rsidRPr="00015A67" w:rsidRDefault="00015A67" w:rsidP="00015A67">
            <w:pPr>
              <w:pStyle w:val="odrka"/>
            </w:pPr>
            <w:r w:rsidRPr="00015A67">
              <w:t>vybrané útvary uměleckého stylu</w:t>
            </w:r>
          </w:p>
          <w:p w14:paraId="0E01A3F4" w14:textId="77777777" w:rsidR="00015A67" w:rsidRPr="00015A67" w:rsidRDefault="00015A67" w:rsidP="00015A67">
            <w:pPr>
              <w:pStyle w:val="nadpisodrky"/>
            </w:pPr>
            <w:r w:rsidRPr="00015A67">
              <w:t>Řečnický styl</w:t>
            </w:r>
          </w:p>
          <w:p w14:paraId="6FFB8561" w14:textId="77777777" w:rsidR="00015A67" w:rsidRPr="00015A67" w:rsidRDefault="00015A67" w:rsidP="00015A67">
            <w:pPr>
              <w:pStyle w:val="odrka"/>
            </w:pPr>
            <w:r w:rsidRPr="00015A67">
              <w:t>kompozice a jazykové prostředky útvarů řečnického stylu</w:t>
            </w:r>
          </w:p>
          <w:p w14:paraId="1F38CDDB" w14:textId="77777777" w:rsidR="00015A67" w:rsidRPr="00015A67" w:rsidRDefault="00015A67" w:rsidP="00015A67">
            <w:pPr>
              <w:pStyle w:val="odrka"/>
            </w:pPr>
            <w:r w:rsidRPr="00015A67">
              <w:t>vybrané útvary řečnického stylu</w:t>
            </w:r>
          </w:p>
          <w:p w14:paraId="613E0886" w14:textId="77777777" w:rsidR="00015A67" w:rsidRPr="00015A67" w:rsidRDefault="00015A67" w:rsidP="00015A67">
            <w:pPr>
              <w:pStyle w:val="nadpisodrky"/>
            </w:pPr>
            <w:r w:rsidRPr="00015A67">
              <w:t>Esejistický styl</w:t>
            </w:r>
          </w:p>
          <w:p w14:paraId="23D9DED6" w14:textId="77777777" w:rsidR="00015A67" w:rsidRPr="00015A67" w:rsidRDefault="00015A67" w:rsidP="00015A67">
            <w:pPr>
              <w:pStyle w:val="odrka"/>
            </w:pPr>
            <w:r w:rsidRPr="00015A67">
              <w:t>esej jako specifický slohový útvar</w:t>
            </w:r>
          </w:p>
          <w:p w14:paraId="78468FA1" w14:textId="77777777" w:rsidR="00015A67" w:rsidRPr="00015A67" w:rsidRDefault="00015A67" w:rsidP="00015A67">
            <w:pPr>
              <w:pStyle w:val="nadpisodrky"/>
            </w:pPr>
            <w:r w:rsidRPr="00015A67">
              <w:t>Kapitoly z nauky o komunikaci</w:t>
            </w:r>
          </w:p>
          <w:p w14:paraId="4601162A" w14:textId="77777777" w:rsidR="008637EB" w:rsidRDefault="00015A67" w:rsidP="00015A67">
            <w:pPr>
              <w:pStyle w:val="odrka"/>
            </w:pPr>
            <w:r w:rsidRPr="00015A67">
              <w:t>úvod do nauky o komunikaci, interpretace textů, asertivní komunikace, manipulativní postupy v komunikaci, neverbální komunikace</w:t>
            </w:r>
          </w:p>
        </w:tc>
        <w:tc>
          <w:tcPr>
            <w:tcW w:w="4678" w:type="dxa"/>
            <w:vMerge/>
          </w:tcPr>
          <w:p w14:paraId="32BC1AB5" w14:textId="77777777" w:rsidR="008637EB" w:rsidRDefault="008637EB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015A67" w14:paraId="17A38A37" w14:textId="77777777">
        <w:tc>
          <w:tcPr>
            <w:tcW w:w="10206" w:type="dxa"/>
            <w:gridSpan w:val="2"/>
          </w:tcPr>
          <w:p w14:paraId="7F4E3CBF" w14:textId="77777777" w:rsidR="00015A67" w:rsidRDefault="00015A67" w:rsidP="00015A67">
            <w:pPr>
              <w:pStyle w:val="nadpisodrky"/>
              <w:jc w:val="center"/>
            </w:pPr>
            <w:r>
              <w:lastRenderedPageBreak/>
              <w:t>Literární komunikace</w:t>
            </w:r>
          </w:p>
        </w:tc>
        <w:tc>
          <w:tcPr>
            <w:tcW w:w="4678" w:type="dxa"/>
            <w:vMerge w:val="restart"/>
          </w:tcPr>
          <w:p w14:paraId="777D5C73" w14:textId="77777777" w:rsidR="00964868" w:rsidRDefault="00964868" w:rsidP="00964868">
            <w:pPr>
              <w:pStyle w:val="tabulkamezi"/>
              <w:snapToGrid w:val="0"/>
              <w:rPr>
                <w:b w:val="0"/>
                <w:i w:val="0"/>
              </w:rPr>
            </w:pPr>
            <w:r>
              <w:rPr>
                <w:i w:val="0"/>
              </w:rPr>
              <w:t xml:space="preserve">DE </w:t>
            </w:r>
            <w:proofErr w:type="gramStart"/>
            <w:r>
              <w:rPr>
                <w:i w:val="0"/>
              </w:rPr>
              <w:t xml:space="preserve">- </w:t>
            </w:r>
            <w:r>
              <w:rPr>
                <w:b w:val="0"/>
                <w:i w:val="0"/>
              </w:rPr>
              <w:t xml:space="preserve"> historický</w:t>
            </w:r>
            <w:proofErr w:type="gramEnd"/>
            <w:r>
              <w:rPr>
                <w:b w:val="0"/>
                <w:i w:val="0"/>
              </w:rPr>
              <w:t xml:space="preserve"> kontext daného období</w:t>
            </w:r>
          </w:p>
          <w:p w14:paraId="1F50ABBA" w14:textId="77777777" w:rsidR="00964868" w:rsidRDefault="00964868" w:rsidP="00964868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VV</w:t>
            </w:r>
            <w:r>
              <w:rPr>
                <w:b w:val="0"/>
                <w:i w:val="0"/>
              </w:rPr>
              <w:t xml:space="preserve"> – moderní umělecké směry 2. pol. 20. stol.</w:t>
            </w:r>
          </w:p>
          <w:p w14:paraId="74D8D376" w14:textId="77777777" w:rsidR="00964868" w:rsidRDefault="00964868" w:rsidP="00964868">
            <w:pPr>
              <w:pStyle w:val="tabulkamezi"/>
              <w:snapToGrid w:val="0"/>
              <w:rPr>
                <w:b w:val="0"/>
                <w:i w:val="0"/>
              </w:rPr>
            </w:pPr>
            <w:r w:rsidRPr="002E399B">
              <w:rPr>
                <w:i w:val="0"/>
              </w:rPr>
              <w:t>SV</w:t>
            </w:r>
            <w:r>
              <w:rPr>
                <w:b w:val="0"/>
                <w:i w:val="0"/>
              </w:rPr>
              <w:t xml:space="preserve"> – filozofické směry 2. pol.  20. stol.</w:t>
            </w:r>
          </w:p>
          <w:p w14:paraId="3D354E5A" w14:textId="77777777" w:rsidR="002E399B" w:rsidRDefault="002E399B" w:rsidP="00964868">
            <w:pPr>
              <w:pStyle w:val="tabulkamezi"/>
              <w:snapToGrid w:val="0"/>
              <w:rPr>
                <w:i w:val="0"/>
              </w:rPr>
            </w:pPr>
          </w:p>
          <w:p w14:paraId="410BAF88" w14:textId="77777777" w:rsidR="00964868" w:rsidRPr="002E399B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 xml:space="preserve">PT VMEGS </w:t>
            </w:r>
          </w:p>
          <w:p w14:paraId="7859D044" w14:textId="77777777"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Globální problémy, jejich příčiny a důsledky</w:t>
            </w:r>
          </w:p>
          <w:p w14:paraId="2897B512" w14:textId="77777777" w:rsidR="00964868" w:rsidRDefault="00964868" w:rsidP="00964868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5F0A2A76" w14:textId="77777777" w:rsidR="00964868" w:rsidRPr="002E399B" w:rsidRDefault="00964868" w:rsidP="00964868">
            <w:pPr>
              <w:pStyle w:val="tabulkamezi"/>
              <w:snapToGrid w:val="0"/>
              <w:rPr>
                <w:i w:val="0"/>
              </w:rPr>
            </w:pPr>
            <w:proofErr w:type="gramStart"/>
            <w:r w:rsidRPr="002E399B">
              <w:rPr>
                <w:i w:val="0"/>
              </w:rPr>
              <w:t>PT  M</w:t>
            </w:r>
            <w:r w:rsidR="00B217E1">
              <w:rPr>
                <w:i w:val="0"/>
              </w:rPr>
              <w:t>K</w:t>
            </w:r>
            <w:r w:rsidRPr="002E399B">
              <w:rPr>
                <w:i w:val="0"/>
              </w:rPr>
              <w:t>V</w:t>
            </w:r>
            <w:proofErr w:type="gramEnd"/>
          </w:p>
          <w:p w14:paraId="240BD02E" w14:textId="77777777"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Vztah k </w:t>
            </w:r>
            <w:proofErr w:type="spellStart"/>
            <w:r w:rsidRPr="000D5374">
              <w:rPr>
                <w:i w:val="0"/>
              </w:rPr>
              <w:t>multilingvní</w:t>
            </w:r>
            <w:proofErr w:type="spellEnd"/>
            <w:r w:rsidRPr="000D5374">
              <w:rPr>
                <w:i w:val="0"/>
              </w:rPr>
              <w:t xml:space="preserve"> situaci a ke spolupráci</w:t>
            </w:r>
          </w:p>
          <w:p w14:paraId="743E29FB" w14:textId="77777777" w:rsidR="00964868" w:rsidRDefault="00964868" w:rsidP="002E399B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0FDD8802" w14:textId="77777777" w:rsidR="00964868" w:rsidRPr="002E399B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EV</w:t>
            </w:r>
          </w:p>
          <w:p w14:paraId="40B77816" w14:textId="77777777"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Člověk a životní prostředí</w:t>
            </w:r>
          </w:p>
          <w:p w14:paraId="5986C925" w14:textId="77777777" w:rsidR="00964868" w:rsidRDefault="00964868" w:rsidP="00964868">
            <w:pPr>
              <w:pStyle w:val="tabulkamezi"/>
              <w:snapToGrid w:val="0"/>
              <w:rPr>
                <w:b w:val="0"/>
                <w:i w:val="0"/>
              </w:rPr>
            </w:pPr>
          </w:p>
          <w:p w14:paraId="22DF7286" w14:textId="77777777" w:rsidR="00964868" w:rsidRPr="002E399B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2E399B">
              <w:rPr>
                <w:i w:val="0"/>
              </w:rPr>
              <w:t>PT MV</w:t>
            </w:r>
          </w:p>
          <w:p w14:paraId="71394F99" w14:textId="77777777"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Média a mediální produkce</w:t>
            </w:r>
          </w:p>
          <w:p w14:paraId="3EAFA761" w14:textId="77777777"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Mediální produkty a jejich význam</w:t>
            </w:r>
          </w:p>
          <w:p w14:paraId="73B50562" w14:textId="77777777"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Uživatelé</w:t>
            </w:r>
          </w:p>
          <w:p w14:paraId="029C75F1" w14:textId="77777777" w:rsidR="00964868" w:rsidRPr="000D5374" w:rsidRDefault="00964868" w:rsidP="00964868">
            <w:pPr>
              <w:pStyle w:val="tabulkamezi"/>
              <w:snapToGrid w:val="0"/>
              <w:rPr>
                <w:i w:val="0"/>
              </w:rPr>
            </w:pPr>
            <w:r w:rsidRPr="000D5374">
              <w:rPr>
                <w:i w:val="0"/>
              </w:rPr>
              <w:t>Účinky mediální produkce a vliv médií</w:t>
            </w:r>
          </w:p>
          <w:p w14:paraId="47656369" w14:textId="77777777" w:rsidR="00015A67" w:rsidRDefault="00964868" w:rsidP="00964868">
            <w:pPr>
              <w:pStyle w:val="tabulkamezi"/>
              <w:snapToGrid w:val="0"/>
              <w:rPr>
                <w:szCs w:val="20"/>
              </w:rPr>
            </w:pPr>
            <w:r w:rsidRPr="000D5374">
              <w:rPr>
                <w:i w:val="0"/>
              </w:rPr>
              <w:t>Role médií v moderních dějinách</w:t>
            </w:r>
          </w:p>
        </w:tc>
      </w:tr>
      <w:tr w:rsidR="00015A67" w14:paraId="4E687C90" w14:textId="77777777">
        <w:tc>
          <w:tcPr>
            <w:tcW w:w="5103" w:type="dxa"/>
          </w:tcPr>
          <w:p w14:paraId="77FA2D01" w14:textId="77777777" w:rsidR="00015A67" w:rsidRDefault="00015A67" w:rsidP="00015A67">
            <w:pPr>
              <w:pStyle w:val="odrka"/>
            </w:pPr>
            <w:r>
              <w:t>rozliší umělecký text od neuměleckého, nalezne jevy, které činí text uměleckým</w:t>
            </w:r>
          </w:p>
          <w:p w14:paraId="539D7513" w14:textId="77777777" w:rsidR="00015A67" w:rsidRDefault="00015A67" w:rsidP="00015A67">
            <w:pPr>
              <w:pStyle w:val="odrka"/>
            </w:pPr>
            <w:r>
              <w:t>objasní rozdíly mezi fikčním a reálným světem a popíše, jakým způsobem se reálný svět promítá do literárního textu</w:t>
            </w:r>
          </w:p>
          <w:p w14:paraId="5AA14187" w14:textId="77777777" w:rsidR="00015A67" w:rsidRDefault="00015A67" w:rsidP="00015A67">
            <w:pPr>
              <w:pStyle w:val="odrka"/>
            </w:pPr>
            <w:r>
              <w:t>na konkrétních příkladech popíše specifické prostředky básnického jazyka a objasní jejich funkci v textu</w:t>
            </w:r>
          </w:p>
          <w:p w14:paraId="775BB9E5" w14:textId="77777777" w:rsidR="00015A67" w:rsidRDefault="00015A67" w:rsidP="00015A67">
            <w:pPr>
              <w:pStyle w:val="odrka"/>
            </w:pPr>
            <w:r>
              <w:t>rozliší a specifikuje jednotky vyprávění a zhodnotí jejich funkci a účinek na čtenáře</w:t>
            </w:r>
          </w:p>
          <w:p w14:paraId="14F78EF0" w14:textId="77777777" w:rsidR="00015A67" w:rsidRDefault="00015A67" w:rsidP="00015A67">
            <w:pPr>
              <w:pStyle w:val="odrka"/>
            </w:pPr>
            <w:r>
              <w:t>rozezná typy promluv a vyprávěcí způsoby a posoudí jejich funkci v konkrétním textu</w:t>
            </w:r>
          </w:p>
          <w:p w14:paraId="783353B1" w14:textId="77777777" w:rsidR="00015A67" w:rsidRDefault="00015A67" w:rsidP="00015A67">
            <w:pPr>
              <w:pStyle w:val="odrka"/>
            </w:pPr>
            <w:r>
              <w:t xml:space="preserve">při interpretaci lit. textu ve všech jeho kontextech uplatňuje prohloubené znalosti o struktuře </w:t>
            </w:r>
            <w:proofErr w:type="spellStart"/>
            <w:proofErr w:type="gramStart"/>
            <w:r>
              <w:t>lit.textu</w:t>
            </w:r>
            <w:proofErr w:type="spellEnd"/>
            <w:proofErr w:type="gramEnd"/>
            <w:r>
              <w:t>, lit. žánrech a literárněvědných termínech</w:t>
            </w:r>
          </w:p>
          <w:p w14:paraId="641EAA94" w14:textId="77777777" w:rsidR="00015A67" w:rsidRDefault="00015A67" w:rsidP="00015A67">
            <w:pPr>
              <w:pStyle w:val="odrka"/>
            </w:pPr>
            <w:r>
              <w:t>identifikuje využití jednoho textu v textu jiném a objasní jeho funkci a účinek na čtenáře</w:t>
            </w:r>
          </w:p>
          <w:p w14:paraId="0782E495" w14:textId="77777777" w:rsidR="00015A67" w:rsidRDefault="00015A67" w:rsidP="00015A67">
            <w:pPr>
              <w:pStyle w:val="odrka"/>
            </w:pPr>
            <w:r>
              <w:t>postihne smysl textu, vysvětlí důvody a důsledky různých interpretací téhož textu, porovná je a zhodnotí, odhalí eventuální dezinterpretace textu</w:t>
            </w:r>
          </w:p>
          <w:p w14:paraId="4387E26C" w14:textId="77777777" w:rsidR="00015A67" w:rsidRDefault="00015A67" w:rsidP="00015A67">
            <w:pPr>
              <w:pStyle w:val="odrka"/>
            </w:pPr>
            <w:r>
              <w:t>rozliší texty spadající do oblasti tzv. lit. vážné, středního proudu a lit. braku a svůj názor argumentačně zdůvodní</w:t>
            </w:r>
          </w:p>
          <w:p w14:paraId="4F062F36" w14:textId="77777777" w:rsidR="00964868" w:rsidRPr="00964868" w:rsidRDefault="00964868" w:rsidP="00964868">
            <w:pPr>
              <w:pStyle w:val="odrka"/>
            </w:pPr>
            <w:r w:rsidRPr="00964868">
              <w:t>samostatně interpretuje dramatické, filmové a televizní zpracování LD</w:t>
            </w:r>
          </w:p>
          <w:p w14:paraId="3B4E0CA0" w14:textId="77777777" w:rsidR="00964868" w:rsidRPr="00964868" w:rsidRDefault="00964868" w:rsidP="00964868">
            <w:pPr>
              <w:pStyle w:val="odrka"/>
            </w:pPr>
            <w:r w:rsidRPr="00964868">
              <w:t>vystihne podstatné rysy základních period vývoj</w:t>
            </w:r>
            <w:r w:rsidR="00F64A3B">
              <w:t>e</w:t>
            </w:r>
            <w:r w:rsidRPr="00964868">
              <w:t xml:space="preserve"> české i světové lit., významných uměl. směrů, uvede jejich </w:t>
            </w:r>
            <w:proofErr w:type="spellStart"/>
            <w:r w:rsidRPr="00964868">
              <w:t>přestavitele</w:t>
            </w:r>
            <w:proofErr w:type="spellEnd"/>
            <w:r w:rsidRPr="00964868">
              <w:t xml:space="preserve"> a charakterizuje a interpretuje jejich přínos pro vývoj lit. a lit. myšlení</w:t>
            </w:r>
          </w:p>
          <w:p w14:paraId="3C472014" w14:textId="77777777" w:rsidR="00964868" w:rsidRPr="00964868" w:rsidRDefault="00964868" w:rsidP="00964868">
            <w:pPr>
              <w:pStyle w:val="odrka"/>
            </w:pPr>
            <w:r w:rsidRPr="00964868">
              <w:t>vysvětlí specifičnost vývoje české literatury a vyloží její postavení v kontextu literatury světové</w:t>
            </w:r>
          </w:p>
          <w:p w14:paraId="0FA683D3" w14:textId="77777777" w:rsidR="00964868" w:rsidRDefault="00964868" w:rsidP="00015A67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5103" w:type="dxa"/>
          </w:tcPr>
          <w:p w14:paraId="021BDFFE" w14:textId="77777777" w:rsidR="00964868" w:rsidRPr="00964868" w:rsidRDefault="00964868" w:rsidP="00964868">
            <w:pPr>
              <w:pStyle w:val="nadpisodrky"/>
            </w:pPr>
            <w:r w:rsidRPr="00964868">
              <w:t>Svět v 2. polovině 20. století</w:t>
            </w:r>
          </w:p>
          <w:p w14:paraId="026CB871" w14:textId="77777777" w:rsidR="00964868" w:rsidRPr="00964868" w:rsidRDefault="00964868" w:rsidP="00964868">
            <w:pPr>
              <w:pStyle w:val="odrka"/>
            </w:pPr>
            <w:r w:rsidRPr="00964868">
              <w:t>vývoj společnosti, umění a kultury</w:t>
            </w:r>
          </w:p>
          <w:p w14:paraId="1FEC7E21" w14:textId="77777777" w:rsidR="00964868" w:rsidRPr="00964868" w:rsidRDefault="00964868" w:rsidP="00964868">
            <w:pPr>
              <w:pStyle w:val="nadpisodrky"/>
            </w:pPr>
            <w:r w:rsidRPr="00964868">
              <w:t>Světová literatura 2. pol</w:t>
            </w:r>
            <w:r w:rsidR="0064038E">
              <w:t>oviny</w:t>
            </w:r>
            <w:r w:rsidRPr="00964868">
              <w:t xml:space="preserve"> 20. století</w:t>
            </w:r>
          </w:p>
          <w:p w14:paraId="4EAF6F81" w14:textId="77777777" w:rsidR="00964868" w:rsidRPr="00964868" w:rsidRDefault="00964868" w:rsidP="00964868">
            <w:pPr>
              <w:pStyle w:val="odrka"/>
            </w:pPr>
            <w:r w:rsidRPr="00964868">
              <w:t>téma války v poválečné literatuře, existencialismus, beatnici, rozhněvaní mladí muži, italský neorealismus, magický realismus, postmodernismus, liter</w:t>
            </w:r>
            <w:r w:rsidR="00CF16E1">
              <w:t>atura v zemích sovětského bloku</w:t>
            </w:r>
          </w:p>
          <w:p w14:paraId="3B5590EA" w14:textId="77777777" w:rsidR="00964868" w:rsidRPr="00964868" w:rsidRDefault="00964868" w:rsidP="00964868">
            <w:pPr>
              <w:pStyle w:val="odrka"/>
            </w:pPr>
            <w:r w:rsidRPr="00964868">
              <w:t>vývoj poezie po r. 1945</w:t>
            </w:r>
          </w:p>
          <w:p w14:paraId="5CA52DCF" w14:textId="77777777" w:rsidR="00964868" w:rsidRPr="00964868" w:rsidRDefault="00964868" w:rsidP="00964868">
            <w:pPr>
              <w:pStyle w:val="odrka"/>
            </w:pPr>
            <w:r w:rsidRPr="00964868">
              <w:t>vývoj poválečného světového dramatu</w:t>
            </w:r>
          </w:p>
          <w:p w14:paraId="47DB3F02" w14:textId="77777777" w:rsidR="00964868" w:rsidRPr="00964868" w:rsidRDefault="00964868" w:rsidP="00964868">
            <w:pPr>
              <w:pStyle w:val="nadpisodrky"/>
            </w:pPr>
            <w:r w:rsidRPr="00964868">
              <w:t>Česká literatura 2. pol</w:t>
            </w:r>
            <w:r w:rsidR="0064038E">
              <w:t>oviny</w:t>
            </w:r>
            <w:r w:rsidRPr="00964868">
              <w:t xml:space="preserve"> 20. století</w:t>
            </w:r>
          </w:p>
          <w:p w14:paraId="410CFD47" w14:textId="77777777" w:rsidR="00964868" w:rsidRPr="00964868" w:rsidRDefault="00964868" w:rsidP="00964868">
            <w:pPr>
              <w:pStyle w:val="odrka"/>
            </w:pPr>
            <w:r w:rsidRPr="00964868">
              <w:t>vývoj poválečn</w:t>
            </w:r>
            <w:r w:rsidR="00CF16E1">
              <w:t>é české prózy, poezie a dramatu</w:t>
            </w:r>
          </w:p>
          <w:p w14:paraId="2A5D668F" w14:textId="77777777" w:rsidR="00015A67" w:rsidRDefault="00964868" w:rsidP="00964868">
            <w:pPr>
              <w:pStyle w:val="odrka"/>
            </w:pPr>
            <w:r w:rsidRPr="00964868">
              <w:t>nejvýznamnější osobnosti české poválečné literatur</w:t>
            </w:r>
            <w:r w:rsidR="00EC05D8">
              <w:t>y</w:t>
            </w:r>
          </w:p>
          <w:p w14:paraId="5C3446A7" w14:textId="77777777" w:rsidR="00812844" w:rsidRDefault="00812844" w:rsidP="00964868">
            <w:pPr>
              <w:pStyle w:val="odrka"/>
            </w:pPr>
            <w:r>
              <w:t>současná česká literatura</w:t>
            </w:r>
          </w:p>
        </w:tc>
        <w:tc>
          <w:tcPr>
            <w:tcW w:w="4678" w:type="dxa"/>
            <w:vMerge/>
          </w:tcPr>
          <w:p w14:paraId="5C87522D" w14:textId="77777777" w:rsidR="00015A67" w:rsidRDefault="00015A67" w:rsidP="00BC4A2D">
            <w:pPr>
              <w:pStyle w:val="odrka"/>
              <w:rPr>
                <w:szCs w:val="20"/>
              </w:rPr>
            </w:pPr>
          </w:p>
        </w:tc>
      </w:tr>
      <w:tr w:rsidR="00015A67" w14:paraId="2343D54E" w14:textId="77777777">
        <w:tc>
          <w:tcPr>
            <w:tcW w:w="5103" w:type="dxa"/>
          </w:tcPr>
          <w:p w14:paraId="197F6F97" w14:textId="77777777" w:rsidR="00964868" w:rsidRPr="00964868" w:rsidRDefault="00964868" w:rsidP="00964868">
            <w:pPr>
              <w:pStyle w:val="odrka"/>
            </w:pPr>
            <w:r w:rsidRPr="00964868">
              <w:lastRenderedPageBreak/>
              <w:t>tvořivě využívá informací z odborné literatury, internetu, tisku a z dalších zdrojů, kriticky je třídí a vyhodnocuje</w:t>
            </w:r>
          </w:p>
          <w:p w14:paraId="48E8AE13" w14:textId="77777777" w:rsidR="00015A67" w:rsidRDefault="00964868" w:rsidP="00964868">
            <w:pPr>
              <w:pStyle w:val="odrka"/>
            </w:pPr>
            <w:r w:rsidRPr="00964868">
              <w:t>získané schopnosti a dovednosti tvořivě využívá v produktivních činnostech rozvíjejících jeho individuální styl</w:t>
            </w:r>
          </w:p>
        </w:tc>
        <w:tc>
          <w:tcPr>
            <w:tcW w:w="5103" w:type="dxa"/>
          </w:tcPr>
          <w:p w14:paraId="216AEDEA" w14:textId="77777777" w:rsidR="00015A67" w:rsidRDefault="00015A67" w:rsidP="00964868">
            <w:pPr>
              <w:pStyle w:val="odrka"/>
              <w:numPr>
                <w:ilvl w:val="0"/>
                <w:numId w:val="0"/>
              </w:numPr>
              <w:ind w:left="113"/>
            </w:pPr>
          </w:p>
        </w:tc>
        <w:tc>
          <w:tcPr>
            <w:tcW w:w="4678" w:type="dxa"/>
          </w:tcPr>
          <w:p w14:paraId="1E35E9C6" w14:textId="77777777" w:rsidR="00015A67" w:rsidRDefault="00015A67" w:rsidP="00964868">
            <w:pPr>
              <w:pStyle w:val="odrka"/>
              <w:numPr>
                <w:ilvl w:val="0"/>
                <w:numId w:val="0"/>
              </w:numPr>
              <w:ind w:left="113"/>
              <w:rPr>
                <w:szCs w:val="20"/>
              </w:rPr>
            </w:pPr>
          </w:p>
          <w:p w14:paraId="15561A83" w14:textId="77777777" w:rsidR="00015A67" w:rsidRDefault="00015A67" w:rsidP="00BC4A2D">
            <w:pPr>
              <w:autoSpaceDE w:val="0"/>
              <w:autoSpaceDN w:val="0"/>
              <w:adjustRightInd w:val="0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7C5AD046" w14:textId="77777777" w:rsidR="008637EB" w:rsidRDefault="008637EB" w:rsidP="008637EB">
      <w:pPr>
        <w:pStyle w:val="kapitolka"/>
        <w:snapToGrid w:val="0"/>
      </w:pPr>
    </w:p>
    <w:sectPr w:rsidR="008637EB" w:rsidSect="00D259AA">
      <w:headerReference w:type="default" r:id="rId13"/>
      <w:footerReference w:type="default" r:id="rId14"/>
      <w:footnotePr>
        <w:pos w:val="beneathText"/>
      </w:footnotePr>
      <w:pgSz w:w="16837" w:h="11905" w:orient="landscape"/>
      <w:pgMar w:top="1435" w:right="851" w:bottom="1406" w:left="851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376DA" w14:textId="77777777" w:rsidR="008F1DD5" w:rsidRDefault="008F1DD5">
      <w:r>
        <w:separator/>
      </w:r>
    </w:p>
  </w:endnote>
  <w:endnote w:type="continuationSeparator" w:id="0">
    <w:p w14:paraId="0E88F45E" w14:textId="77777777" w:rsidR="008F1DD5" w:rsidRDefault="008F1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Wingdings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B6BF6" w14:textId="77777777" w:rsidR="006633D6" w:rsidRDefault="00D259AA" w:rsidP="006633D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633D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49954F" w14:textId="77777777" w:rsidR="006633D6" w:rsidRDefault="006633D6" w:rsidP="006633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EA6CC" w14:textId="77777777" w:rsidR="006633D6" w:rsidRDefault="00D259AA" w:rsidP="006633D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633D6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80034">
      <w:rPr>
        <w:rStyle w:val="slostrnky"/>
        <w:noProof/>
      </w:rPr>
      <w:t>3</w:t>
    </w:r>
    <w:r>
      <w:rPr>
        <w:rStyle w:val="slostrnky"/>
      </w:rPr>
      <w:fldChar w:fldCharType="end"/>
    </w:r>
  </w:p>
  <w:p w14:paraId="2611D034" w14:textId="77777777" w:rsidR="00EA3124" w:rsidRDefault="00EA3124" w:rsidP="006633D6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7BFAE" w14:textId="77777777" w:rsidR="00A37680" w:rsidRDefault="00A37680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75835" w14:textId="77777777" w:rsidR="00EA3124" w:rsidRDefault="00DB78EF">
    <w:pPr>
      <w:pStyle w:val="Zpat"/>
      <w:jc w:val="center"/>
    </w:pPr>
    <w:r>
      <w:fldChar w:fldCharType="begin"/>
    </w:r>
    <w:r>
      <w:instrText xml:space="preserve"> PAGE </w:instrText>
    </w:r>
    <w:r>
      <w:fldChar w:fldCharType="separate"/>
    </w:r>
    <w:r w:rsidR="0023262B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1391C" w14:textId="77777777" w:rsidR="008F1DD5" w:rsidRDefault="008F1DD5">
      <w:r>
        <w:separator/>
      </w:r>
    </w:p>
  </w:footnote>
  <w:footnote w:type="continuationSeparator" w:id="0">
    <w:p w14:paraId="7A64CA4F" w14:textId="77777777" w:rsidR="008F1DD5" w:rsidRDefault="008F1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3F6BC3" w14:textId="77777777" w:rsidR="00A37680" w:rsidRDefault="00A376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FBE71" w14:textId="77777777" w:rsidR="00EA3124" w:rsidRDefault="00EA3124" w:rsidP="000D5374">
    <w:pPr>
      <w:pStyle w:val="zahlavi"/>
      <w:tabs>
        <w:tab w:val="right" w:pos="9072"/>
      </w:tabs>
    </w:pPr>
    <w:r>
      <w:t>ŠVP</w:t>
    </w:r>
    <w:r w:rsidR="00210566">
      <w:t xml:space="preserve"> GV</w:t>
    </w:r>
    <w:r>
      <w:t xml:space="preserve"> </w:t>
    </w:r>
    <w:r w:rsidR="00FC3A3E">
      <w:t>–</w:t>
    </w:r>
    <w:r>
      <w:t xml:space="preserve"> </w:t>
    </w:r>
    <w:r w:rsidR="00210566">
      <w:t>čtyřleté gymnázium</w:t>
    </w:r>
    <w:r>
      <w:tab/>
    </w:r>
    <w:r w:rsidR="00A37680">
      <w:t xml:space="preserve">Svazek 2 – </w:t>
    </w:r>
    <w:r w:rsidR="00FC3A3E">
      <w:t xml:space="preserve">Učební osnovy </w:t>
    </w:r>
    <w:r w:rsidR="00280757">
      <w:t>Český jazyk a literatura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5CD32" w14:textId="77777777" w:rsidR="00A37680" w:rsidRDefault="00A37680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58ED9" w14:textId="77777777" w:rsidR="00EA3124" w:rsidRDefault="00EA3124">
    <w:pPr>
      <w:pStyle w:val="zahlavi"/>
      <w:tabs>
        <w:tab w:val="right" w:pos="14884"/>
      </w:tabs>
    </w:pPr>
    <w:r>
      <w:t xml:space="preserve">ŠVP </w:t>
    </w:r>
    <w:r w:rsidR="00210566">
      <w:t>GV – čtyřleté gymnázium</w:t>
    </w:r>
    <w:r w:rsidR="003D3A98">
      <w:tab/>
    </w:r>
    <w:r w:rsidR="00A37680">
      <w:t xml:space="preserve">Svazek 2 – </w:t>
    </w:r>
    <w:r>
      <w:t xml:space="preserve">Učební osnovy Český jazyk a literatura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kapitolaosnovy"/>
      <w:suff w:val="nothing"/>
      <w:lvlText w:val="Kapitola  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Seznam 1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Seznam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8"/>
    <w:lvl w:ilvl="0">
      <w:start w:val="1"/>
      <w:numFmt w:val="bullet"/>
      <w:lvlText w:val="✔"/>
      <w:lvlJc w:val="left"/>
      <w:pPr>
        <w:tabs>
          <w:tab w:val="num" w:pos="227"/>
        </w:tabs>
        <w:ind w:left="227" w:hanging="227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1F"/>
    <w:multiLevelType w:val="multilevel"/>
    <w:tmpl w:val="A1EED3C2"/>
    <w:lvl w:ilvl="0">
      <w:start w:val="1"/>
      <w:numFmt w:val="bullet"/>
      <w:pStyle w:val="odrka"/>
      <w:lvlText w:val=""/>
      <w:lvlJc w:val="left"/>
      <w:pPr>
        <w:tabs>
          <w:tab w:val="num" w:pos="340"/>
        </w:tabs>
        <w:ind w:left="340" w:hanging="227"/>
      </w:pPr>
      <w:rPr>
        <w:rFonts w:ascii="Symbol" w:hAnsi="Symbol" w:hint="default"/>
        <w:color w:val="auto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568"/>
        </w:tabs>
        <w:ind w:left="568" w:hanging="227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794"/>
        </w:tabs>
        <w:ind w:left="794" w:hanging="227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1021"/>
        </w:tabs>
        <w:ind w:left="1021" w:hanging="227"/>
      </w:pPr>
      <w:rPr>
        <w:rFonts w:ascii="StarSymbol" w:hAnsi="StarSymbol" w:cs="StarSymbol" w:hint="default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248"/>
        </w:tabs>
        <w:ind w:left="1248" w:hanging="227"/>
      </w:pPr>
      <w:rPr>
        <w:rFonts w:ascii="StarSymbol" w:hAnsi="StarSymbol" w:cs="StarSymbol" w:hint="default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475"/>
        </w:tabs>
        <w:ind w:left="1475" w:hanging="227"/>
      </w:pPr>
      <w:rPr>
        <w:rFonts w:ascii="StarSymbol" w:hAnsi="StarSymbol" w:cs="StarSymbol" w:hint="default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701"/>
        </w:tabs>
        <w:ind w:left="1701" w:hanging="227"/>
      </w:pPr>
      <w:rPr>
        <w:rFonts w:ascii="StarSymbol" w:hAnsi="StarSymbol" w:cs="StarSymbol" w:hint="default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928"/>
        </w:tabs>
        <w:ind w:left="1928" w:hanging="227"/>
      </w:pPr>
      <w:rPr>
        <w:rFonts w:ascii="StarSymbol" w:hAnsi="StarSymbol" w:cs="StarSymbol" w:hint="default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155"/>
        </w:tabs>
        <w:ind w:left="2155" w:hanging="227"/>
      </w:pPr>
      <w:rPr>
        <w:rFonts w:ascii="StarSymbol" w:hAnsi="StarSymbol" w:cs="StarSymbol" w:hint="default"/>
        <w:sz w:val="18"/>
        <w:szCs w:val="18"/>
      </w:rPr>
    </w:lvl>
  </w:abstractNum>
  <w:abstractNum w:abstractNumId="6" w15:restartNumberingAfterBreak="0">
    <w:nsid w:val="00000027"/>
    <w:multiLevelType w:val="multilevel"/>
    <w:tmpl w:val="00000027"/>
    <w:lvl w:ilvl="0">
      <w:start w:val="1"/>
      <w:numFmt w:val="bullet"/>
      <w:pStyle w:val="odrka2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–"/>
      <w:lvlJc w:val="left"/>
      <w:pPr>
        <w:tabs>
          <w:tab w:val="num" w:pos="340"/>
        </w:tabs>
        <w:ind w:left="340" w:hanging="170"/>
      </w:pPr>
      <w:rPr>
        <w:rFonts w:ascii="Book Antiqua" w:hAnsi="Book Antiqua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abstractNum w:abstractNumId="7" w15:restartNumberingAfterBreak="0">
    <w:nsid w:val="000004E2"/>
    <w:multiLevelType w:val="multilevel"/>
    <w:tmpl w:val="000004E2"/>
    <w:lvl w:ilvl="0">
      <w:start w:val="1"/>
      <w:numFmt w:val="bullet"/>
      <w:lvlText w:val=""/>
      <w:lvlJc w:val="left"/>
      <w:pPr>
        <w:tabs>
          <w:tab w:val="num" w:pos="227"/>
        </w:tabs>
        <w:ind w:left="227" w:hanging="227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✔"/>
      <w:lvlJc w:val="left"/>
      <w:pPr>
        <w:tabs>
          <w:tab w:val="num" w:pos="454"/>
        </w:tabs>
        <w:ind w:left="454" w:hanging="227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✔"/>
      <w:lvlJc w:val="left"/>
      <w:pPr>
        <w:tabs>
          <w:tab w:val="num" w:pos="680"/>
        </w:tabs>
        <w:ind w:left="680" w:hanging="227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✔"/>
      <w:lvlJc w:val="left"/>
      <w:pPr>
        <w:tabs>
          <w:tab w:val="num" w:pos="907"/>
        </w:tabs>
        <w:ind w:left="907" w:hanging="227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✔"/>
      <w:lvlJc w:val="left"/>
      <w:pPr>
        <w:tabs>
          <w:tab w:val="num" w:pos="1134"/>
        </w:tabs>
        <w:ind w:left="1134" w:hanging="227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✔"/>
      <w:lvlJc w:val="left"/>
      <w:pPr>
        <w:tabs>
          <w:tab w:val="num" w:pos="1361"/>
        </w:tabs>
        <w:ind w:left="1361" w:hanging="227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✔"/>
      <w:lvlJc w:val="left"/>
      <w:pPr>
        <w:tabs>
          <w:tab w:val="num" w:pos="1587"/>
        </w:tabs>
        <w:ind w:left="1587" w:hanging="227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✔"/>
      <w:lvlJc w:val="left"/>
      <w:pPr>
        <w:tabs>
          <w:tab w:val="num" w:pos="1814"/>
        </w:tabs>
        <w:ind w:left="1814" w:hanging="227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✔"/>
      <w:lvlJc w:val="left"/>
      <w:pPr>
        <w:tabs>
          <w:tab w:val="num" w:pos="2041"/>
        </w:tabs>
        <w:ind w:left="2041" w:hanging="227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34270374"/>
    <w:multiLevelType w:val="hybridMultilevel"/>
    <w:tmpl w:val="70D4FC98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 w15:restartNumberingAfterBreak="0">
    <w:nsid w:val="7E351063"/>
    <w:multiLevelType w:val="hybridMultilevel"/>
    <w:tmpl w:val="D50EFD0A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 w16cid:durableId="97457106">
    <w:abstractNumId w:val="0"/>
  </w:num>
  <w:num w:numId="2" w16cid:durableId="1410034823">
    <w:abstractNumId w:val="5"/>
  </w:num>
  <w:num w:numId="3" w16cid:durableId="321931581">
    <w:abstractNumId w:val="6"/>
  </w:num>
  <w:num w:numId="4" w16cid:durableId="1260799154">
    <w:abstractNumId w:val="7"/>
  </w:num>
  <w:num w:numId="5" w16cid:durableId="165049976">
    <w:abstractNumId w:val="8"/>
  </w:num>
  <w:num w:numId="6" w16cid:durableId="17387413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FC1"/>
    <w:rsid w:val="00015A67"/>
    <w:rsid w:val="000D5374"/>
    <w:rsid w:val="00127E72"/>
    <w:rsid w:val="00210566"/>
    <w:rsid w:val="0023262B"/>
    <w:rsid w:val="00280757"/>
    <w:rsid w:val="002C2A8E"/>
    <w:rsid w:val="002E106A"/>
    <w:rsid w:val="002E399B"/>
    <w:rsid w:val="0031536D"/>
    <w:rsid w:val="00315F37"/>
    <w:rsid w:val="003C59C3"/>
    <w:rsid w:val="003D3A98"/>
    <w:rsid w:val="003D409D"/>
    <w:rsid w:val="003E223A"/>
    <w:rsid w:val="00485139"/>
    <w:rsid w:val="004C5C02"/>
    <w:rsid w:val="004E4906"/>
    <w:rsid w:val="004F479E"/>
    <w:rsid w:val="00542C4E"/>
    <w:rsid w:val="005510FD"/>
    <w:rsid w:val="00573136"/>
    <w:rsid w:val="005E242E"/>
    <w:rsid w:val="006252FD"/>
    <w:rsid w:val="0064038E"/>
    <w:rsid w:val="006476A7"/>
    <w:rsid w:val="006633D6"/>
    <w:rsid w:val="00675E13"/>
    <w:rsid w:val="006932B6"/>
    <w:rsid w:val="006A177E"/>
    <w:rsid w:val="006B3FDF"/>
    <w:rsid w:val="006C1A22"/>
    <w:rsid w:val="006F2A99"/>
    <w:rsid w:val="0070616C"/>
    <w:rsid w:val="00721850"/>
    <w:rsid w:val="00812844"/>
    <w:rsid w:val="008637EB"/>
    <w:rsid w:val="0087430B"/>
    <w:rsid w:val="008743E4"/>
    <w:rsid w:val="008D531D"/>
    <w:rsid w:val="008F1DD5"/>
    <w:rsid w:val="009237CF"/>
    <w:rsid w:val="00933936"/>
    <w:rsid w:val="00964868"/>
    <w:rsid w:val="009B23EA"/>
    <w:rsid w:val="009D0518"/>
    <w:rsid w:val="009E4C17"/>
    <w:rsid w:val="009F31A3"/>
    <w:rsid w:val="00A0738C"/>
    <w:rsid w:val="00A364EA"/>
    <w:rsid w:val="00A37680"/>
    <w:rsid w:val="00A67AB2"/>
    <w:rsid w:val="00A73A68"/>
    <w:rsid w:val="00A87891"/>
    <w:rsid w:val="00AF440C"/>
    <w:rsid w:val="00B217E1"/>
    <w:rsid w:val="00B80034"/>
    <w:rsid w:val="00B922ED"/>
    <w:rsid w:val="00BA2D2B"/>
    <w:rsid w:val="00BC4A2D"/>
    <w:rsid w:val="00C170B9"/>
    <w:rsid w:val="00C320C5"/>
    <w:rsid w:val="00CC038E"/>
    <w:rsid w:val="00CD1239"/>
    <w:rsid w:val="00CD7FC1"/>
    <w:rsid w:val="00CF0B30"/>
    <w:rsid w:val="00CF16E1"/>
    <w:rsid w:val="00D259AA"/>
    <w:rsid w:val="00D76A32"/>
    <w:rsid w:val="00D82A09"/>
    <w:rsid w:val="00D873F8"/>
    <w:rsid w:val="00DB78EF"/>
    <w:rsid w:val="00DD776D"/>
    <w:rsid w:val="00E001C7"/>
    <w:rsid w:val="00E75EF4"/>
    <w:rsid w:val="00E87C53"/>
    <w:rsid w:val="00EA023F"/>
    <w:rsid w:val="00EA3124"/>
    <w:rsid w:val="00EB147F"/>
    <w:rsid w:val="00EC05D8"/>
    <w:rsid w:val="00F34DB4"/>
    <w:rsid w:val="00F444F8"/>
    <w:rsid w:val="00F51989"/>
    <w:rsid w:val="00F64A3B"/>
    <w:rsid w:val="00F916BB"/>
    <w:rsid w:val="00FC3A3E"/>
    <w:rsid w:val="00FC4F04"/>
    <w:rsid w:val="00FE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1382FF9"/>
  <w15:docId w15:val="{5CD26899-F7F3-4B0B-9E89-804F485F5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223A"/>
    <w:pPr>
      <w:widowControl w:val="0"/>
      <w:suppressAutoHyphens/>
    </w:pPr>
    <w:rPr>
      <w:rFonts w:eastAsia="Lucida Sans Unicode" w:cs="Tahoma"/>
      <w:sz w:val="24"/>
      <w:szCs w:val="24"/>
      <w:lang w:bidi="cs-CZ"/>
    </w:rPr>
  </w:style>
  <w:style w:type="paragraph" w:styleId="Nadpis1">
    <w:name w:val="heading 1"/>
    <w:basedOn w:val="Nadpis"/>
    <w:next w:val="Zkladntext"/>
    <w:qFormat/>
    <w:rsid w:val="00D259AA"/>
    <w:pPr>
      <w:outlineLvl w:val="0"/>
    </w:pPr>
    <w:rPr>
      <w:rFonts w:ascii="Times New Roman" w:hAnsi="Times New Roman"/>
      <w:b/>
      <w:bCs/>
      <w:sz w:val="48"/>
      <w:szCs w:val="48"/>
    </w:rPr>
  </w:style>
  <w:style w:type="paragraph" w:styleId="Nadpis2">
    <w:name w:val="heading 2"/>
    <w:basedOn w:val="Nadpis"/>
    <w:next w:val="Zkladntext"/>
    <w:qFormat/>
    <w:rsid w:val="00D259AA"/>
    <w:pPr>
      <w:outlineLvl w:val="1"/>
    </w:pPr>
    <w:rPr>
      <w:rFonts w:ascii="Times New Roman" w:hAnsi="Times New Roman"/>
      <w:b/>
      <w:bCs/>
      <w:sz w:val="36"/>
      <w:szCs w:val="36"/>
    </w:rPr>
  </w:style>
  <w:style w:type="paragraph" w:styleId="Nadpis3">
    <w:name w:val="heading 3"/>
    <w:basedOn w:val="Nadpis"/>
    <w:next w:val="Zkladntext"/>
    <w:qFormat/>
    <w:rsid w:val="00D259AA"/>
    <w:pPr>
      <w:outlineLvl w:val="2"/>
    </w:pPr>
    <w:rPr>
      <w:rFonts w:ascii="Times New Roman" w:hAnsi="Times New Roman"/>
      <w:b/>
      <w:bCs/>
    </w:rPr>
  </w:style>
  <w:style w:type="paragraph" w:styleId="Nadpis4">
    <w:name w:val="heading 4"/>
    <w:basedOn w:val="Nadpis"/>
    <w:next w:val="Zkladntext"/>
    <w:qFormat/>
    <w:rsid w:val="00D259AA"/>
    <w:pPr>
      <w:outlineLvl w:val="3"/>
    </w:pPr>
    <w:rPr>
      <w:rFonts w:ascii="Times New Roman" w:hAnsi="Times New Roman"/>
      <w:b/>
      <w:bCs/>
      <w:sz w:val="24"/>
      <w:szCs w:val="24"/>
    </w:rPr>
  </w:style>
  <w:style w:type="paragraph" w:styleId="Nadpis5">
    <w:name w:val="heading 5"/>
    <w:basedOn w:val="Nadpis"/>
    <w:next w:val="Zkladntext"/>
    <w:qFormat/>
    <w:rsid w:val="00D259AA"/>
    <w:pPr>
      <w:outlineLvl w:val="4"/>
    </w:pPr>
    <w:rPr>
      <w:rFonts w:ascii="Times New Roman" w:hAnsi="Times New Roman"/>
      <w:b/>
      <w:bCs/>
      <w:sz w:val="20"/>
      <w:szCs w:val="20"/>
    </w:rPr>
  </w:style>
  <w:style w:type="paragraph" w:styleId="Nadpis6">
    <w:name w:val="heading 6"/>
    <w:basedOn w:val="Nadpis"/>
    <w:next w:val="Zkladntext"/>
    <w:qFormat/>
    <w:rsid w:val="00D259AA"/>
    <w:pPr>
      <w:outlineLvl w:val="5"/>
    </w:pPr>
    <w:rPr>
      <w:rFonts w:ascii="Times New Roman" w:hAnsi="Times New Roman"/>
      <w:b/>
      <w:bCs/>
      <w:sz w:val="14"/>
      <w:szCs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">
    <w:name w:val="Symboly pro číslování"/>
    <w:rsid w:val="00D259AA"/>
  </w:style>
  <w:style w:type="character" w:customStyle="1" w:styleId="Odrky">
    <w:name w:val="Odrážky"/>
    <w:rsid w:val="00D259AA"/>
    <w:rPr>
      <w:rFonts w:ascii="StarSymbol" w:eastAsia="StarSymbol" w:hAnsi="StarSymbol" w:cs="StarSymbol"/>
      <w:sz w:val="18"/>
      <w:szCs w:val="18"/>
    </w:rPr>
  </w:style>
  <w:style w:type="character" w:customStyle="1" w:styleId="BulletSymbols">
    <w:name w:val="Bullet Symbols"/>
    <w:rsid w:val="00D259AA"/>
    <w:rPr>
      <w:rFonts w:ascii="StarSymbol" w:eastAsia="StarSymbol" w:hAnsi="StarSymbol" w:cs="StarSymbol"/>
      <w:sz w:val="18"/>
      <w:szCs w:val="18"/>
      <w:lang w:val="cs-CZ"/>
    </w:rPr>
  </w:style>
  <w:style w:type="character" w:customStyle="1" w:styleId="RTFNum52">
    <w:name w:val="RTF_Num 5 2"/>
    <w:rsid w:val="00D259AA"/>
    <w:rPr>
      <w:rFonts w:ascii="Courier New" w:eastAsia="Courier New" w:hAnsi="Courier New" w:cs="Courier New"/>
    </w:rPr>
  </w:style>
  <w:style w:type="character" w:customStyle="1" w:styleId="RTFNum53">
    <w:name w:val="RTF_Num 5 3"/>
    <w:rsid w:val="00D259AA"/>
    <w:rPr>
      <w:rFonts w:ascii="Wingdings" w:eastAsia="Wingdings" w:hAnsi="Wingdings" w:cs="Wingdings"/>
    </w:rPr>
  </w:style>
  <w:style w:type="character" w:customStyle="1" w:styleId="RTFNum54">
    <w:name w:val="RTF_Num 5 4"/>
    <w:rsid w:val="00D259AA"/>
    <w:rPr>
      <w:rFonts w:ascii="Symbol" w:eastAsia="Symbol" w:hAnsi="Symbol" w:cs="Symbol"/>
    </w:rPr>
  </w:style>
  <w:style w:type="character" w:customStyle="1" w:styleId="RTFNum55">
    <w:name w:val="RTF_Num 5 5"/>
    <w:rsid w:val="00D259AA"/>
    <w:rPr>
      <w:rFonts w:ascii="Courier New" w:eastAsia="Courier New" w:hAnsi="Courier New" w:cs="Courier New"/>
    </w:rPr>
  </w:style>
  <w:style w:type="character" w:customStyle="1" w:styleId="RTFNum56">
    <w:name w:val="RTF_Num 5 6"/>
    <w:rsid w:val="00D259AA"/>
    <w:rPr>
      <w:rFonts w:ascii="Wingdings" w:eastAsia="Wingdings" w:hAnsi="Wingdings" w:cs="Wingdings"/>
    </w:rPr>
  </w:style>
  <w:style w:type="character" w:customStyle="1" w:styleId="RTFNum57">
    <w:name w:val="RTF_Num 5 7"/>
    <w:rsid w:val="00D259AA"/>
    <w:rPr>
      <w:rFonts w:ascii="Symbol" w:eastAsia="Symbol" w:hAnsi="Symbol" w:cs="Symbol"/>
    </w:rPr>
  </w:style>
  <w:style w:type="character" w:customStyle="1" w:styleId="RTFNum58">
    <w:name w:val="RTF_Num 5 8"/>
    <w:rsid w:val="00D259AA"/>
    <w:rPr>
      <w:rFonts w:ascii="Courier New" w:eastAsia="Courier New" w:hAnsi="Courier New" w:cs="Courier New"/>
    </w:rPr>
  </w:style>
  <w:style w:type="character" w:customStyle="1" w:styleId="RTFNum59">
    <w:name w:val="RTF_Num 5 9"/>
    <w:rsid w:val="00D259AA"/>
    <w:rPr>
      <w:rFonts w:ascii="Wingdings" w:eastAsia="Wingdings" w:hAnsi="Wingdings" w:cs="Wingdings"/>
    </w:rPr>
  </w:style>
  <w:style w:type="character" w:customStyle="1" w:styleId="RTFNum510">
    <w:name w:val="RTF_Num 5 10"/>
    <w:rsid w:val="00D259AA"/>
    <w:rPr>
      <w:rFonts w:ascii="Symbol" w:eastAsia="Symbol" w:hAnsi="Symbol" w:cs="Symbol"/>
    </w:rPr>
  </w:style>
  <w:style w:type="character" w:customStyle="1" w:styleId="RTFNum32">
    <w:name w:val="RTF_Num 3 2"/>
    <w:rsid w:val="00D259AA"/>
    <w:rPr>
      <w:rFonts w:ascii="StarSymbol" w:eastAsia="StarSymbol" w:hAnsi="StarSymbol" w:cs="StarSymbol"/>
    </w:rPr>
  </w:style>
  <w:style w:type="character" w:customStyle="1" w:styleId="RTFNum33">
    <w:name w:val="RTF_Num 3 3"/>
    <w:rsid w:val="00D259AA"/>
    <w:rPr>
      <w:rFonts w:ascii="StarSymbol" w:eastAsia="StarSymbol" w:hAnsi="StarSymbol" w:cs="StarSymbol"/>
    </w:rPr>
  </w:style>
  <w:style w:type="character" w:customStyle="1" w:styleId="RTFNum34">
    <w:name w:val="RTF_Num 3 4"/>
    <w:rsid w:val="00D259AA"/>
    <w:rPr>
      <w:rFonts w:ascii="StarSymbol" w:eastAsia="StarSymbol" w:hAnsi="StarSymbol" w:cs="StarSymbol"/>
    </w:rPr>
  </w:style>
  <w:style w:type="character" w:customStyle="1" w:styleId="RTFNum35">
    <w:name w:val="RTF_Num 3 5"/>
    <w:rsid w:val="00D259AA"/>
    <w:rPr>
      <w:rFonts w:ascii="StarSymbol" w:eastAsia="StarSymbol" w:hAnsi="StarSymbol" w:cs="StarSymbol"/>
    </w:rPr>
  </w:style>
  <w:style w:type="character" w:customStyle="1" w:styleId="RTFNum36">
    <w:name w:val="RTF_Num 3 6"/>
    <w:rsid w:val="00D259AA"/>
    <w:rPr>
      <w:rFonts w:ascii="StarSymbol" w:eastAsia="StarSymbol" w:hAnsi="StarSymbol" w:cs="StarSymbol"/>
    </w:rPr>
  </w:style>
  <w:style w:type="character" w:customStyle="1" w:styleId="RTFNum37">
    <w:name w:val="RTF_Num 3 7"/>
    <w:rsid w:val="00D259AA"/>
    <w:rPr>
      <w:rFonts w:ascii="StarSymbol" w:eastAsia="StarSymbol" w:hAnsi="StarSymbol" w:cs="StarSymbol"/>
    </w:rPr>
  </w:style>
  <w:style w:type="character" w:customStyle="1" w:styleId="RTFNum38">
    <w:name w:val="RTF_Num 3 8"/>
    <w:rsid w:val="00D259AA"/>
    <w:rPr>
      <w:rFonts w:ascii="StarSymbol" w:eastAsia="StarSymbol" w:hAnsi="StarSymbol" w:cs="StarSymbol"/>
    </w:rPr>
  </w:style>
  <w:style w:type="character" w:customStyle="1" w:styleId="RTFNum39">
    <w:name w:val="RTF_Num 3 9"/>
    <w:rsid w:val="00D259AA"/>
    <w:rPr>
      <w:rFonts w:ascii="StarSymbol" w:eastAsia="StarSymbol" w:hAnsi="StarSymbol" w:cs="StarSymbol"/>
    </w:rPr>
  </w:style>
  <w:style w:type="character" w:customStyle="1" w:styleId="RTFNum310">
    <w:name w:val="RTF_Num 3 10"/>
    <w:rsid w:val="00D259AA"/>
    <w:rPr>
      <w:rFonts w:ascii="StarSymbol" w:eastAsia="StarSymbol" w:hAnsi="StarSymbol" w:cs="StarSymbol"/>
    </w:rPr>
  </w:style>
  <w:style w:type="character" w:customStyle="1" w:styleId="RTFNum22">
    <w:name w:val="RTF_Num 2 2"/>
    <w:rsid w:val="00D259AA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3">
    <w:name w:val="RTF_Num 2 3"/>
    <w:rsid w:val="00D259AA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4">
    <w:name w:val="RTF_Num 2 4"/>
    <w:rsid w:val="00D259AA"/>
    <w:rPr>
      <w:rFonts w:ascii="Symbol" w:eastAsia="Symbol" w:hAnsi="Symbol" w:cs="Symbol"/>
      <w:sz w:val="24"/>
      <w:szCs w:val="24"/>
      <w:lang w:val="cs-CZ"/>
    </w:rPr>
  </w:style>
  <w:style w:type="character" w:customStyle="1" w:styleId="RTFNum25">
    <w:name w:val="RTF_Num 2 5"/>
    <w:rsid w:val="00D259AA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6">
    <w:name w:val="RTF_Num 2 6"/>
    <w:rsid w:val="00D259AA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7">
    <w:name w:val="RTF_Num 2 7"/>
    <w:rsid w:val="00D259AA"/>
    <w:rPr>
      <w:rFonts w:ascii="Symbol" w:eastAsia="Symbol" w:hAnsi="Symbol" w:cs="Symbol"/>
      <w:sz w:val="24"/>
      <w:szCs w:val="24"/>
      <w:lang w:val="cs-CZ"/>
    </w:rPr>
  </w:style>
  <w:style w:type="character" w:customStyle="1" w:styleId="RTFNum28">
    <w:name w:val="RTF_Num 2 8"/>
    <w:rsid w:val="00D259AA"/>
    <w:rPr>
      <w:rFonts w:ascii="Courier New" w:eastAsia="Courier New" w:hAnsi="Courier New" w:cs="Courier New"/>
      <w:sz w:val="24"/>
      <w:szCs w:val="24"/>
      <w:lang w:val="cs-CZ"/>
    </w:rPr>
  </w:style>
  <w:style w:type="character" w:customStyle="1" w:styleId="RTFNum29">
    <w:name w:val="RTF_Num 2 9"/>
    <w:rsid w:val="00D259AA"/>
    <w:rPr>
      <w:rFonts w:ascii="Wingdings" w:eastAsia="Wingdings" w:hAnsi="Wingdings" w:cs="Wingdings"/>
      <w:sz w:val="24"/>
      <w:szCs w:val="24"/>
      <w:lang w:val="cs-CZ"/>
    </w:rPr>
  </w:style>
  <w:style w:type="character" w:customStyle="1" w:styleId="RTFNum210">
    <w:name w:val="RTF_Num 2 10"/>
    <w:rsid w:val="00D259AA"/>
    <w:rPr>
      <w:rFonts w:ascii="Symbol" w:eastAsia="Symbol" w:hAnsi="Symbol" w:cs="Symbol"/>
      <w:color w:val="auto"/>
      <w:sz w:val="24"/>
      <w:szCs w:val="24"/>
      <w:lang w:val="cs-CZ"/>
    </w:rPr>
  </w:style>
  <w:style w:type="character" w:customStyle="1" w:styleId="RTFNum42">
    <w:name w:val="RTF_Num 4 2"/>
    <w:rsid w:val="00D259AA"/>
    <w:rPr>
      <w:rFonts w:ascii="StarSymbol" w:eastAsia="StarSymbol" w:hAnsi="StarSymbol" w:cs="StarSymbol"/>
    </w:rPr>
  </w:style>
  <w:style w:type="character" w:customStyle="1" w:styleId="RTFNum43">
    <w:name w:val="RTF_Num 4 3"/>
    <w:rsid w:val="00D259AA"/>
    <w:rPr>
      <w:rFonts w:ascii="StarSymbol" w:eastAsia="StarSymbol" w:hAnsi="StarSymbol" w:cs="StarSymbol"/>
    </w:rPr>
  </w:style>
  <w:style w:type="character" w:customStyle="1" w:styleId="RTFNum44">
    <w:name w:val="RTF_Num 4 4"/>
    <w:rsid w:val="00D259AA"/>
    <w:rPr>
      <w:rFonts w:ascii="StarSymbol" w:eastAsia="StarSymbol" w:hAnsi="StarSymbol" w:cs="StarSymbol"/>
    </w:rPr>
  </w:style>
  <w:style w:type="character" w:customStyle="1" w:styleId="RTFNum45">
    <w:name w:val="RTF_Num 4 5"/>
    <w:rsid w:val="00D259AA"/>
    <w:rPr>
      <w:rFonts w:ascii="StarSymbol" w:eastAsia="StarSymbol" w:hAnsi="StarSymbol" w:cs="StarSymbol"/>
    </w:rPr>
  </w:style>
  <w:style w:type="character" w:customStyle="1" w:styleId="RTFNum46">
    <w:name w:val="RTF_Num 4 6"/>
    <w:rsid w:val="00D259AA"/>
    <w:rPr>
      <w:rFonts w:ascii="StarSymbol" w:eastAsia="StarSymbol" w:hAnsi="StarSymbol" w:cs="StarSymbol"/>
    </w:rPr>
  </w:style>
  <w:style w:type="character" w:customStyle="1" w:styleId="RTFNum47">
    <w:name w:val="RTF_Num 4 7"/>
    <w:rsid w:val="00D259AA"/>
    <w:rPr>
      <w:rFonts w:ascii="StarSymbol" w:eastAsia="StarSymbol" w:hAnsi="StarSymbol" w:cs="StarSymbol"/>
    </w:rPr>
  </w:style>
  <w:style w:type="character" w:customStyle="1" w:styleId="RTFNum48">
    <w:name w:val="RTF_Num 4 8"/>
    <w:rsid w:val="00D259AA"/>
    <w:rPr>
      <w:rFonts w:ascii="StarSymbol" w:eastAsia="StarSymbol" w:hAnsi="StarSymbol" w:cs="StarSymbol"/>
    </w:rPr>
  </w:style>
  <w:style w:type="character" w:customStyle="1" w:styleId="RTFNum49">
    <w:name w:val="RTF_Num 4 9"/>
    <w:rsid w:val="00D259AA"/>
    <w:rPr>
      <w:rFonts w:ascii="StarSymbol" w:eastAsia="StarSymbol" w:hAnsi="StarSymbol" w:cs="StarSymbol"/>
    </w:rPr>
  </w:style>
  <w:style w:type="character" w:customStyle="1" w:styleId="RTFNum410">
    <w:name w:val="RTF_Num 4 10"/>
    <w:rsid w:val="00D259AA"/>
    <w:rPr>
      <w:rFonts w:ascii="StarSymbol" w:eastAsia="StarSymbol" w:hAnsi="StarSymbol" w:cs="StarSymbol"/>
    </w:rPr>
  </w:style>
  <w:style w:type="character" w:customStyle="1" w:styleId="WW8Num5z0">
    <w:name w:val="WW8Num5z0"/>
    <w:rsid w:val="00D259AA"/>
    <w:rPr>
      <w:rFonts w:ascii="Wingdings" w:hAnsi="Wingdings"/>
    </w:rPr>
  </w:style>
  <w:style w:type="character" w:customStyle="1" w:styleId="WW8Num5z1">
    <w:name w:val="WW8Num5z1"/>
    <w:rsid w:val="00D259AA"/>
    <w:rPr>
      <w:rFonts w:ascii="Courier New" w:hAnsi="Courier New" w:cs="Courier New"/>
    </w:rPr>
  </w:style>
  <w:style w:type="character" w:customStyle="1" w:styleId="WW8Num5z3">
    <w:name w:val="WW8Num5z3"/>
    <w:rsid w:val="00D259AA"/>
    <w:rPr>
      <w:rFonts w:ascii="Symbol" w:hAnsi="Symbol"/>
    </w:rPr>
  </w:style>
  <w:style w:type="character" w:customStyle="1" w:styleId="WW8Num4z0">
    <w:name w:val="WW8Num4z0"/>
    <w:rsid w:val="00D259AA"/>
    <w:rPr>
      <w:rFonts w:ascii="Wingdings" w:hAnsi="Wingdings"/>
    </w:rPr>
  </w:style>
  <w:style w:type="character" w:customStyle="1" w:styleId="WW8Num4z1">
    <w:name w:val="WW8Num4z1"/>
    <w:rsid w:val="00D259AA"/>
    <w:rPr>
      <w:rFonts w:ascii="Courier New" w:hAnsi="Courier New" w:cs="Courier New"/>
    </w:rPr>
  </w:style>
  <w:style w:type="character" w:customStyle="1" w:styleId="WW8Num4z3">
    <w:name w:val="WW8Num4z3"/>
    <w:rsid w:val="00D259AA"/>
    <w:rPr>
      <w:rFonts w:ascii="Symbol" w:hAnsi="Symbol"/>
    </w:rPr>
  </w:style>
  <w:style w:type="character" w:customStyle="1" w:styleId="oznaovn">
    <w:name w:val="označování"/>
    <w:rsid w:val="00D259AA"/>
    <w:rPr>
      <w:rFonts w:ascii="Book Antiqua" w:hAnsi="Book Antiqua"/>
      <w:i/>
    </w:rPr>
  </w:style>
  <w:style w:type="character" w:customStyle="1" w:styleId="WW8Num6z0">
    <w:name w:val="WW8Num6z0"/>
    <w:rsid w:val="00D259AA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D259AA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D259AA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D259AA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D259AA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D259AA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D259AA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D259AA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D259AA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D259AA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D259AA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D259AA"/>
    <w:rPr>
      <w:rFonts w:ascii="StarSymbol" w:hAnsi="StarSymbol" w:cs="StarSymbol"/>
      <w:sz w:val="18"/>
      <w:szCs w:val="18"/>
    </w:rPr>
  </w:style>
  <w:style w:type="character" w:customStyle="1" w:styleId="WW8Num23z0">
    <w:name w:val="WW8Num23z0"/>
    <w:rsid w:val="00D259AA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sid w:val="00D259AA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rsid w:val="00D259AA"/>
    <w:rPr>
      <w:rFonts w:ascii="StarSymbol" w:hAnsi="StarSymbol" w:cs="StarSymbol"/>
      <w:sz w:val="18"/>
      <w:szCs w:val="18"/>
    </w:rPr>
  </w:style>
  <w:style w:type="character" w:customStyle="1" w:styleId="WW8Num26z0">
    <w:name w:val="WW8Num26z0"/>
    <w:rsid w:val="00D259AA"/>
    <w:rPr>
      <w:rFonts w:ascii="StarSymbol" w:hAnsi="StarSymbol" w:cs="StarSymbol"/>
      <w:sz w:val="18"/>
      <w:szCs w:val="18"/>
    </w:rPr>
  </w:style>
  <w:style w:type="paragraph" w:styleId="Zkladntext">
    <w:name w:val="Body Text"/>
    <w:basedOn w:val="zklad"/>
    <w:rsid w:val="00D259AA"/>
    <w:pPr>
      <w:keepNext/>
      <w:pageBreakBefore/>
      <w:widowControl/>
      <w:spacing w:before="57" w:after="57"/>
      <w:ind w:firstLine="454"/>
      <w:jc w:val="left"/>
    </w:pPr>
  </w:style>
  <w:style w:type="paragraph" w:customStyle="1" w:styleId="Nadpis">
    <w:name w:val="Nadpis"/>
    <w:basedOn w:val="Normln"/>
    <w:next w:val="Zkladntext"/>
    <w:rsid w:val="00D259AA"/>
    <w:pPr>
      <w:keepNext/>
      <w:spacing w:before="240" w:after="120"/>
    </w:pPr>
    <w:rPr>
      <w:rFonts w:ascii="Arial" w:hAnsi="Arial"/>
      <w:sz w:val="28"/>
      <w:szCs w:val="28"/>
    </w:rPr>
  </w:style>
  <w:style w:type="paragraph" w:styleId="Seznam">
    <w:name w:val="List"/>
    <w:basedOn w:val="Zkladntext"/>
    <w:rsid w:val="00D259AA"/>
  </w:style>
  <w:style w:type="paragraph" w:styleId="Zhlav">
    <w:name w:val="header"/>
    <w:basedOn w:val="Normln"/>
    <w:rsid w:val="00D259AA"/>
    <w:pPr>
      <w:suppressLineNumbers/>
      <w:tabs>
        <w:tab w:val="center" w:pos="7284"/>
        <w:tab w:val="right" w:pos="14569"/>
      </w:tabs>
    </w:pPr>
  </w:style>
  <w:style w:type="paragraph" w:styleId="Zpat">
    <w:name w:val="footer"/>
    <w:basedOn w:val="Normln"/>
    <w:rsid w:val="00D259AA"/>
    <w:pPr>
      <w:suppressLineNumbers/>
      <w:tabs>
        <w:tab w:val="center" w:pos="4818"/>
        <w:tab w:val="right" w:pos="9637"/>
      </w:tabs>
    </w:pPr>
  </w:style>
  <w:style w:type="paragraph" w:customStyle="1" w:styleId="Obsahtabulky">
    <w:name w:val="Obsah tabulky"/>
    <w:basedOn w:val="Normln"/>
    <w:rsid w:val="00D259AA"/>
    <w:pPr>
      <w:suppressLineNumbers/>
    </w:pPr>
  </w:style>
  <w:style w:type="paragraph" w:customStyle="1" w:styleId="Nadpistabulky">
    <w:name w:val="Nadpis tabulky"/>
    <w:basedOn w:val="Obsahtabulky"/>
    <w:rsid w:val="00D259AA"/>
    <w:pPr>
      <w:jc w:val="center"/>
    </w:pPr>
    <w:rPr>
      <w:b/>
      <w:bCs/>
      <w:i/>
      <w:iCs/>
    </w:rPr>
  </w:style>
  <w:style w:type="paragraph" w:customStyle="1" w:styleId="Popisek">
    <w:name w:val="Popisek"/>
    <w:basedOn w:val="Normln"/>
    <w:rsid w:val="00D259AA"/>
    <w:pPr>
      <w:suppressLineNumbers/>
      <w:spacing w:before="120" w:after="120"/>
    </w:pPr>
    <w:rPr>
      <w:i/>
      <w:iCs/>
    </w:rPr>
  </w:style>
  <w:style w:type="paragraph" w:customStyle="1" w:styleId="Text">
    <w:name w:val="Text"/>
    <w:basedOn w:val="Popisek"/>
    <w:rsid w:val="00D259AA"/>
  </w:style>
  <w:style w:type="paragraph" w:customStyle="1" w:styleId="Rejstk">
    <w:name w:val="Rejstřík"/>
    <w:basedOn w:val="Normln"/>
    <w:rsid w:val="00D259AA"/>
    <w:pPr>
      <w:suppressLineNumbers/>
    </w:pPr>
  </w:style>
  <w:style w:type="paragraph" w:styleId="Nadpisobsahu">
    <w:name w:val="TOC Heading"/>
    <w:basedOn w:val="Nadpis"/>
    <w:qFormat/>
    <w:rsid w:val="00D259AA"/>
    <w:pPr>
      <w:suppressLineNumbers/>
    </w:pPr>
    <w:rPr>
      <w:b/>
      <w:bCs/>
      <w:sz w:val="32"/>
      <w:szCs w:val="32"/>
    </w:rPr>
  </w:style>
  <w:style w:type="paragraph" w:styleId="Obsah1">
    <w:name w:val="toc 1"/>
    <w:basedOn w:val="Rejstk"/>
    <w:semiHidden/>
    <w:rsid w:val="00D259AA"/>
    <w:pPr>
      <w:tabs>
        <w:tab w:val="right" w:leader="dot" w:pos="9638"/>
      </w:tabs>
    </w:pPr>
  </w:style>
  <w:style w:type="paragraph" w:styleId="Obsah2">
    <w:name w:val="toc 2"/>
    <w:basedOn w:val="Rejstk"/>
    <w:semiHidden/>
    <w:rsid w:val="00D259AA"/>
    <w:pPr>
      <w:tabs>
        <w:tab w:val="right" w:leader="dot" w:pos="9638"/>
      </w:tabs>
      <w:ind w:left="283"/>
    </w:pPr>
  </w:style>
  <w:style w:type="paragraph" w:styleId="Obsah3">
    <w:name w:val="toc 3"/>
    <w:basedOn w:val="Rejstk"/>
    <w:semiHidden/>
    <w:rsid w:val="00D259AA"/>
    <w:pPr>
      <w:tabs>
        <w:tab w:val="right" w:leader="dot" w:pos="9638"/>
      </w:tabs>
      <w:ind w:left="566"/>
    </w:pPr>
  </w:style>
  <w:style w:type="paragraph" w:styleId="Obsah4">
    <w:name w:val="toc 4"/>
    <w:basedOn w:val="Rejstk"/>
    <w:semiHidden/>
    <w:rsid w:val="00D259AA"/>
    <w:pPr>
      <w:tabs>
        <w:tab w:val="right" w:leader="dot" w:pos="9638"/>
      </w:tabs>
      <w:ind w:left="849"/>
    </w:pPr>
  </w:style>
  <w:style w:type="paragraph" w:customStyle="1" w:styleId="zklad">
    <w:name w:val="základ"/>
    <w:basedOn w:val="Normln"/>
    <w:link w:val="zkladChar1"/>
    <w:rsid w:val="00D259AA"/>
    <w:pPr>
      <w:spacing w:line="288" w:lineRule="auto"/>
      <w:jc w:val="both"/>
    </w:pPr>
    <w:rPr>
      <w:rFonts w:ascii="Book Antiqua" w:hAnsi="Book Antiqua"/>
      <w:sz w:val="20"/>
    </w:rPr>
  </w:style>
  <w:style w:type="paragraph" w:customStyle="1" w:styleId="nadpisy">
    <w:name w:val="nadpisy"/>
    <w:basedOn w:val="zklad"/>
    <w:rsid w:val="00D259AA"/>
    <w:pPr>
      <w:spacing w:before="240" w:after="240"/>
      <w:jc w:val="left"/>
    </w:pPr>
    <w:rPr>
      <w:rFonts w:ascii="Tahoma" w:hAnsi="Tahoma"/>
    </w:rPr>
  </w:style>
  <w:style w:type="paragraph" w:customStyle="1" w:styleId="kapitola">
    <w:name w:val="kapitola"/>
    <w:basedOn w:val="nadpisy"/>
    <w:next w:val="zklad"/>
    <w:rsid w:val="00D259AA"/>
    <w:rPr>
      <w:sz w:val="40"/>
    </w:rPr>
  </w:style>
  <w:style w:type="paragraph" w:customStyle="1" w:styleId="kapitolka">
    <w:name w:val="kapitolka"/>
    <w:basedOn w:val="nadpisy"/>
    <w:rsid w:val="00D259AA"/>
    <w:pPr>
      <w:spacing w:before="125" w:after="125"/>
    </w:pPr>
    <w:rPr>
      <w:i/>
      <w:sz w:val="32"/>
    </w:rPr>
  </w:style>
  <w:style w:type="paragraph" w:customStyle="1" w:styleId="kapitolaosnovy">
    <w:name w:val="kapitolaosnovy"/>
    <w:basedOn w:val="kapitola"/>
    <w:rsid w:val="00D259AA"/>
    <w:pPr>
      <w:pageBreakBefore/>
      <w:numPr>
        <w:numId w:val="1"/>
      </w:numPr>
      <w:outlineLvl w:val="0"/>
    </w:pPr>
  </w:style>
  <w:style w:type="paragraph" w:customStyle="1" w:styleId="kapitolakuo">
    <w:name w:val="kapitolakuo"/>
    <w:basedOn w:val="kapitolka"/>
    <w:next w:val="zklad"/>
    <w:rsid w:val="00D259AA"/>
    <w:pPr>
      <w:pageBreakBefore/>
    </w:pPr>
  </w:style>
  <w:style w:type="paragraph" w:customStyle="1" w:styleId="tabulkanadpis">
    <w:name w:val="tabulkanadpis"/>
    <w:basedOn w:val="zklad"/>
    <w:rsid w:val="00D259AA"/>
    <w:pPr>
      <w:jc w:val="center"/>
      <w:textAlignment w:val="center"/>
    </w:pPr>
    <w:rPr>
      <w:b/>
      <w:i/>
      <w:sz w:val="24"/>
    </w:rPr>
  </w:style>
  <w:style w:type="paragraph" w:customStyle="1" w:styleId="odrka">
    <w:name w:val="odrážka"/>
    <w:basedOn w:val="zklad"/>
    <w:link w:val="odrkaChar"/>
    <w:rsid w:val="006476A7"/>
    <w:pPr>
      <w:numPr>
        <w:numId w:val="2"/>
      </w:numPr>
      <w:suppressAutoHyphens w:val="0"/>
      <w:spacing w:before="40" w:line="240" w:lineRule="auto"/>
      <w:jc w:val="left"/>
    </w:pPr>
  </w:style>
  <w:style w:type="paragraph" w:customStyle="1" w:styleId="tabulkapredmet">
    <w:name w:val="tabulkapredmet"/>
    <w:basedOn w:val="kapitolka"/>
    <w:rsid w:val="00D259AA"/>
    <w:pPr>
      <w:keepNext/>
      <w:pageBreakBefore/>
      <w:widowControl/>
      <w:tabs>
        <w:tab w:val="left" w:pos="3390"/>
        <w:tab w:val="left" w:pos="6945"/>
      </w:tabs>
      <w:spacing w:line="312" w:lineRule="auto"/>
      <w:textAlignment w:val="center"/>
    </w:pPr>
    <w:rPr>
      <w:b/>
      <w:i w:val="0"/>
    </w:rPr>
  </w:style>
  <w:style w:type="paragraph" w:customStyle="1" w:styleId="oddl">
    <w:name w:val="oddíl"/>
    <w:basedOn w:val="kapitolka"/>
    <w:rsid w:val="00D259AA"/>
    <w:rPr>
      <w:sz w:val="24"/>
    </w:rPr>
  </w:style>
  <w:style w:type="paragraph" w:customStyle="1" w:styleId="odrkatext">
    <w:name w:val="odrážkatext"/>
    <w:basedOn w:val="textik"/>
    <w:rsid w:val="009F31A3"/>
    <w:pPr>
      <w:tabs>
        <w:tab w:val="num" w:pos="681"/>
      </w:tabs>
      <w:ind w:left="681" w:hanging="227"/>
    </w:pPr>
  </w:style>
  <w:style w:type="paragraph" w:customStyle="1" w:styleId="tabulkaoddl">
    <w:name w:val="tabulkaoddíl"/>
    <w:basedOn w:val="tabulkanadpis"/>
    <w:rsid w:val="00D259AA"/>
    <w:pPr>
      <w:spacing w:before="57"/>
    </w:pPr>
  </w:style>
  <w:style w:type="paragraph" w:customStyle="1" w:styleId="odrka2">
    <w:name w:val="odrážka2"/>
    <w:basedOn w:val="odrka"/>
    <w:rsid w:val="00D259AA"/>
    <w:pPr>
      <w:numPr>
        <w:numId w:val="3"/>
      </w:numPr>
      <w:ind w:left="454" w:firstLine="0"/>
    </w:pPr>
  </w:style>
  <w:style w:type="paragraph" w:customStyle="1" w:styleId="podkapitolka">
    <w:name w:val="podkapitolka"/>
    <w:basedOn w:val="kapitolka"/>
    <w:rsid w:val="00D259AA"/>
    <w:rPr>
      <w:sz w:val="24"/>
    </w:rPr>
  </w:style>
  <w:style w:type="paragraph" w:customStyle="1" w:styleId="kompetence">
    <w:name w:val="kompetence"/>
    <w:basedOn w:val="textik"/>
    <w:next w:val="textik"/>
    <w:rsid w:val="00D259AA"/>
    <w:pPr>
      <w:keepNext/>
      <w:suppressAutoHyphens w:val="0"/>
      <w:spacing w:before="240"/>
      <w:ind w:firstLine="448"/>
      <w:jc w:val="left"/>
    </w:pPr>
    <w:rPr>
      <w:b/>
    </w:rPr>
  </w:style>
  <w:style w:type="paragraph" w:customStyle="1" w:styleId="Nadpis11">
    <w:name w:val="Nadpis 11"/>
    <w:basedOn w:val="Normln"/>
    <w:next w:val="Normln"/>
    <w:rsid w:val="00D259AA"/>
    <w:pPr>
      <w:keepNext/>
    </w:pPr>
    <w:rPr>
      <w:b/>
      <w:bCs/>
    </w:rPr>
  </w:style>
  <w:style w:type="paragraph" w:customStyle="1" w:styleId="kapitolkaosnovy">
    <w:name w:val="kapitolkaosnovy"/>
    <w:basedOn w:val="kapitolka"/>
    <w:rsid w:val="00D259AA"/>
    <w:pPr>
      <w:keepNext/>
      <w:widowControl/>
      <w:suppressAutoHyphens w:val="0"/>
    </w:pPr>
  </w:style>
  <w:style w:type="paragraph" w:customStyle="1" w:styleId="kapitolaosnovyprvni">
    <w:name w:val="kapitolaosnovyprvni"/>
    <w:basedOn w:val="kapitolaosnovy"/>
    <w:rsid w:val="00D259AA"/>
    <w:pPr>
      <w:pageBreakBefore w:val="0"/>
      <w:numPr>
        <w:numId w:val="0"/>
      </w:numPr>
      <w:outlineLvl w:val="9"/>
    </w:pPr>
  </w:style>
  <w:style w:type="paragraph" w:customStyle="1" w:styleId="vzdelobsah">
    <w:name w:val="vzdelobsah"/>
    <w:basedOn w:val="vzdelobsahuo"/>
    <w:rsid w:val="00D259AA"/>
  </w:style>
  <w:style w:type="paragraph" w:customStyle="1" w:styleId="vzdelobsahuo">
    <w:name w:val="vzdelobsahuo"/>
    <w:basedOn w:val="kapitolka"/>
    <w:rsid w:val="00D259AA"/>
  </w:style>
  <w:style w:type="paragraph" w:customStyle="1" w:styleId="textik">
    <w:name w:val="textik"/>
    <w:basedOn w:val="zklad"/>
    <w:rsid w:val="00D259AA"/>
    <w:pPr>
      <w:ind w:firstLine="454"/>
    </w:pPr>
    <w:rPr>
      <w:sz w:val="24"/>
    </w:rPr>
  </w:style>
  <w:style w:type="paragraph" w:customStyle="1" w:styleId="tabulkamezi">
    <w:name w:val="tabulkamezi"/>
    <w:basedOn w:val="tabulkaoddl"/>
    <w:rsid w:val="00D259AA"/>
    <w:pPr>
      <w:spacing w:before="0"/>
      <w:jc w:val="left"/>
    </w:pPr>
    <w:rPr>
      <w:sz w:val="20"/>
    </w:rPr>
  </w:style>
  <w:style w:type="paragraph" w:customStyle="1" w:styleId="zahlavi">
    <w:name w:val="zahlavi"/>
    <w:basedOn w:val="nadpisy"/>
    <w:rsid w:val="00D259AA"/>
    <w:pPr>
      <w:spacing w:before="0" w:after="0"/>
    </w:pPr>
  </w:style>
  <w:style w:type="paragraph" w:customStyle="1" w:styleId="zak">
    <w:name w:val="zak"/>
    <w:basedOn w:val="tabulkaoddl"/>
    <w:rsid w:val="00D259AA"/>
    <w:rPr>
      <w:b w:val="0"/>
      <w:i w:val="0"/>
    </w:rPr>
  </w:style>
  <w:style w:type="paragraph" w:customStyle="1" w:styleId="odrrkaPT">
    <w:name w:val="odrrážkaPT"/>
    <w:basedOn w:val="odrka2"/>
    <w:rsid w:val="00D259AA"/>
    <w:pPr>
      <w:ind w:left="170" w:hanging="170"/>
    </w:pPr>
  </w:style>
  <w:style w:type="paragraph" w:customStyle="1" w:styleId="nadpisodrky">
    <w:name w:val="nadpis odrážky"/>
    <w:basedOn w:val="zklad"/>
    <w:rsid w:val="00D259AA"/>
    <w:pPr>
      <w:snapToGrid w:val="0"/>
      <w:spacing w:before="60" w:line="240" w:lineRule="auto"/>
      <w:ind w:left="340"/>
      <w:jc w:val="left"/>
    </w:pPr>
    <w:rPr>
      <w:b/>
    </w:rPr>
  </w:style>
  <w:style w:type="character" w:customStyle="1" w:styleId="WW8Num41z1">
    <w:name w:val="WW8Num41z1"/>
    <w:rsid w:val="00D259AA"/>
    <w:rPr>
      <w:rFonts w:ascii="StarSymbol" w:hAnsi="StarSymbol" w:cs="StarSymbol"/>
      <w:sz w:val="18"/>
      <w:szCs w:val="18"/>
    </w:rPr>
  </w:style>
  <w:style w:type="character" w:customStyle="1" w:styleId="zkladChar">
    <w:name w:val="základ Char"/>
    <w:basedOn w:val="Standardnpsmoodstavce"/>
    <w:rsid w:val="00D259AA"/>
    <w:rPr>
      <w:rFonts w:ascii="Book Antiqua" w:eastAsia="Lucida Sans Unicode" w:hAnsi="Book Antiqua" w:cs="Tahoma"/>
      <w:szCs w:val="24"/>
      <w:lang w:val="cs-CZ" w:eastAsia="cs-CZ" w:bidi="cs-CZ"/>
    </w:rPr>
  </w:style>
  <w:style w:type="character" w:customStyle="1" w:styleId="nadpisodrkyChar">
    <w:name w:val="nadpis odrážky Char"/>
    <w:basedOn w:val="zkladChar"/>
    <w:rsid w:val="00D259AA"/>
    <w:rPr>
      <w:rFonts w:ascii="Book Antiqua" w:eastAsia="Lucida Sans Unicode" w:hAnsi="Book Antiqua" w:cs="Tahoma"/>
      <w:b/>
      <w:szCs w:val="24"/>
      <w:lang w:val="cs-CZ" w:eastAsia="cs-CZ" w:bidi="cs-CZ"/>
    </w:rPr>
  </w:style>
  <w:style w:type="character" w:customStyle="1" w:styleId="NadpisChar">
    <w:name w:val="Nadpis Char"/>
    <w:basedOn w:val="Standardnpsmoodstavce"/>
    <w:rsid w:val="00D259AA"/>
    <w:rPr>
      <w:rFonts w:ascii="Arial" w:eastAsia="Lucida Sans Unicode" w:hAnsi="Arial" w:cs="Tahoma"/>
      <w:sz w:val="28"/>
      <w:szCs w:val="28"/>
      <w:lang w:val="cs-CZ" w:eastAsia="cs-CZ" w:bidi="cs-CZ"/>
    </w:rPr>
  </w:style>
  <w:style w:type="character" w:customStyle="1" w:styleId="NadpisobsahuChar">
    <w:name w:val="Nadpis obsahu Char"/>
    <w:basedOn w:val="NadpisChar"/>
    <w:rsid w:val="00D259AA"/>
    <w:rPr>
      <w:rFonts w:ascii="Arial" w:eastAsia="Lucida Sans Unicode" w:hAnsi="Arial" w:cs="Tahoma"/>
      <w:b/>
      <w:bCs/>
      <w:sz w:val="32"/>
      <w:szCs w:val="32"/>
      <w:lang w:val="cs-CZ" w:eastAsia="cs-CZ" w:bidi="cs-CZ"/>
    </w:rPr>
  </w:style>
  <w:style w:type="character" w:customStyle="1" w:styleId="zkladChar1">
    <w:name w:val="základ Char1"/>
    <w:basedOn w:val="Standardnpsmoodstavce"/>
    <w:link w:val="zklad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paragraph" w:customStyle="1" w:styleId="kompetence2">
    <w:name w:val="kompetence2"/>
    <w:basedOn w:val="Normln"/>
    <w:rsid w:val="00D259AA"/>
    <w:pPr>
      <w:autoSpaceDE w:val="0"/>
      <w:autoSpaceDN w:val="0"/>
      <w:adjustRightInd w:val="0"/>
      <w:spacing w:before="60"/>
    </w:pPr>
    <w:rPr>
      <w:i/>
      <w:iCs/>
    </w:rPr>
  </w:style>
  <w:style w:type="character" w:customStyle="1" w:styleId="odrkaChar">
    <w:name w:val="odrážka Char"/>
    <w:basedOn w:val="zkladChar1"/>
    <w:link w:val="odrka"/>
    <w:rsid w:val="006476A7"/>
    <w:rPr>
      <w:rFonts w:ascii="Book Antiqua" w:eastAsia="Lucida Sans Unicode" w:hAnsi="Book Antiqua" w:cs="Tahoma"/>
      <w:szCs w:val="24"/>
      <w:lang w:val="cs-CZ" w:eastAsia="cs-CZ" w:bidi="cs-CZ"/>
    </w:rPr>
  </w:style>
  <w:style w:type="character" w:styleId="slostrnky">
    <w:name w:val="page number"/>
    <w:basedOn w:val="Standardnpsmoodstavce"/>
    <w:rsid w:val="006633D6"/>
  </w:style>
  <w:style w:type="paragraph" w:styleId="Odstavecseseznamem">
    <w:name w:val="List Paragraph"/>
    <w:basedOn w:val="Normln"/>
    <w:uiPriority w:val="34"/>
    <w:qFormat/>
    <w:rsid w:val="0081284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3218</Words>
  <Characters>18991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Český jazyk a literatura</vt:lpstr>
    </vt:vector>
  </TitlesOfParts>
  <Company>GYKOVY</Company>
  <LinksUpToDate>false</LinksUpToDate>
  <CharactersWithSpaces>22165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Český jazyk a literatura</dc:title>
  <dc:subject/>
  <dc:creator>orsagova</dc:creator>
  <cp:keywords/>
  <cp:lastModifiedBy>Romana Orságová</cp:lastModifiedBy>
  <cp:revision>2</cp:revision>
  <cp:lastPrinted>2009-06-11T09:32:00Z</cp:lastPrinted>
  <dcterms:created xsi:type="dcterms:W3CDTF">2025-05-15T17:17:00Z</dcterms:created>
  <dcterms:modified xsi:type="dcterms:W3CDTF">2025-05-15T17:17:00Z</dcterms:modified>
</cp:coreProperties>
</file>