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3B8" w:rsidRDefault="009973B8" w:rsidP="00E10E03">
      <w:pPr>
        <w:pStyle w:val="kapitola"/>
      </w:pPr>
      <w:r w:rsidRPr="009973B8">
        <w:t>Ošetřov</w:t>
      </w:r>
      <w:r w:rsidR="0036519C">
        <w:t>atelství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Kód a název oboru vzdělání: </w:t>
      </w:r>
      <w:r w:rsidRPr="009973B8">
        <w:tab/>
        <w:t>53</w:t>
      </w:r>
      <w:r>
        <w:t>-</w:t>
      </w:r>
      <w:r w:rsidRPr="009973B8">
        <w:t>41</w:t>
      </w:r>
      <w:r>
        <w:t>-</w:t>
      </w:r>
      <w:r w:rsidRPr="009973B8">
        <w:t>M/03 Praktická sestra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>Název školy:</w:t>
      </w:r>
      <w:r w:rsidRPr="009973B8">
        <w:tab/>
        <w:t>Gymnázium a SOŠZE Vyškov, příspěvková organizace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Název ŠVP: </w:t>
      </w:r>
      <w:r w:rsidRPr="009973B8">
        <w:tab/>
      </w:r>
      <w:r>
        <w:t>Praktická sestra</w:t>
      </w:r>
      <w:r w:rsidR="005F5C84">
        <w:t xml:space="preserve"> </w:t>
      </w:r>
    </w:p>
    <w:p w:rsidR="009973B8" w:rsidRPr="009973B8" w:rsidRDefault="009973B8" w:rsidP="00E10E03">
      <w:pPr>
        <w:tabs>
          <w:tab w:val="left" w:pos="3402"/>
        </w:tabs>
        <w:spacing w:before="0"/>
      </w:pPr>
      <w:r w:rsidRPr="009973B8">
        <w:t xml:space="preserve">Forma vzdělání: </w:t>
      </w:r>
      <w:r w:rsidRPr="009973B8">
        <w:tab/>
        <w:t>denní</w:t>
      </w:r>
    </w:p>
    <w:p w:rsidR="009973B8" w:rsidRPr="00405ACC" w:rsidRDefault="009973B8" w:rsidP="00E10E03">
      <w:pPr>
        <w:tabs>
          <w:tab w:val="left" w:pos="3402"/>
        </w:tabs>
        <w:spacing w:before="0"/>
      </w:pPr>
      <w:r w:rsidRPr="009973B8">
        <w:t xml:space="preserve">Celkový počet hodin za studium: </w:t>
      </w:r>
      <w:r w:rsidRPr="00DA5CA5">
        <w:rPr>
          <w:color w:val="FF0000"/>
        </w:rPr>
        <w:tab/>
      </w:r>
      <w:r w:rsidR="00821F15">
        <w:t>802</w:t>
      </w:r>
    </w:p>
    <w:p w:rsidR="009973B8" w:rsidRPr="00071ACA" w:rsidRDefault="009973B8" w:rsidP="00E10E03">
      <w:pPr>
        <w:tabs>
          <w:tab w:val="left" w:pos="3402"/>
        </w:tabs>
        <w:spacing w:before="0"/>
      </w:pPr>
      <w:r w:rsidRPr="009973B8">
        <w:t xml:space="preserve">Datum platnosti od: </w:t>
      </w:r>
      <w:r w:rsidRPr="009973B8">
        <w:tab/>
      </w:r>
      <w:r w:rsidRPr="00071ACA">
        <w:t>1. 9. 20</w:t>
      </w:r>
      <w:r w:rsidR="00821F15" w:rsidRPr="00071ACA">
        <w:t>23</w:t>
      </w:r>
    </w:p>
    <w:p w:rsidR="009973B8" w:rsidRPr="00071ACA" w:rsidRDefault="009973B8" w:rsidP="00E10E03">
      <w:pPr>
        <w:rPr>
          <w:lang w:bidi="cs-CZ"/>
        </w:rPr>
      </w:pPr>
    </w:p>
    <w:p w:rsidR="00180362" w:rsidRPr="00071ACA" w:rsidRDefault="00180362" w:rsidP="00E10E03">
      <w:pPr>
        <w:rPr>
          <w:b/>
          <w:bCs/>
          <w:sz w:val="26"/>
          <w:szCs w:val="26"/>
        </w:rPr>
      </w:pPr>
      <w:r w:rsidRPr="00071ACA">
        <w:rPr>
          <w:b/>
          <w:bCs/>
          <w:sz w:val="26"/>
          <w:szCs w:val="26"/>
        </w:rPr>
        <w:t xml:space="preserve">Pojetí </w:t>
      </w:r>
      <w:r w:rsidR="009973B8" w:rsidRPr="00071ACA">
        <w:rPr>
          <w:b/>
          <w:bCs/>
          <w:sz w:val="26"/>
          <w:szCs w:val="26"/>
        </w:rPr>
        <w:t>vyučovacíh</w:t>
      </w:r>
      <w:r w:rsidR="005F5C84" w:rsidRPr="00071ACA">
        <w:rPr>
          <w:b/>
          <w:bCs/>
          <w:sz w:val="26"/>
          <w:szCs w:val="26"/>
        </w:rPr>
        <w:t>o </w:t>
      </w:r>
      <w:r w:rsidRPr="00071ACA">
        <w:rPr>
          <w:b/>
          <w:bCs/>
          <w:sz w:val="26"/>
          <w:szCs w:val="26"/>
        </w:rPr>
        <w:t>předmětu</w:t>
      </w:r>
    </w:p>
    <w:p w:rsidR="009973B8" w:rsidRPr="00071ACA" w:rsidRDefault="009973B8" w:rsidP="00901C4D">
      <w:pPr>
        <w:pStyle w:val="svpnadpisvtabulce"/>
      </w:pPr>
      <w:r w:rsidRPr="00071ACA">
        <w:t>Obecné cíle</w:t>
      </w:r>
    </w:p>
    <w:p w:rsidR="0043619D" w:rsidRPr="00071ACA" w:rsidRDefault="0043619D" w:rsidP="0043619D">
      <w:r w:rsidRPr="00071ACA">
        <w:t>Obecným cílem předmětu je vést žáky</w:t>
      </w:r>
      <w:r w:rsidR="00C71716" w:rsidRPr="00071ACA">
        <w:t xml:space="preserve"> k </w:t>
      </w:r>
      <w:bookmarkStart w:id="0" w:name="_GoBack"/>
      <w:bookmarkEnd w:id="0"/>
      <w:r w:rsidRPr="00071ACA">
        <w:t>získávání odborných znalostí a praktických dovedností z ošetřovatelských postupů</w:t>
      </w:r>
      <w:r w:rsidR="00C71716" w:rsidRPr="00071ACA">
        <w:t xml:space="preserve"> v </w:t>
      </w:r>
      <w:r w:rsidRPr="00071ACA">
        <w:t>péči</w:t>
      </w:r>
      <w:r w:rsidR="00C71716" w:rsidRPr="00071ACA">
        <w:t xml:space="preserve"> o </w:t>
      </w:r>
      <w:r w:rsidRPr="00071ACA">
        <w:t>nemocné potřebných pro poskytování komplexní ošetřovatelské péče</w:t>
      </w:r>
      <w:r w:rsidR="00C71716" w:rsidRPr="00071ACA">
        <w:t xml:space="preserve"> v </w:t>
      </w:r>
      <w:r w:rsidRPr="00071ACA">
        <w:t>rámci ošetřovatelského procesu.</w:t>
      </w:r>
    </w:p>
    <w:p w:rsidR="0043619D" w:rsidRPr="00071ACA" w:rsidRDefault="0043619D" w:rsidP="0043619D">
      <w:r w:rsidRPr="00071ACA">
        <w:t>Žáci si osvojí nejen potřebné pracovní činnosti, dovednosti a návyky, ale důraz se klade také na vytváření sociálních dovedností a postojů žáků vyplývajících z holistického pojetí osobnosti pacienta/klienta a z problematiky multikulturního přístupu. Žáci jsou vzděláváni</w:t>
      </w:r>
      <w:r w:rsidR="00C71716" w:rsidRPr="00071ACA">
        <w:t xml:space="preserve"> v </w:t>
      </w:r>
      <w:r w:rsidRPr="00071ACA">
        <w:t>základech teorie ošetřovatelského procesu, který je předpokladem poskytování individualizované ošetřovatelské péče.</w:t>
      </w:r>
    </w:p>
    <w:p w:rsidR="0043619D" w:rsidRPr="00071ACA" w:rsidRDefault="0043619D" w:rsidP="0043619D">
      <w:pPr>
        <w:pStyle w:val="svpnadpisvtabulce"/>
      </w:pPr>
      <w:r w:rsidRPr="00071ACA">
        <w:t>Charakteristika učiva</w:t>
      </w:r>
    </w:p>
    <w:p w:rsidR="0043619D" w:rsidRPr="00071ACA" w:rsidRDefault="0043619D" w:rsidP="0043619D">
      <w:pPr>
        <w:rPr>
          <w:snapToGrid w:val="0"/>
        </w:rPr>
      </w:pPr>
      <w:r w:rsidRPr="00071ACA">
        <w:rPr>
          <w:snapToGrid w:val="0"/>
        </w:rPr>
        <w:t>Předmět ošetřovatelství je zařazen do studia tohoto oboru jako maturitní předmět.</w:t>
      </w:r>
    </w:p>
    <w:p w:rsidR="0043619D" w:rsidRPr="00071ACA" w:rsidRDefault="0043619D" w:rsidP="0043619D">
      <w:r w:rsidRPr="00071ACA">
        <w:t xml:space="preserve">Učivo vychází z okruhu </w:t>
      </w:r>
      <w:r w:rsidRPr="00071ACA">
        <w:rPr>
          <w:i/>
        </w:rPr>
        <w:t>ošetřovatelství a ošetřování nemocných</w:t>
      </w:r>
      <w:r w:rsidR="00083A77">
        <w:t xml:space="preserve"> RVP praktické sestry i </w:t>
      </w:r>
      <w:r w:rsidRPr="00071ACA">
        <w:t>ze</w:t>
      </w:r>
      <w:r w:rsidR="00083A77">
        <w:t> </w:t>
      </w:r>
      <w:r w:rsidRPr="00071ACA">
        <w:t>specifik regionálních partnerských zdravotnických zařízení.</w:t>
      </w:r>
    </w:p>
    <w:p w:rsidR="00427C23" w:rsidRPr="00071ACA" w:rsidRDefault="00427C23" w:rsidP="0043619D">
      <w:r w:rsidRPr="00071ACA">
        <w:t xml:space="preserve">V rámci 1. – 3. ročníku je </w:t>
      </w:r>
      <w:r w:rsidR="003D23B2" w:rsidRPr="00071ACA">
        <w:t>integrováno</w:t>
      </w:r>
      <w:r w:rsidRPr="00071ACA">
        <w:t xml:space="preserve"> </w:t>
      </w:r>
      <w:r w:rsidR="003D23B2" w:rsidRPr="00071ACA">
        <w:t xml:space="preserve">i </w:t>
      </w:r>
      <w:r w:rsidRPr="00071ACA">
        <w:t xml:space="preserve">učivo </w:t>
      </w:r>
      <w:r w:rsidR="003D23B2" w:rsidRPr="00071ACA">
        <w:t xml:space="preserve">vycházející z </w:t>
      </w:r>
      <w:r w:rsidRPr="00071ACA">
        <w:t>okruh</w:t>
      </w:r>
      <w:r w:rsidR="003D23B2" w:rsidRPr="00071ACA">
        <w:t>u</w:t>
      </w:r>
      <w:r w:rsidRPr="00071ACA">
        <w:t xml:space="preserve"> </w:t>
      </w:r>
      <w:r w:rsidR="00083A77">
        <w:rPr>
          <w:i/>
        </w:rPr>
        <w:t>ošetřovatelská péče a </w:t>
      </w:r>
      <w:r w:rsidR="003D23B2" w:rsidRPr="00071ACA">
        <w:rPr>
          <w:i/>
        </w:rPr>
        <w:t>klinické obory</w:t>
      </w:r>
      <w:r w:rsidR="00083A77">
        <w:t xml:space="preserve"> RVP oboru O</w:t>
      </w:r>
      <w:r w:rsidR="00467815" w:rsidRPr="00071ACA">
        <w:t>šetřovatel. Spolu s předmětem ošetřování nemocných zajišťuje ošetřovatelství v 1. - 3. ročníku plný rozsah i obsah učiva tohoto okruhu RVP oboru ošetřovatel.</w:t>
      </w:r>
    </w:p>
    <w:p w:rsidR="0043619D" w:rsidRDefault="0043619D" w:rsidP="0043619D">
      <w:r>
        <w:t>Učivo poskytuje žákům ucelený přehled</w:t>
      </w:r>
      <w:r w:rsidR="00C71716">
        <w:t xml:space="preserve"> o </w:t>
      </w:r>
      <w:r>
        <w:t xml:space="preserve">teorii ošetřovatelství i potřebné odborné znalosti </w:t>
      </w:r>
      <w:r w:rsidR="00083A77">
        <w:t>a </w:t>
      </w:r>
      <w:r>
        <w:t>praktické dovednosti z ošetřovatelských postupů</w:t>
      </w:r>
      <w:r w:rsidR="00C71716">
        <w:t xml:space="preserve"> v </w:t>
      </w:r>
      <w:r>
        <w:t>péči</w:t>
      </w:r>
      <w:r w:rsidR="00C71716">
        <w:t xml:space="preserve"> o </w:t>
      </w:r>
      <w:r>
        <w:t>nemocné</w:t>
      </w:r>
      <w:r w:rsidR="00C71716">
        <w:t xml:space="preserve"> v </w:t>
      </w:r>
      <w:r>
        <w:t>rámci ošetřovatelského procesu. A to</w:t>
      </w:r>
      <w:r w:rsidR="00821F15">
        <w:t>,</w:t>
      </w:r>
      <w:r>
        <w:t xml:space="preserve"> jak</w:t>
      </w:r>
      <w:r w:rsidR="00C71716">
        <w:t xml:space="preserve"> v </w:t>
      </w:r>
      <w:r>
        <w:t>oblasti všeobecné ošetřovatelské péče, tak ošetřovatelské péče</w:t>
      </w:r>
      <w:r w:rsidR="00C71716">
        <w:t xml:space="preserve"> v </w:t>
      </w:r>
      <w:r>
        <w:t>jednotlivých klinických oborech a</w:t>
      </w:r>
      <w:r w:rsidR="00C71716">
        <w:t xml:space="preserve"> v </w:t>
      </w:r>
      <w:r>
        <w:t xml:space="preserve">komunitní péči. </w:t>
      </w:r>
    </w:p>
    <w:p w:rsidR="00467815" w:rsidRDefault="00467815" w:rsidP="0043619D"/>
    <w:p w:rsidR="0043619D" w:rsidRDefault="0043619D" w:rsidP="0043619D">
      <w:r>
        <w:t>Učivo se realizuje</w:t>
      </w:r>
      <w:r w:rsidR="00C71716">
        <w:t xml:space="preserve"> v </w:t>
      </w:r>
      <w:r>
        <w:t>rámci teoretické výuky společné pro celou třídu a ve výuce cvičení, která probíhají</w:t>
      </w:r>
      <w:r w:rsidR="00C71716">
        <w:t xml:space="preserve"> v </w:t>
      </w:r>
      <w:r>
        <w:t>odborných učebnách, kdy je třída dělená na skupiny. Dále je dle možností doplněna</w:t>
      </w:r>
      <w:r w:rsidR="00C71716">
        <w:t xml:space="preserve"> o </w:t>
      </w:r>
      <w:r>
        <w:t>exkurze na odborná pracoviště.</w:t>
      </w:r>
    </w:p>
    <w:p w:rsidR="0043619D" w:rsidRDefault="0043619D" w:rsidP="000465E3">
      <w:pPr>
        <w:pStyle w:val="svpnadpisvtabulce"/>
      </w:pPr>
      <w:r>
        <w:t>Výuka ošetřovatelství směřuje</w:t>
      </w:r>
      <w:r w:rsidR="00C71716">
        <w:t xml:space="preserve"> k </w:t>
      </w:r>
      <w:r>
        <w:t>tomu, aby žáci:</w:t>
      </w:r>
    </w:p>
    <w:p w:rsidR="0043619D" w:rsidRDefault="0043619D" w:rsidP="00B34D74">
      <w:pPr>
        <w:pStyle w:val="odrvtextu"/>
      </w:pPr>
      <w:r>
        <w:t>jednali odpovědně a</w:t>
      </w:r>
      <w:r w:rsidR="00C71716">
        <w:t xml:space="preserve"> v </w:t>
      </w:r>
      <w:r>
        <w:t>souladu</w:t>
      </w:r>
      <w:r w:rsidR="00C71716">
        <w:t xml:space="preserve"> s </w:t>
      </w:r>
      <w:r>
        <w:t>ošetřovatelskými standardy a přijímali osobní odpovědnost za svá rozhodnutí a jednání</w:t>
      </w:r>
      <w:r w:rsidR="00C71716">
        <w:t xml:space="preserve"> v </w:t>
      </w:r>
      <w:r>
        <w:t>poskytování ošetřovatelské péče, dbali na</w:t>
      </w:r>
      <w:r w:rsidR="00083A77">
        <w:t> </w:t>
      </w:r>
      <w:r>
        <w:t>kvalitu své práce</w:t>
      </w:r>
    </w:p>
    <w:p w:rsidR="0043619D" w:rsidRDefault="0043619D" w:rsidP="00B34D74">
      <w:pPr>
        <w:pStyle w:val="odrvtextu"/>
      </w:pPr>
      <w:r>
        <w:t>vážili si života, zdraví i životních zkušeností každého jedince jako jedinečné osobnosti, získali zodpovědný vztah i ke svému vlastnímu zdraví</w:t>
      </w:r>
    </w:p>
    <w:p w:rsidR="0043619D" w:rsidRDefault="0043619D" w:rsidP="00B34D74">
      <w:pPr>
        <w:pStyle w:val="odrvtextu"/>
      </w:pPr>
      <w:r>
        <w:t>dodržovali práva pacientů a etické normy pracovníků ve zdravotnictví</w:t>
      </w:r>
    </w:p>
    <w:p w:rsidR="0043619D" w:rsidRDefault="0043619D" w:rsidP="00B34D74">
      <w:pPr>
        <w:pStyle w:val="odrvtextu"/>
      </w:pPr>
      <w:r>
        <w:lastRenderedPageBreak/>
        <w:t>vhodně komunikovali se všemi pacienty/klienty, uplatňovali holistický přístup, respektovali věková, osobnostní a kulturní specifika klientů, oprostili se od stereotypů a</w:t>
      </w:r>
      <w:r w:rsidR="00083A77">
        <w:t> </w:t>
      </w:r>
      <w:r>
        <w:t>předsudků ve vztahu</w:t>
      </w:r>
      <w:r w:rsidR="00C71716">
        <w:t xml:space="preserve"> k </w:t>
      </w:r>
      <w:r>
        <w:t>lidem jiné víry, etnického původu nebo sociálního zázemí</w:t>
      </w:r>
    </w:p>
    <w:p w:rsidR="0043619D" w:rsidRDefault="0043619D" w:rsidP="00B34D74">
      <w:pPr>
        <w:pStyle w:val="odrvtextu"/>
      </w:pPr>
      <w:r>
        <w:t>osvojili si zásady týmové práce, uvědomovali si potřebu přiměřené sociální komunikace</w:t>
      </w:r>
      <w:r w:rsidR="00C71716">
        <w:t xml:space="preserve"> v </w:t>
      </w:r>
      <w:r>
        <w:t>týmové spolupráci</w:t>
      </w:r>
    </w:p>
    <w:p w:rsidR="0043619D" w:rsidRDefault="0043619D" w:rsidP="00B34D74">
      <w:pPr>
        <w:pStyle w:val="odrvtextu"/>
      </w:pPr>
      <w:r>
        <w:t xml:space="preserve">respektovali duchovní i materiální hodnoty společnosti, vážili si životního prostředí </w:t>
      </w:r>
    </w:p>
    <w:p w:rsidR="0043619D" w:rsidRDefault="0043619D" w:rsidP="00B34D74">
      <w:pPr>
        <w:pStyle w:val="odrvtextu"/>
      </w:pPr>
      <w:r>
        <w:t>pracovali bezpečně a osvojili si bezpečné pracovní postupy, dodržovali zásady hygieny, antisepse a asepse</w:t>
      </w:r>
    </w:p>
    <w:p w:rsidR="0043619D" w:rsidRDefault="0043619D" w:rsidP="00B34D74">
      <w:pPr>
        <w:pStyle w:val="svpnadpisvtabulce"/>
      </w:pPr>
      <w:r>
        <w:t>Pojetí výuky</w:t>
      </w:r>
    </w:p>
    <w:p w:rsidR="0043619D" w:rsidRDefault="0043619D" w:rsidP="00B34D74">
      <w:r>
        <w:t>Předmětu se vyučuje</w:t>
      </w:r>
      <w:r w:rsidR="00C71716">
        <w:t xml:space="preserve"> v </w:t>
      </w:r>
      <w:r>
        <w:t xml:space="preserve">celkovém rozsahu </w:t>
      </w:r>
      <w:r w:rsidR="00821F15" w:rsidRPr="00821F15">
        <w:t>24</w:t>
      </w:r>
      <w:r>
        <w:t xml:space="preserve"> hodin, výuka probíhá formou teoretických hodin i cvičení, přičemž cvičení je soustředěno do prvních dvou ročníků a děleno na skupiny tak, aby bylo možné nacvičit jednotlivé dovednosti na úroveň, která je žádoucí pro vstup do nemocničního prostředí a přímý kontakt</w:t>
      </w:r>
      <w:r w:rsidR="00C71716">
        <w:t xml:space="preserve"> s </w:t>
      </w:r>
      <w:r>
        <w:t>pacienty/klienty.</w:t>
      </w:r>
    </w:p>
    <w:p w:rsidR="0043619D" w:rsidRDefault="0043619D" w:rsidP="00B34D74">
      <w:pPr>
        <w:rPr>
          <w:snapToGrid w:val="0"/>
        </w:rPr>
      </w:pPr>
      <w:r>
        <w:t>Vyučující využívá adekvátní vyučovací metody, vede žáky</w:t>
      </w:r>
      <w:r w:rsidR="00C71716">
        <w:t xml:space="preserve"> k </w:t>
      </w:r>
      <w:r>
        <w:t>aktivnímu řešení modelových situací, učí je získávat informace</w:t>
      </w:r>
      <w:r w:rsidR="00C71716">
        <w:t xml:space="preserve"> o </w:t>
      </w:r>
      <w:r>
        <w:t>klientovi /pacientovi, komunikovat</w:t>
      </w:r>
      <w:r w:rsidR="00C71716">
        <w:t xml:space="preserve"> s </w:t>
      </w:r>
      <w:r>
        <w:t>ním a vést ho ke</w:t>
      </w:r>
      <w:r w:rsidR="00083A77">
        <w:t> </w:t>
      </w:r>
      <w:r>
        <w:t>spolupráci při poskytování ošetřovatelské péče. Soustavná pozornost se věnuje správnému nácviku jednotlivých výkonů podle ošetřovatelských standardů, bezpečnosti a</w:t>
      </w:r>
      <w:r w:rsidR="00083A77">
        <w:t> </w:t>
      </w:r>
      <w:r>
        <w:t>ochraně zdraví při práci a osvojování bezpečných pracovních postupů.</w:t>
      </w:r>
      <w:r>
        <w:rPr>
          <w:snapToGrid w:val="0"/>
        </w:rPr>
        <w:t xml:space="preserve"> </w:t>
      </w:r>
    </w:p>
    <w:p w:rsidR="0043619D" w:rsidRDefault="0043619D" w:rsidP="00B34D74">
      <w:pPr>
        <w:pStyle w:val="svpnadpisvtabulce"/>
      </w:pPr>
      <w:r>
        <w:t>Hodnocení výsledků žáků</w:t>
      </w:r>
    </w:p>
    <w:p w:rsidR="0043619D" w:rsidRPr="00D76396" w:rsidRDefault="0043619D" w:rsidP="0043619D">
      <w:pPr>
        <w:pStyle w:val="CM3"/>
        <w:ind w:firstLine="0"/>
        <w:jc w:val="both"/>
        <w:rPr>
          <w:sz w:val="24"/>
          <w:szCs w:val="20"/>
        </w:rPr>
      </w:pPr>
      <w:r w:rsidRPr="00D76396">
        <w:rPr>
          <w:sz w:val="24"/>
          <w:szCs w:val="20"/>
        </w:rPr>
        <w:t xml:space="preserve">Žáci jsou </w:t>
      </w:r>
      <w:proofErr w:type="gramStart"/>
      <w:r w:rsidRPr="00D76396">
        <w:rPr>
          <w:sz w:val="24"/>
          <w:szCs w:val="20"/>
        </w:rPr>
        <w:t>hodnoceni</w:t>
      </w:r>
      <w:proofErr w:type="gramEnd"/>
      <w:r w:rsidR="00C71716" w:rsidRPr="00D76396">
        <w:rPr>
          <w:sz w:val="24"/>
          <w:szCs w:val="20"/>
        </w:rPr>
        <w:t xml:space="preserve"> v </w:t>
      </w:r>
      <w:r w:rsidRPr="00D76396">
        <w:rPr>
          <w:sz w:val="24"/>
          <w:szCs w:val="20"/>
        </w:rPr>
        <w:t>souladu</w:t>
      </w:r>
      <w:r w:rsidR="00C71716" w:rsidRPr="00D76396">
        <w:rPr>
          <w:sz w:val="24"/>
          <w:szCs w:val="20"/>
        </w:rPr>
        <w:t xml:space="preserve"> s </w:t>
      </w:r>
      <w:r w:rsidRPr="00D76396">
        <w:rPr>
          <w:sz w:val="24"/>
          <w:szCs w:val="20"/>
        </w:rPr>
        <w:t>platným klasifikačním řádem školy.</w:t>
      </w:r>
      <w:r w:rsidR="00C71716" w:rsidRPr="00D76396">
        <w:rPr>
          <w:sz w:val="24"/>
          <w:szCs w:val="20"/>
        </w:rPr>
        <w:t xml:space="preserve"> k </w:t>
      </w:r>
      <w:r w:rsidRPr="00D76396">
        <w:rPr>
          <w:sz w:val="24"/>
          <w:szCs w:val="20"/>
        </w:rPr>
        <w:t xml:space="preserve">hodnocení výsledků žáků se používá různých forem zjišťování úrovně znalostí: </w:t>
      </w:r>
    </w:p>
    <w:p w:rsidR="0043619D" w:rsidRDefault="0043619D" w:rsidP="00B34D74">
      <w:pPr>
        <w:pStyle w:val="odrvtextu"/>
      </w:pPr>
      <w:r>
        <w:t>ústní zkoušení</w:t>
      </w:r>
    </w:p>
    <w:p w:rsidR="0043619D" w:rsidRDefault="0043619D" w:rsidP="00B34D74">
      <w:pPr>
        <w:pStyle w:val="odrvtextu"/>
      </w:pPr>
      <w:r>
        <w:t>písemné zkoušení (orientační testy, testy</w:t>
      </w:r>
      <w:r w:rsidR="00C71716">
        <w:t xml:space="preserve"> s </w:t>
      </w:r>
      <w:r>
        <w:t>výběrem odpovědí, opakovací testy)</w:t>
      </w:r>
    </w:p>
    <w:p w:rsidR="0043619D" w:rsidRDefault="0043619D" w:rsidP="00B34D74">
      <w:pPr>
        <w:pStyle w:val="odrvtextu"/>
      </w:pPr>
      <w:r>
        <w:t xml:space="preserve">praktické zkoušení </w:t>
      </w:r>
      <w:r w:rsidR="00331C69">
        <w:t>–</w:t>
      </w:r>
      <w:r>
        <w:t xml:space="preserve"> diagnostika motorických dovedností, dodržování ošetřovatelských standardů a zásad bezpečnosti práce, úroveň komunikace</w:t>
      </w:r>
      <w:r w:rsidR="00C71716">
        <w:t xml:space="preserve"> v </w:t>
      </w:r>
      <w:r>
        <w:t>modelových situacích</w:t>
      </w:r>
    </w:p>
    <w:p w:rsidR="0043619D" w:rsidRDefault="0043619D" w:rsidP="00B34D74">
      <w:r>
        <w:t>Způsoby hodnocení spočívají</w:t>
      </w:r>
      <w:r w:rsidR="00C71716">
        <w:t xml:space="preserve"> v </w:t>
      </w:r>
      <w:r>
        <w:t>kombinaci známkování a slovního hodnocení, pozornost je</w:t>
      </w:r>
      <w:r w:rsidR="00083A77">
        <w:t> </w:t>
      </w:r>
      <w:r>
        <w:t xml:space="preserve">věnována i sebehodnocení a vzájemnému hodnocení prezentovaných výsledků prací žáků. </w:t>
      </w:r>
    </w:p>
    <w:p w:rsidR="0043619D" w:rsidRDefault="0043619D" w:rsidP="00B34D74">
      <w:r>
        <w:t>Při hodnocení klademe důraz zvláště na:</w:t>
      </w:r>
    </w:p>
    <w:p w:rsidR="0043619D" w:rsidRDefault="0043619D" w:rsidP="00B34D74">
      <w:pPr>
        <w:pStyle w:val="odrvtextu"/>
      </w:pPr>
      <w:r>
        <w:t>hloubku porozumění učivu a schopnost aplikovat poznatky</w:t>
      </w:r>
      <w:r w:rsidR="00C71716">
        <w:t xml:space="preserve"> v </w:t>
      </w:r>
      <w:r>
        <w:t>praxi</w:t>
      </w:r>
      <w:r w:rsidR="00C71716">
        <w:t xml:space="preserve"> </w:t>
      </w:r>
    </w:p>
    <w:p w:rsidR="0043619D" w:rsidRDefault="0043619D" w:rsidP="00B34D74">
      <w:pPr>
        <w:pStyle w:val="odrvtextu"/>
        <w:rPr>
          <w:snapToGrid w:val="0"/>
        </w:rPr>
      </w:pPr>
      <w:r>
        <w:rPr>
          <w:snapToGrid w:val="0"/>
        </w:rPr>
        <w:t>schopnost využití mezipředmětových vztahů</w:t>
      </w:r>
    </w:p>
    <w:p w:rsidR="0043619D" w:rsidRDefault="0043619D" w:rsidP="00B34D74">
      <w:pPr>
        <w:pStyle w:val="odrvtextu"/>
      </w:pPr>
      <w:r>
        <w:t>správnost, přesnost, pečlivost a dodržování zásad bezpečnosti práce při řešení praktických situací</w:t>
      </w:r>
    </w:p>
    <w:p w:rsidR="0043619D" w:rsidRDefault="0043619D" w:rsidP="00B34D74">
      <w:pPr>
        <w:pStyle w:val="odrvtextu"/>
      </w:pPr>
      <w:r>
        <w:t>schopnost samostatného úsudku a aplikace poznatků při řešení problémových úloh</w:t>
      </w:r>
    </w:p>
    <w:p w:rsidR="0043619D" w:rsidRDefault="0043619D" w:rsidP="00B34D74">
      <w:pPr>
        <w:pStyle w:val="odrvtextu"/>
        <w:rPr>
          <w:b/>
          <w:u w:val="single"/>
        </w:rPr>
      </w:pPr>
      <w:r>
        <w:t>schopnost přiměřené komunikace</w:t>
      </w:r>
      <w:r w:rsidR="00C71716">
        <w:t xml:space="preserve"> s </w:t>
      </w:r>
      <w:r>
        <w:t>klientem/pacientem</w:t>
      </w:r>
      <w:r w:rsidR="00C71716">
        <w:t xml:space="preserve"> v </w:t>
      </w:r>
      <w:r>
        <w:t>modelových situacích</w:t>
      </w:r>
    </w:p>
    <w:p w:rsidR="0043619D" w:rsidRDefault="0043619D" w:rsidP="00B34D74">
      <w:pPr>
        <w:pStyle w:val="odrvtextu"/>
        <w:rPr>
          <w:b/>
          <w:u w:val="single"/>
        </w:rPr>
      </w:pPr>
      <w:r>
        <w:t xml:space="preserve">schopnost týmové spolupráce ve skupinách </w:t>
      </w:r>
    </w:p>
    <w:p w:rsidR="0043619D" w:rsidRDefault="0043619D" w:rsidP="00B34D74">
      <w:pPr>
        <w:pStyle w:val="odrvtextu"/>
        <w:rPr>
          <w:b/>
          <w:u w:val="single"/>
        </w:rPr>
      </w:pPr>
      <w:r>
        <w:t>schopnost výstižné formulace</w:t>
      </w:r>
      <w:r w:rsidR="00C71716">
        <w:t xml:space="preserve"> s </w:t>
      </w:r>
      <w:r>
        <w:t>využitím odborné terminologie</w:t>
      </w:r>
    </w:p>
    <w:p w:rsidR="0043619D" w:rsidRDefault="0043619D" w:rsidP="00B34D74">
      <w:pPr>
        <w:pStyle w:val="svpnadpisvtabulce"/>
      </w:pPr>
      <w:r>
        <w:t>Rozvíjené klíčové kompetence:</w:t>
      </w:r>
    </w:p>
    <w:p w:rsidR="0043619D" w:rsidRDefault="0043619D" w:rsidP="00B34D74">
      <w:r>
        <w:t>Výuka předmětu se podílí přiměřeným způsobem na rozvoji všech klíčových kompetencí</w:t>
      </w:r>
      <w:r w:rsidR="00715663">
        <w:t xml:space="preserve">, </w:t>
      </w:r>
      <w:r>
        <w:t>a</w:t>
      </w:r>
      <w:r w:rsidR="00715663">
        <w:t> </w:t>
      </w:r>
      <w:r>
        <w:t>to především</w:t>
      </w:r>
      <w:r w:rsidR="00C71716">
        <w:t xml:space="preserve"> v </w:t>
      </w:r>
      <w:r>
        <w:t>souvislosti</w:t>
      </w:r>
      <w:r w:rsidR="00C71716">
        <w:t xml:space="preserve"> s </w:t>
      </w:r>
      <w:r>
        <w:t>vhodnými výukovými strategiemi. Jedná se zejména o</w:t>
      </w:r>
      <w:r w:rsidR="00715663">
        <w:t> </w:t>
      </w:r>
      <w:r>
        <w:t>kompetence:</w:t>
      </w:r>
    </w:p>
    <w:p w:rsidR="0043619D" w:rsidRDefault="0043619D" w:rsidP="00B34D74">
      <w:pPr>
        <w:pStyle w:val="odrvtextu"/>
      </w:pPr>
      <w:r>
        <w:rPr>
          <w:b/>
        </w:rPr>
        <w:t>kompetence</w:t>
      </w:r>
      <w:r w:rsidR="00C71716">
        <w:rPr>
          <w:b/>
        </w:rPr>
        <w:t xml:space="preserve"> k </w:t>
      </w:r>
      <w:r>
        <w:rPr>
          <w:b/>
        </w:rPr>
        <w:t xml:space="preserve">učení – </w:t>
      </w:r>
      <w:r>
        <w:t>pozitivní vztah</w:t>
      </w:r>
      <w:r w:rsidR="00C71716">
        <w:t xml:space="preserve"> k </w:t>
      </w:r>
      <w:r>
        <w:t>učení a vzdělávání, uplatňování efektivních způsobů učení, získávání a zpracování informací z různých zdrojů včetně digitálních, motivace pro další vzdělávání</w:t>
      </w:r>
    </w:p>
    <w:p w:rsidR="0043619D" w:rsidRDefault="0043619D" w:rsidP="00B34D74">
      <w:pPr>
        <w:pStyle w:val="odrvtextu"/>
      </w:pPr>
      <w:r>
        <w:rPr>
          <w:b/>
        </w:rPr>
        <w:t>kompetence</w:t>
      </w:r>
      <w:r w:rsidR="00C71716">
        <w:rPr>
          <w:b/>
        </w:rPr>
        <w:t xml:space="preserve"> k </w:t>
      </w:r>
      <w:r>
        <w:rPr>
          <w:b/>
        </w:rPr>
        <w:t>řešení problémů</w:t>
      </w:r>
      <w:r>
        <w:t xml:space="preserve"> </w:t>
      </w:r>
      <w:r w:rsidR="0036519C">
        <w:t>–</w:t>
      </w:r>
      <w:r>
        <w:t xml:space="preserve"> kritické myšlení a schopnost řešit samostatně běžné pracovní problémy, přijímat a odpovědně plnit svěřené úkoly</w:t>
      </w:r>
    </w:p>
    <w:p w:rsidR="0043619D" w:rsidRDefault="0043619D" w:rsidP="00DD3377">
      <w:pPr>
        <w:pStyle w:val="odrvtextu"/>
      </w:pPr>
      <w:r>
        <w:rPr>
          <w:b/>
        </w:rPr>
        <w:lastRenderedPageBreak/>
        <w:t>sociální a personální kompetence</w:t>
      </w:r>
      <w:r>
        <w:t xml:space="preserve"> </w:t>
      </w:r>
      <w:r w:rsidR="0036519C">
        <w:t>–</w:t>
      </w:r>
      <w:r>
        <w:t xml:space="preserve"> uplatňovat profesní etiku a práva nemocných, osvojení metod týmové práce, přispívat</w:t>
      </w:r>
      <w:r w:rsidR="00C71716">
        <w:t xml:space="preserve"> k </w:t>
      </w:r>
      <w:r>
        <w:t>vytváření vstřícných mezilidských vztahů</w:t>
      </w:r>
      <w:r w:rsidR="00C71716">
        <w:t xml:space="preserve"> a k </w:t>
      </w:r>
      <w:r>
        <w:t>předcházení osobním konfliktům, nepodléhat předsudkům a stereotypům</w:t>
      </w:r>
      <w:r w:rsidR="00C71716">
        <w:t xml:space="preserve"> v </w:t>
      </w:r>
      <w:r>
        <w:t>přístupu</w:t>
      </w:r>
      <w:r w:rsidR="00C71716">
        <w:t xml:space="preserve"> k </w:t>
      </w:r>
      <w:r>
        <w:t>druhým</w:t>
      </w:r>
    </w:p>
    <w:p w:rsidR="0043619D" w:rsidRDefault="0043619D" w:rsidP="00DD3377">
      <w:pPr>
        <w:pStyle w:val="odrvtextu"/>
        <w:rPr>
          <w:b/>
        </w:rPr>
      </w:pPr>
      <w:r w:rsidRPr="0036519C">
        <w:rPr>
          <w:b/>
        </w:rPr>
        <w:t>občanské kompetence a kulturní povědomí</w:t>
      </w:r>
      <w:r>
        <w:t xml:space="preserve"> </w:t>
      </w:r>
      <w:r w:rsidR="0036519C">
        <w:t>–</w:t>
      </w:r>
      <w:r>
        <w:t xml:space="preserve"> jednat odpovědně, samostatně</w:t>
      </w:r>
      <w:r w:rsidR="00C71716">
        <w:t xml:space="preserve"> a </w:t>
      </w:r>
      <w:r>
        <w:t>iniciativně nejen ve vlastním, ale i ve veřejném zájmu, dodržovat zákony, respektovat práva a osobnost druhých lidí,</w:t>
      </w:r>
    </w:p>
    <w:p w:rsidR="0043619D" w:rsidRPr="00715663" w:rsidRDefault="0043619D" w:rsidP="00715663">
      <w:pPr>
        <w:pStyle w:val="odrvtextu"/>
      </w:pPr>
      <w:r w:rsidRPr="00715663">
        <w:rPr>
          <w:b/>
        </w:rPr>
        <w:t xml:space="preserve">komunikační kompetence </w:t>
      </w:r>
      <w:r w:rsidR="0036519C" w:rsidRPr="00715663">
        <w:rPr>
          <w:b/>
        </w:rPr>
        <w:t>–</w:t>
      </w:r>
      <w:r w:rsidRPr="00715663">
        <w:rPr>
          <w:b/>
        </w:rPr>
        <w:t xml:space="preserve"> </w:t>
      </w:r>
      <w:r>
        <w:t>vhodně komunikovat</w:t>
      </w:r>
      <w:r w:rsidR="00C71716">
        <w:t xml:space="preserve"> v </w:t>
      </w:r>
      <w:r>
        <w:t>českém i</w:t>
      </w:r>
      <w:r w:rsidR="00C71716">
        <w:t xml:space="preserve"> v </w:t>
      </w:r>
      <w:r>
        <w:t xml:space="preserve">cizím jazyce </w:t>
      </w:r>
      <w:r w:rsidRPr="00715663">
        <w:t>s</w:t>
      </w:r>
      <w:r w:rsidR="00715663">
        <w:t> </w:t>
      </w:r>
      <w:r w:rsidRPr="00715663">
        <w:t>nemocnými a jejich příbuznými, včetně dovednosti vhodně se vyjadřovat, diskutovat</w:t>
      </w:r>
      <w:r w:rsidR="00715663" w:rsidRPr="00715663">
        <w:t xml:space="preserve"> </w:t>
      </w:r>
      <w:r w:rsidRPr="00715663">
        <w:t>a</w:t>
      </w:r>
      <w:r w:rsidR="00715663" w:rsidRPr="00715663">
        <w:t> </w:t>
      </w:r>
      <w:r w:rsidRPr="00715663">
        <w:t>argumentovat, respektovat názory druhých, porozumět běžné odborné terminologii</w:t>
      </w:r>
      <w:r w:rsidR="00C71716" w:rsidRPr="00715663">
        <w:t xml:space="preserve"> a </w:t>
      </w:r>
      <w:r w:rsidRPr="00715663">
        <w:t>pracovním pokynům</w:t>
      </w:r>
      <w:r w:rsidR="00C71716" w:rsidRPr="00715663">
        <w:t xml:space="preserve"> v </w:t>
      </w:r>
      <w:r w:rsidRPr="00715663">
        <w:t>písemné i ústní formě</w:t>
      </w:r>
    </w:p>
    <w:p w:rsidR="0043619D" w:rsidRPr="00715663" w:rsidRDefault="0043619D" w:rsidP="00715663">
      <w:pPr>
        <w:pStyle w:val="odrvtextu"/>
      </w:pPr>
      <w:r w:rsidRPr="00715663">
        <w:rPr>
          <w:b/>
        </w:rPr>
        <w:t>kompetence</w:t>
      </w:r>
      <w:r w:rsidR="00C71716" w:rsidRPr="00715663">
        <w:rPr>
          <w:b/>
        </w:rPr>
        <w:t xml:space="preserve"> k </w:t>
      </w:r>
      <w:r w:rsidRPr="00715663">
        <w:rPr>
          <w:b/>
        </w:rPr>
        <w:t xml:space="preserve">pracovnímu uplatnění a podnikatelským aktivitám </w:t>
      </w:r>
      <w:r w:rsidR="0036519C" w:rsidRPr="00715663">
        <w:rPr>
          <w:b/>
        </w:rPr>
        <w:t>–</w:t>
      </w:r>
      <w:r w:rsidRPr="00715663">
        <w:rPr>
          <w:b/>
        </w:rPr>
        <w:t xml:space="preserve"> </w:t>
      </w:r>
      <w:r>
        <w:t>mít odpovědný postoj</w:t>
      </w:r>
      <w:r w:rsidR="00C71716">
        <w:t xml:space="preserve"> k </w:t>
      </w:r>
      <w:r>
        <w:t>vlastní profesní budoucnosti i vzdělávání, mít přehled</w:t>
      </w:r>
      <w:r w:rsidR="00C71716">
        <w:t xml:space="preserve"> o </w:t>
      </w:r>
      <w:r>
        <w:t xml:space="preserve">možnostech uplatnění </w:t>
      </w:r>
      <w:r w:rsidRPr="00715663">
        <w:t>na trhu práce</w:t>
      </w:r>
      <w:r w:rsidR="00C71716" w:rsidRPr="00715663">
        <w:t xml:space="preserve"> v </w:t>
      </w:r>
      <w:r w:rsidRPr="00715663">
        <w:t>daném oboru</w:t>
      </w:r>
    </w:p>
    <w:p w:rsidR="0043619D" w:rsidRDefault="0043619D" w:rsidP="00715663">
      <w:pPr>
        <w:pStyle w:val="odrvtextu"/>
        <w:ind w:hanging="357"/>
      </w:pPr>
      <w:r>
        <w:rPr>
          <w:b/>
        </w:rPr>
        <w:t xml:space="preserve">matematické kompetence </w:t>
      </w:r>
      <w:r w:rsidR="0036519C">
        <w:rPr>
          <w:b/>
        </w:rPr>
        <w:t>–</w:t>
      </w:r>
      <w:r>
        <w:t xml:space="preserve"> efektivně aplikovat matematické postupy při řešení různých praktických úkolů</w:t>
      </w:r>
      <w:r w:rsidR="00C71716">
        <w:t xml:space="preserve"> v </w:t>
      </w:r>
      <w:r>
        <w:t>běžných situacích</w:t>
      </w:r>
    </w:p>
    <w:p w:rsidR="0043619D" w:rsidRDefault="0043619D" w:rsidP="00B34D74">
      <w:pPr>
        <w:pStyle w:val="odrvtextu"/>
        <w:rPr>
          <w:b/>
        </w:rPr>
      </w:pPr>
      <w:r>
        <w:rPr>
          <w:b/>
        </w:rPr>
        <w:t>kompetence využívat prostředky IKT a pracovat</w:t>
      </w:r>
      <w:r w:rsidR="00C71716">
        <w:rPr>
          <w:b/>
        </w:rPr>
        <w:t xml:space="preserve"> s </w:t>
      </w:r>
      <w:r>
        <w:rPr>
          <w:b/>
        </w:rPr>
        <w:t xml:space="preserve">informacemi </w:t>
      </w:r>
      <w:r w:rsidR="0036519C">
        <w:rPr>
          <w:b/>
        </w:rPr>
        <w:t>–</w:t>
      </w:r>
      <w:r>
        <w:rPr>
          <w:b/>
        </w:rPr>
        <w:t xml:space="preserve"> </w:t>
      </w:r>
      <w:r>
        <w:t>vyhledat, kriticky vyhodnotit, efektivně zpracovat potřebné informace a odpovědně je uplatňovat.</w:t>
      </w:r>
    </w:p>
    <w:p w:rsidR="0036519C" w:rsidRPr="008D2B51" w:rsidRDefault="0036519C" w:rsidP="0036519C">
      <w:pPr>
        <w:pStyle w:val="svpnadpisvtabulce"/>
      </w:pPr>
      <w:bookmarkStart w:id="1" w:name="_Hlk517799056"/>
      <w:r w:rsidRPr="008D2B51">
        <w:t>Vyučovacím předmětem se prolínají průřezová témata</w:t>
      </w:r>
    </w:p>
    <w:bookmarkEnd w:id="1"/>
    <w:p w:rsidR="00B34D74" w:rsidRPr="00B34D74" w:rsidRDefault="00B34D74" w:rsidP="00B34D74">
      <w:pPr>
        <w:overflowPunct/>
        <w:autoSpaceDE/>
        <w:adjustRightInd/>
        <w:jc w:val="left"/>
        <w:rPr>
          <w:szCs w:val="24"/>
        </w:rPr>
      </w:pPr>
      <w:r w:rsidRPr="008D2B51">
        <w:rPr>
          <w:u w:val="single"/>
        </w:rPr>
        <w:t>Občan</w:t>
      </w:r>
      <w:r w:rsidR="00C71716">
        <w:rPr>
          <w:u w:val="single"/>
        </w:rPr>
        <w:t xml:space="preserve"> v </w:t>
      </w:r>
      <w:r w:rsidRPr="008D2B51">
        <w:rPr>
          <w:u w:val="single"/>
        </w:rPr>
        <w:t>demokratické společnosti</w:t>
      </w:r>
    </w:p>
    <w:p w:rsidR="0043619D" w:rsidRDefault="0043619D" w:rsidP="00B34D74">
      <w:pPr>
        <w:pStyle w:val="odrvtextu"/>
      </w:pPr>
      <w:r>
        <w:t>osobnost a její rozvoj, komunikace, vyjednávání a řešení konfliktů, jednotlivec a společenské skupiny, kultura, náboženství, morálka, svoboda, odpovědnost, tolerance, solidarita</w:t>
      </w:r>
    </w:p>
    <w:p w:rsidR="00B34D74" w:rsidRPr="00B34D74" w:rsidRDefault="00B34D74" w:rsidP="00B34D74">
      <w:pPr>
        <w:overflowPunct/>
        <w:autoSpaceDE/>
        <w:adjustRightInd/>
        <w:jc w:val="left"/>
        <w:rPr>
          <w:szCs w:val="24"/>
        </w:rPr>
      </w:pPr>
      <w:r>
        <w:rPr>
          <w:u w:val="single"/>
        </w:rPr>
        <w:t>Č</w:t>
      </w:r>
      <w:r w:rsidR="0043619D" w:rsidRPr="00B34D74">
        <w:rPr>
          <w:u w:val="single"/>
        </w:rPr>
        <w:t>lověk a životní prostředí</w:t>
      </w:r>
    </w:p>
    <w:p w:rsidR="0043619D" w:rsidRDefault="0043619D" w:rsidP="00B34D74">
      <w:pPr>
        <w:pStyle w:val="odrvtextu"/>
      </w:pPr>
      <w:r>
        <w:t>vlivy prostředí na život a zdraví člověka, zásady zdravého životního stylu, vědomí odpovědnosti za své zdraví, dodržování požadavků na bezpečnost a hygienu práce, základní principy šetrného a odpovědného přístupu</w:t>
      </w:r>
      <w:r w:rsidR="00C71716">
        <w:t xml:space="preserve"> k </w:t>
      </w:r>
      <w:r>
        <w:t>životnímu prostředí</w:t>
      </w:r>
      <w:r w:rsidR="00C71716">
        <w:t xml:space="preserve"> v </w:t>
      </w:r>
      <w:r w:rsidR="00083A77">
        <w:t>osobním i </w:t>
      </w:r>
      <w:r>
        <w:t>profesním jednání, správné nakládání</w:t>
      </w:r>
      <w:r w:rsidR="00C71716">
        <w:t xml:space="preserve"> s </w:t>
      </w:r>
      <w:r>
        <w:t>biologickými i jinými odpady, využívání úsporných postupů</w:t>
      </w:r>
    </w:p>
    <w:p w:rsidR="00B34D74" w:rsidRPr="00B34D74" w:rsidRDefault="00B34D74" w:rsidP="00B34D74">
      <w:pPr>
        <w:overflowPunct/>
        <w:autoSpaceDE/>
        <w:adjustRightInd/>
        <w:jc w:val="left"/>
        <w:rPr>
          <w:u w:val="single"/>
        </w:rPr>
      </w:pPr>
      <w:r w:rsidRPr="00B34D74">
        <w:rPr>
          <w:u w:val="single"/>
        </w:rPr>
        <w:t>Č</w:t>
      </w:r>
      <w:r w:rsidR="0043619D" w:rsidRPr="00B34D74">
        <w:rPr>
          <w:u w:val="single"/>
        </w:rPr>
        <w:t>lověk a svět práce</w:t>
      </w:r>
    </w:p>
    <w:p w:rsidR="0043619D" w:rsidRDefault="0043619D" w:rsidP="00B34D74">
      <w:pPr>
        <w:pStyle w:val="odrvtextu"/>
      </w:pPr>
      <w:r>
        <w:t>soustava zdravotnického vzdělávání</w:t>
      </w:r>
      <w:r w:rsidR="00C71716">
        <w:t xml:space="preserve"> v </w:t>
      </w:r>
      <w:r>
        <w:t>ČR, návaznosti jednotlivých druhů vzdělávání po absolvování střední školy, význam a možnosti celoživotního vzdělávání a</w:t>
      </w:r>
      <w:r w:rsidR="00715663">
        <w:t> </w:t>
      </w:r>
      <w:r>
        <w:t>profesního růstu, formování vhodných pracovních a profesních vlastností, možnosti pracovního uplatnění, včetně seznámení se situací na trhu práce</w:t>
      </w:r>
      <w:r w:rsidR="00C71716">
        <w:t xml:space="preserve"> v </w:t>
      </w:r>
      <w:r>
        <w:t>regionu – exkurze do zdravotnických a sociálních zařízení</w:t>
      </w:r>
    </w:p>
    <w:p w:rsidR="00B34D74" w:rsidRPr="00B34D74" w:rsidRDefault="00B34D74" w:rsidP="00B34D74">
      <w:pPr>
        <w:overflowPunct/>
        <w:autoSpaceDE/>
        <w:autoSpaceDN/>
        <w:adjustRightInd/>
        <w:jc w:val="left"/>
        <w:rPr>
          <w:szCs w:val="24"/>
          <w:u w:val="single"/>
        </w:rPr>
      </w:pPr>
      <w:r w:rsidRPr="00B34D74">
        <w:rPr>
          <w:szCs w:val="24"/>
          <w:u w:val="single"/>
        </w:rPr>
        <w:t>Informační a komunikační technologie</w:t>
      </w:r>
    </w:p>
    <w:p w:rsidR="0043619D" w:rsidRPr="00B34D74" w:rsidRDefault="0043619D" w:rsidP="00B34D74">
      <w:pPr>
        <w:pStyle w:val="odrvtextu"/>
      </w:pPr>
      <w:r w:rsidRPr="00B34D74">
        <w:t>využití a prohloubení znalostí, dovedností a schopností získaných</w:t>
      </w:r>
      <w:r w:rsidR="00C71716">
        <w:t xml:space="preserve"> v </w:t>
      </w:r>
      <w:r w:rsidRPr="00B34D74">
        <w:t>samostatném předmětu</w:t>
      </w:r>
      <w:r w:rsidR="00C71716">
        <w:t xml:space="preserve"> k </w:t>
      </w:r>
      <w:r w:rsidRPr="00B34D74">
        <w:t>efektivnímu získávání informací, řešení úkolů a vytváření prezentací</w:t>
      </w:r>
      <w:r w:rsidR="00C71716">
        <w:t xml:space="preserve"> v </w:t>
      </w:r>
      <w:r w:rsidRPr="00B34D74">
        <w:t xml:space="preserve">rámci předmětu ošetřovatelství </w:t>
      </w:r>
    </w:p>
    <w:p w:rsidR="0043619D" w:rsidRDefault="0043619D" w:rsidP="0036519C">
      <w:pPr>
        <w:pStyle w:val="svpnadpisvtabulce"/>
      </w:pPr>
      <w:r>
        <w:t>Uplatnění mezipředmětových vztahů</w:t>
      </w:r>
    </w:p>
    <w:p w:rsidR="0043619D" w:rsidRDefault="0043619D" w:rsidP="0036519C">
      <w:r>
        <w:t>V předmětu ošetřovatelství se uplatňují mezipředmětové vztahy především</w:t>
      </w:r>
      <w:r w:rsidR="00C71716">
        <w:t xml:space="preserve"> k </w:t>
      </w:r>
      <w:r>
        <w:t xml:space="preserve">předmětům somatologie, </w:t>
      </w:r>
      <w:r w:rsidR="00740BEE">
        <w:t>odborná latinská terminologie</w:t>
      </w:r>
      <w:r w:rsidR="00DD3377">
        <w:t xml:space="preserve">, </w:t>
      </w:r>
      <w:r>
        <w:t xml:space="preserve">klinická propedeutika, první pomoc, </w:t>
      </w:r>
      <w:r w:rsidR="00083A77">
        <w:t>ochrana a </w:t>
      </w:r>
      <w:r w:rsidR="00740BEE">
        <w:t>podpora veřejného zdraví</w:t>
      </w:r>
      <w:r>
        <w:t>, psychologie</w:t>
      </w:r>
      <w:r w:rsidR="00740BEE">
        <w:t xml:space="preserve"> a komunikace</w:t>
      </w:r>
      <w:r>
        <w:t>, ošetřování nemocných</w:t>
      </w:r>
      <w:r w:rsidR="00DD3377">
        <w:t>,</w:t>
      </w:r>
      <w:r>
        <w:t xml:space="preserve"> </w:t>
      </w:r>
      <w:r w:rsidR="00DD3377">
        <w:t xml:space="preserve">fyzika, matematika, chemie </w:t>
      </w:r>
      <w:r>
        <w:t>a občanská nauka.</w:t>
      </w:r>
    </w:p>
    <w:p w:rsidR="0036519C" w:rsidRDefault="0036519C" w:rsidP="0036519C">
      <w:pPr>
        <w:pStyle w:val="svpnadpisvtabulce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842B6A" w:rsidRDefault="00842B6A" w:rsidP="00842B6A">
      <w:pPr>
        <w:pStyle w:val="svpnadpisvtabulce"/>
      </w:pPr>
      <w:r w:rsidRPr="0036519C">
        <w:rPr>
          <w:sz w:val="26"/>
          <w:szCs w:val="26"/>
        </w:rPr>
        <w:t>Rozpis učiva a výsledků vzdělávání</w:t>
      </w:r>
      <w:r>
        <w:t>:</w:t>
      </w:r>
    </w:p>
    <w:p w:rsidR="00842B6A" w:rsidRDefault="00842B6A" w:rsidP="00842B6A">
      <w:pPr>
        <w:rPr>
          <w:snapToGrid w:val="0"/>
        </w:rPr>
      </w:pPr>
      <w:r>
        <w:rPr>
          <w:snapToGrid w:val="0"/>
        </w:rPr>
        <w:t>Ošetřovatelství – 1. ročník – teorie – 2 hodin</w:t>
      </w:r>
      <w:r w:rsidR="00361621">
        <w:rPr>
          <w:snapToGrid w:val="0"/>
        </w:rPr>
        <w:t>y</w:t>
      </w:r>
      <w:r>
        <w:rPr>
          <w:snapToGrid w:val="0"/>
        </w:rPr>
        <w:t xml:space="preserve"> týdně – 68 hodin</w:t>
      </w:r>
    </w:p>
    <w:p w:rsidR="00842B6A" w:rsidRDefault="00842B6A" w:rsidP="00842B6A">
      <w:pPr>
        <w:pStyle w:val="CM3"/>
        <w:widowControl/>
        <w:autoSpaceDE/>
        <w:adjustRightInd/>
        <w:spacing w:line="240" w:lineRule="auto"/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842B6A" w:rsidTr="00842B6A">
        <w:trPr>
          <w:cantSplit/>
          <w:trHeight w:val="49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6A" w:rsidRDefault="00842B6A" w:rsidP="00842B6A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842B6A" w:rsidTr="00842B6A">
        <w:trPr>
          <w:trHeight w:val="215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pStyle w:val="svpnadpisvtabulce"/>
            </w:pPr>
            <w:r>
              <w:t>Žák:</w:t>
            </w:r>
          </w:p>
          <w:p w:rsidR="005C799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pojem ošetřovatelství </w:t>
            </w:r>
          </w:p>
          <w:p w:rsidR="005C799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 </w:t>
            </w:r>
            <w:r w:rsidR="00842B6A">
              <w:rPr>
                <w:snapToGrid w:val="0"/>
              </w:rPr>
              <w:t xml:space="preserve">a používá další základní pojmy </w:t>
            </w:r>
          </w:p>
          <w:p w:rsidR="00842B6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 </w:t>
            </w:r>
            <w:r w:rsidR="00842B6A">
              <w:rPr>
                <w:snapToGrid w:val="0"/>
              </w:rPr>
              <w:t>z oboru</w:t>
            </w:r>
          </w:p>
          <w:p w:rsidR="00842B6A" w:rsidRDefault="00842B6A" w:rsidP="00842B6A">
            <w:pPr>
              <w:pStyle w:val="svpodrzkavtabulce"/>
              <w:rPr>
                <w:color w:val="000000"/>
              </w:rPr>
            </w:pPr>
            <w:r>
              <w:rPr>
                <w:color w:val="000000"/>
              </w:rPr>
              <w:t>objasní koncepci současného ošetřovatelství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historický vývoj světového a českého ošetřovatelství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současný systém vzdělávání zdravotnických pracovníků</w:t>
            </w:r>
          </w:p>
          <w:p w:rsidR="00842B6A" w:rsidRPr="00715663" w:rsidRDefault="00842B6A" w:rsidP="00842B6A">
            <w:pPr>
              <w:pStyle w:val="svpodrzkavtabulce"/>
              <w:rPr>
                <w:snapToGrid w:val="0"/>
              </w:rPr>
            </w:pPr>
            <w:r w:rsidRPr="00715663">
              <w:rPr>
                <w:snapToGrid w:val="0"/>
              </w:rPr>
              <w:t>uvede základní kategorie pracovníků ve zdravotnictví</w:t>
            </w:r>
          </w:p>
          <w:p w:rsidR="005C799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postavení ošetřovatele</w:t>
            </w:r>
          </w:p>
          <w:p w:rsidR="005C799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</w:t>
            </w:r>
            <w:r w:rsidR="00842B6A">
              <w:rPr>
                <w:snapToGrid w:val="0"/>
              </w:rPr>
              <w:t xml:space="preserve"> a praktické sestry v systému </w:t>
            </w:r>
            <w:r>
              <w:rPr>
                <w:snapToGrid w:val="0"/>
              </w:rPr>
              <w:t xml:space="preserve"> </w:t>
            </w:r>
          </w:p>
          <w:p w:rsidR="005C799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 xml:space="preserve">zdravotní péče, základní </w:t>
            </w:r>
            <w:r>
              <w:rPr>
                <w:snapToGrid w:val="0"/>
              </w:rPr>
              <w:t xml:space="preserve">  </w:t>
            </w:r>
          </w:p>
          <w:p w:rsidR="005C799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 k</w:t>
            </w:r>
            <w:r w:rsidR="00842B6A">
              <w:rPr>
                <w:snapToGrid w:val="0"/>
              </w:rPr>
              <w:t>ompetence, práva a povinnost</w:t>
            </w:r>
            <w:r>
              <w:rPr>
                <w:snapToGrid w:val="0"/>
              </w:rPr>
              <w:t>i</w:t>
            </w:r>
            <w:r w:rsidR="00842B6A">
              <w:rPr>
                <w:snapToGrid w:val="0"/>
              </w:rPr>
              <w:t xml:space="preserve">, </w:t>
            </w:r>
            <w:r>
              <w:rPr>
                <w:snapToGrid w:val="0"/>
              </w:rPr>
              <w:t xml:space="preserve"> </w:t>
            </w:r>
          </w:p>
          <w:p w:rsidR="00842B6A" w:rsidRDefault="005C799A" w:rsidP="005C799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 </w:t>
            </w:r>
            <w:r w:rsidR="00842B6A">
              <w:rPr>
                <w:snapToGrid w:val="0"/>
              </w:rPr>
              <w:t>možnosti kariérního růstu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vlastními slovy interpretuje základní etické kodexy zdravotnických pracovníků, práva nemocných, dospělých i dětí</w:t>
            </w:r>
          </w:p>
          <w:p w:rsidR="00842B6A" w:rsidRPr="00715663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příklady profesních organizací sester a vysvětlí jejich funkci, pracuje s odborným tiskem</w:t>
            </w:r>
          </w:p>
          <w:p w:rsidR="00842B6A" w:rsidRPr="00715663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Ošetřovatelství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úvod do studia předmětu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charakteristika a základní rysy moderního ošetřovatelství</w:t>
            </w:r>
          </w:p>
          <w:p w:rsidR="00842B6A" w:rsidRDefault="00842B6A" w:rsidP="00842B6A">
            <w:pPr>
              <w:pStyle w:val="svpodrzkavtabulce"/>
            </w:pPr>
            <w:r>
              <w:t xml:space="preserve">vývoj ošetřovatelství  </w:t>
            </w:r>
          </w:p>
          <w:p w:rsidR="00842B6A" w:rsidRDefault="00842B6A" w:rsidP="00842B6A">
            <w:pPr>
              <w:pStyle w:val="svpodrzkavtabulce"/>
            </w:pPr>
            <w:r>
              <w:t>vzdělávání a kategorie zdravotnických pracovníků</w:t>
            </w:r>
          </w:p>
          <w:p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postavení ošetřovatele a praktické sestry v systému zdravotní péče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etické kodexy zdravotnických pracovníků, práva nemocných</w:t>
            </w:r>
          </w:p>
          <w:p w:rsidR="00842B6A" w:rsidRPr="00C71716" w:rsidRDefault="00842B6A" w:rsidP="00842B6A">
            <w:pPr>
              <w:pStyle w:val="svpodrzkavtabulce"/>
              <w:rPr>
                <w:rFonts w:cs="Calibri"/>
              </w:rPr>
            </w:pPr>
            <w:r>
              <w:rPr>
                <w:snapToGrid w:val="0"/>
              </w:rPr>
              <w:t>profesní organizace sester</w:t>
            </w:r>
          </w:p>
          <w:p w:rsidR="00842B6A" w:rsidRDefault="00842B6A" w:rsidP="00842B6A">
            <w:pPr>
              <w:spacing w:line="276" w:lineRule="auto"/>
              <w:rPr>
                <w:b/>
                <w:snapToGrid w:val="0"/>
                <w:szCs w:val="24"/>
                <w:lang w:eastAsia="en-US"/>
              </w:rPr>
            </w:pPr>
          </w:p>
        </w:tc>
      </w:tr>
      <w:tr w:rsidR="00842B6A" w:rsidTr="00842B6A">
        <w:trPr>
          <w:trHeight w:val="2153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načrtne schéma hierarchie zdravotnických pracovníků a přiřadí jim kompetence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a porovná jednotlivé organizační formy ošetřovatelské péče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podmínky efektivní týmové práce ve zdravotnictví</w:t>
            </w: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objasní význam standardizace ošetřovatelské péče a auditu </w:t>
            </w:r>
          </w:p>
          <w:p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>ve zdravotnictví</w:t>
            </w:r>
          </w:p>
          <w:p w:rsidR="00842B6A" w:rsidRDefault="00842B6A" w:rsidP="00842B6A">
            <w:pPr>
              <w:pStyle w:val="Zpat"/>
              <w:widowControl/>
              <w:suppressAutoHyphens w:val="0"/>
              <w:spacing w:before="0"/>
              <w:rPr>
                <w:snapToGrid w:val="0"/>
                <w:kern w:val="0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B20796">
            <w:pPr>
              <w:pStyle w:val="svpslovannadpisvtabulce"/>
              <w:ind w:left="464" w:hanging="351"/>
              <w:rPr>
                <w:rFonts w:cs="Calibri"/>
                <w:szCs w:val="22"/>
              </w:rPr>
            </w:pPr>
            <w:r>
              <w:rPr>
                <w:snapToGrid w:val="0"/>
              </w:rPr>
              <w:t xml:space="preserve">Organizace práce zdravotnického týmu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hierarchie zdravotnických pracovníků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zdravotnický tým a jeho cíle</w:t>
            </w:r>
          </w:p>
          <w:p w:rsidR="00842B6A" w:rsidRDefault="00842B6A" w:rsidP="00842B6A">
            <w:pPr>
              <w:pStyle w:val="svpodrzkavtabulce"/>
            </w:pPr>
            <w:r>
              <w:t>organizační formy ošetřovatelské péče</w:t>
            </w:r>
          </w:p>
          <w:p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standardy ošetřovatelské péče</w:t>
            </w:r>
          </w:p>
        </w:tc>
      </w:tr>
      <w:tr w:rsidR="00842B6A" w:rsidTr="00842B6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 uvede možná zdravotní rizika vyplývající ze zdravotnického povolání a význam ochrany zdraví v práci zdravotníka a její zajištění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povinnosti pracovníka i zaměstnavatele v případě pracovního úrazu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vysvětlí základní úkoly a povinnosti organizace při zajišťování BOZP 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 xml:space="preserve">Ochrana zdraví zdravotnického pracovníka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význam ochrany zdraví v práci zdravotnického pracovníka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úkoly a povinnosti organizace při zajišťování BOZP</w:t>
            </w:r>
          </w:p>
        </w:tc>
      </w:tr>
      <w:tr w:rsidR="00842B6A" w:rsidTr="00842B6A">
        <w:trPr>
          <w:cantSplit/>
          <w:trHeight w:val="29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ošetřovatelský proces, objasní jeho význam v moderním ošetřovatelství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popíše fáze ošetřovatelského procesu a přiřadí k nim odpovídající ošetřovatelské činnosti </w:t>
            </w:r>
          </w:p>
          <w:p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 xml:space="preserve">dokáže v modelové situaci odebrat ošetřovatelskou anamnézu </w:t>
            </w:r>
            <w:r>
              <w:t>a</w:t>
            </w:r>
            <w:r>
              <w:rPr>
                <w:snapToGrid w:val="0"/>
              </w:rPr>
              <w:t xml:space="preserve"> získaná data zaznamenat do ošetřovatelské dokumentace</w:t>
            </w:r>
          </w:p>
          <w:p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používá standardní měřící techniky</w:t>
            </w:r>
          </w:p>
          <w:p w:rsidR="009D15E6" w:rsidRDefault="00842B6A" w:rsidP="00842B6A">
            <w:pPr>
              <w:pStyle w:val="svpodrzkavtabulce"/>
            </w:pPr>
            <w:r>
              <w:t xml:space="preserve">určí hierarchii potřeb nemocných </w:t>
            </w:r>
          </w:p>
          <w:p w:rsidR="009D15E6" w:rsidRDefault="009D15E6" w:rsidP="009D15E6">
            <w:pPr>
              <w:pStyle w:val="svpodrzkavtabulce"/>
              <w:numPr>
                <w:ilvl w:val="0"/>
                <w:numId w:val="0"/>
              </w:numPr>
            </w:pPr>
            <w:r>
              <w:t xml:space="preserve">      </w:t>
            </w:r>
            <w:r w:rsidR="00842B6A">
              <w:t xml:space="preserve">a navrhne intervence k jejich </w:t>
            </w:r>
            <w:r>
              <w:t xml:space="preserve">  </w:t>
            </w:r>
          </w:p>
          <w:p w:rsidR="00842B6A" w:rsidRDefault="009D15E6" w:rsidP="009D15E6">
            <w:pPr>
              <w:pStyle w:val="svpodrzkavtabulce"/>
              <w:numPr>
                <w:ilvl w:val="0"/>
                <w:numId w:val="0"/>
              </w:numPr>
            </w:pPr>
            <w:r>
              <w:t xml:space="preserve">      </w:t>
            </w:r>
            <w:r w:rsidR="00842B6A">
              <w:t>uspokojování</w:t>
            </w:r>
          </w:p>
          <w:p w:rsidR="00842B6A" w:rsidRDefault="00842B6A" w:rsidP="00842B6A">
            <w:pPr>
              <w:pStyle w:val="svpodrzkavtabulce"/>
            </w:pPr>
            <w:r>
              <w:t>uplatňuje holistické pojetí člověka v ošetřovatelství</w:t>
            </w:r>
          </w:p>
          <w:p w:rsidR="00842B6A" w:rsidRDefault="00842B6A" w:rsidP="00842B6A">
            <w:pPr>
              <w:pStyle w:val="svpodrzkavtabulce"/>
            </w:pPr>
            <w:r>
              <w:t>vysvětlí, jak je zajištěna ochrana osobních údajů ve zdravotnictví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Ošetřovatelský proces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charakteristika, fáze ošetřovatelského procesu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potřeby pacientů/klientů</w:t>
            </w:r>
          </w:p>
          <w:p w:rsidR="00842B6A" w:rsidRDefault="00842B6A" w:rsidP="00842B6A">
            <w:pPr>
              <w:pStyle w:val="svpodrzkavtabulce"/>
            </w:pPr>
            <w:r>
              <w:t xml:space="preserve">ošetřovatelská </w:t>
            </w:r>
            <w:proofErr w:type="spellStart"/>
            <w:r>
              <w:t>anamnestika</w:t>
            </w:r>
            <w:proofErr w:type="spellEnd"/>
            <w:r>
              <w:t>, získávání informací o klientovi, nácvik komunikativních dovedností</w:t>
            </w:r>
          </w:p>
          <w:p w:rsidR="00842B6A" w:rsidRDefault="00842B6A" w:rsidP="00842B6A">
            <w:pPr>
              <w:pStyle w:val="svpodrzkavtabulce"/>
            </w:pPr>
            <w:r>
              <w:t>ošetřovatelská dokumentace</w:t>
            </w:r>
          </w:p>
          <w:p w:rsidR="009D15E6" w:rsidRDefault="00842B6A" w:rsidP="00842B6A">
            <w:pPr>
              <w:pStyle w:val="svpodrzkavtabulce"/>
              <w:rPr>
                <w:color w:val="000000"/>
              </w:rPr>
            </w:pPr>
            <w:r>
              <w:rPr>
                <w:color w:val="000000"/>
              </w:rPr>
              <w:t xml:space="preserve">ochrana osobních údajů </w:t>
            </w:r>
          </w:p>
          <w:p w:rsidR="00842B6A" w:rsidRPr="00715663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="00842B6A">
              <w:rPr>
                <w:color w:val="000000"/>
              </w:rPr>
              <w:t>ve zdravotnictví</w:t>
            </w:r>
          </w:p>
        </w:tc>
      </w:tr>
      <w:tr w:rsidR="00842B6A" w:rsidTr="00842B6A">
        <w:trPr>
          <w:cantSplit/>
          <w:trHeight w:val="2691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autoSpaceDE/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:rsidR="00842B6A" w:rsidRPr="00A510FF" w:rsidRDefault="00842B6A" w:rsidP="00842B6A">
            <w:pPr>
              <w:pStyle w:val="svpodrzkavtabulce"/>
              <w:rPr>
                <w:snapToGrid w:val="0"/>
              </w:rPr>
            </w:pPr>
            <w:r w:rsidRPr="00A510FF">
              <w:rPr>
                <w:snapToGrid w:val="0"/>
              </w:rPr>
              <w:t>vysvětlí výhody a nevýhody různých typů ošetřovatelských jednotek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objasní pojmy vybavení, spotřební materiál, inventář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 jmenuje základní vybavení ošetřovací jednotky</w:t>
            </w: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specifikuje požadavky na hygienu </w:t>
            </w:r>
          </w:p>
          <w:p w:rsidR="009D15E6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 xml:space="preserve">a vysvětlí význam hygienických </w:t>
            </w:r>
          </w:p>
          <w:p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 xml:space="preserve">opatření na OJ </w:t>
            </w:r>
          </w:p>
          <w:p w:rsidR="009D15E6" w:rsidRPr="009D15E6" w:rsidRDefault="00842B6A" w:rsidP="00842B6A">
            <w:pPr>
              <w:pStyle w:val="svpodrzkavtabulce"/>
              <w:rPr>
                <w:b/>
                <w:color w:val="000000"/>
              </w:rPr>
            </w:pPr>
            <w:r>
              <w:rPr>
                <w:color w:val="000000"/>
              </w:rPr>
              <w:t>definuje pojem léčebný řád OJ</w:t>
            </w:r>
          </w:p>
          <w:p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842B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842B6A">
              <w:rPr>
                <w:color w:val="000000"/>
              </w:rPr>
              <w:t>a objasní jeho význam pro klienta</w:t>
            </w:r>
          </w:p>
          <w:p w:rsidR="00842B6A" w:rsidRDefault="00842B6A" w:rsidP="00842B6A">
            <w:pPr>
              <w:autoSpaceDE/>
              <w:spacing w:before="0" w:line="276" w:lineRule="auto"/>
              <w:rPr>
                <w:b/>
                <w:color w:val="00000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6A" w:rsidRDefault="00842B6A" w:rsidP="00B20796">
            <w:pPr>
              <w:pStyle w:val="svpslovannadpisvtabulce"/>
              <w:ind w:left="464" w:hanging="351"/>
            </w:pPr>
            <w:r w:rsidRPr="00B20796">
              <w:rPr>
                <w:snapToGrid w:val="0"/>
              </w:rPr>
              <w:t>Ošetřovací</w:t>
            </w:r>
            <w:r>
              <w:t xml:space="preserve"> jednotka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typy, stavební uspořádání, vybavení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inventář, spotřební materiál, prádlo</w:t>
            </w:r>
          </w:p>
          <w:p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udržování čistoty a pořádku na OJ</w:t>
            </w:r>
          </w:p>
          <w:p w:rsidR="00842B6A" w:rsidRDefault="00842B6A" w:rsidP="00842B6A">
            <w:pPr>
              <w:pStyle w:val="svpodrzkavtabulce"/>
              <w:rPr>
                <w:rFonts w:cs="Calibri"/>
                <w:b/>
                <w:snapToGrid w:val="0"/>
                <w:szCs w:val="22"/>
              </w:rPr>
            </w:pPr>
            <w:r>
              <w:rPr>
                <w:snapToGrid w:val="0"/>
              </w:rPr>
              <w:t>léčebný řád</w:t>
            </w:r>
          </w:p>
        </w:tc>
      </w:tr>
      <w:tr w:rsidR="00842B6A" w:rsidTr="00842B6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je schopen popsat činnosti spojené s přijetím, přemisťováním </w:t>
            </w:r>
          </w:p>
          <w:p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>a propuštěním nemocných</w:t>
            </w: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 w:rsidRPr="00715663">
              <w:rPr>
                <w:snapToGrid w:val="0"/>
              </w:rPr>
              <w:t xml:space="preserve">zaznamenává získané informace </w:t>
            </w:r>
          </w:p>
          <w:p w:rsidR="00842B6A" w:rsidRPr="00715663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 w:rsidRPr="00715663">
              <w:rPr>
                <w:snapToGrid w:val="0"/>
              </w:rPr>
              <w:t xml:space="preserve">do zdravotnické dokumentace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pojmy adaptace, maladaptace, hospitalismus</w:t>
            </w:r>
          </w:p>
          <w:p w:rsidR="00842B6A" w:rsidRDefault="00842B6A" w:rsidP="00842B6A">
            <w:pPr>
              <w:pStyle w:val="svpodrzkavtabulce"/>
              <w:rPr>
                <w:rFonts w:cs="Calibri"/>
                <w:snapToGrid w:val="0"/>
                <w:szCs w:val="22"/>
              </w:rPr>
            </w:pPr>
            <w:r>
              <w:rPr>
                <w:snapToGrid w:val="0"/>
              </w:rPr>
              <w:t>v modelové situaci dokáže navázat kontakt a vhodně komunikovat s nemocným</w:t>
            </w:r>
          </w:p>
          <w:p w:rsidR="00842B6A" w:rsidRDefault="00842B6A" w:rsidP="00842B6A">
            <w:pPr>
              <w:autoSpaceDE/>
              <w:spacing w:before="0" w:line="276" w:lineRule="auto"/>
              <w:ind w:left="360"/>
              <w:rPr>
                <w:snapToGrid w:val="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Klient a nemocniční prostředí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první kontakt nemocného s ošetřujícím personálem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příjem, překlad, propuštění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edukace klienta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zdravotnická dokumentace </w:t>
            </w: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adaptace nemocného </w:t>
            </w:r>
          </w:p>
          <w:p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>na hospitalizaci, zvláštnosti u dětí,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sociokulturní specifika hospitalizace 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96"/>
              <w:rPr>
                <w:b/>
                <w:snapToGrid w:val="0"/>
              </w:rPr>
            </w:pPr>
          </w:p>
          <w:p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842B6A" w:rsidTr="00842B6A">
        <w:trPr>
          <w:cantSplit/>
          <w:trHeight w:val="23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orientuje se v terminologii vztahující se k dané problematice</w:t>
            </w:r>
          </w:p>
          <w:p w:rsidR="00842B6A" w:rsidRPr="00715663" w:rsidRDefault="00842B6A" w:rsidP="00842B6A">
            <w:pPr>
              <w:pStyle w:val="svpodrzkavtabulce"/>
              <w:rPr>
                <w:snapToGrid w:val="0"/>
              </w:rPr>
            </w:pPr>
            <w:r w:rsidRPr="006E341F">
              <w:t>charakterizuje zvláštnosti ošetřovatelské péče u vybraných národnostních</w:t>
            </w:r>
            <w:r w:rsidRPr="00715663">
              <w:rPr>
                <w:snapToGrid w:val="0"/>
              </w:rPr>
              <w:t xml:space="preserve">, náboženských 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96"/>
              <w:rPr>
                <w:snapToGrid w:val="0"/>
              </w:rPr>
            </w:pPr>
            <w:r>
              <w:rPr>
                <w:snapToGrid w:val="0"/>
              </w:rPr>
              <w:t xml:space="preserve">     či sociálních menšin, akceptuje      </w:t>
            </w:r>
          </w:p>
          <w:p w:rsidR="00842B6A" w:rsidRPr="006E341F" w:rsidRDefault="00842B6A" w:rsidP="009D15E6">
            <w:pPr>
              <w:pStyle w:val="svpodrzkavtabulce"/>
              <w:numPr>
                <w:ilvl w:val="0"/>
                <w:numId w:val="0"/>
              </w:numPr>
              <w:spacing w:after="240"/>
              <w:ind w:left="96"/>
              <w:rPr>
                <w:snapToGrid w:val="0"/>
              </w:rPr>
            </w:pPr>
            <w:r>
              <w:rPr>
                <w:snapToGrid w:val="0"/>
              </w:rPr>
              <w:t xml:space="preserve">     jejich sociokulturní specifika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 w:rsidRPr="00B20796">
              <w:rPr>
                <w:snapToGrid w:val="0"/>
              </w:rPr>
              <w:t>Multikulturní</w:t>
            </w:r>
            <w:r>
              <w:rPr>
                <w:snapToGrid w:val="0"/>
              </w:rPr>
              <w:t xml:space="preserve"> ošetřovatelství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etické aspekty poskytování kulturně shodné péče</w:t>
            </w:r>
          </w:p>
          <w:p w:rsidR="009D15E6" w:rsidRPr="009D15E6" w:rsidRDefault="00842B6A" w:rsidP="00842B6A">
            <w:pPr>
              <w:pStyle w:val="svpodrzkavtabulce"/>
              <w:rPr>
                <w:b/>
              </w:rPr>
            </w:pPr>
            <w:r>
              <w:rPr>
                <w:snapToGrid w:val="0"/>
              </w:rPr>
              <w:t xml:space="preserve">specifika ošetřovatelské péče </w:t>
            </w:r>
          </w:p>
          <w:p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b/>
              </w:rPr>
            </w:pPr>
            <w:r>
              <w:rPr>
                <w:snapToGrid w:val="0"/>
              </w:rPr>
              <w:t xml:space="preserve">       </w:t>
            </w:r>
            <w:r w:rsidR="00842B6A">
              <w:rPr>
                <w:snapToGrid w:val="0"/>
              </w:rPr>
              <w:t>u národnostních menšin</w:t>
            </w:r>
          </w:p>
          <w:p w:rsidR="00842B6A" w:rsidRDefault="00842B6A" w:rsidP="00842B6A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rPr>
                <w:b/>
                <w:snapToGrid w:val="0"/>
                <w:lang w:eastAsia="en-US"/>
              </w:rPr>
            </w:pPr>
          </w:p>
        </w:tc>
      </w:tr>
      <w:tr w:rsidR="00842B6A" w:rsidTr="00740BEE">
        <w:trPr>
          <w:trHeight w:val="2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1B0D" w:rsidRDefault="002A1B0D" w:rsidP="002A1B0D">
            <w:pPr>
              <w:pStyle w:val="svpodrzkavtabulce"/>
              <w:spacing w:before="240"/>
              <w:ind w:left="453" w:hanging="357"/>
              <w:rPr>
                <w:b/>
                <w:color w:val="000000"/>
              </w:rPr>
            </w:pPr>
            <w:r>
              <w:rPr>
                <w:snapToGrid w:val="0"/>
              </w:rPr>
              <w:t>vyjmenuje zásady zdravé výživy a pitného režimu</w:t>
            </w:r>
          </w:p>
          <w:p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charakterizuje dietní systém</w:t>
            </w:r>
          </w:p>
          <w:p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vyplní tiskopis na objednání stravy</w:t>
            </w:r>
          </w:p>
          <w:p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uvědomuje si kulturní i individuální specifika ve stravování nejen nemocných</w:t>
            </w:r>
          </w:p>
          <w:p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zhodnotí stav výživy pomocí BMI, orientuje se v různých typech nutričních záznamů</w:t>
            </w:r>
          </w:p>
          <w:p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vysvětlí, co jsou potraviny pro zvláštní účely, uvede jejich rozdělení a používání</w:t>
            </w:r>
          </w:p>
          <w:p w:rsidR="002A1B0D" w:rsidRDefault="002A1B0D" w:rsidP="002A1B0D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vyjmenuje alternativní způsoby výživy nemocných, objasní jejich princip a uvede nejčastější indikace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740BEE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Péče o výživu</w:t>
            </w:r>
          </w:p>
          <w:p w:rsidR="00740BEE" w:rsidRDefault="00740BEE" w:rsidP="00740BEE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>zásady zdravé výživy, význam dostatečné hydratace</w:t>
            </w:r>
          </w:p>
          <w:p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dietní systém</w:t>
            </w:r>
          </w:p>
          <w:p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objednávání stravy na oddělení</w:t>
            </w:r>
          </w:p>
          <w:p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vybraná kulturní specifika ve stravování</w:t>
            </w:r>
          </w:p>
          <w:p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 xml:space="preserve">hodnocení stavu výživy a vedení </w:t>
            </w:r>
          </w:p>
          <w:p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 xml:space="preserve">záznamu </w:t>
            </w:r>
          </w:p>
          <w:p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potraviny pro zvláštní účely</w:t>
            </w:r>
          </w:p>
          <w:p w:rsidR="00740BEE" w:rsidRDefault="00740BEE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alternativní výživa nemocných</w:t>
            </w:r>
          </w:p>
          <w:p w:rsidR="00740BEE" w:rsidRPr="002A1B0D" w:rsidRDefault="002A1B0D" w:rsidP="002A1B0D">
            <w:pPr>
              <w:pStyle w:val="svpslovannadpisvtabulce"/>
              <w:numPr>
                <w:ilvl w:val="0"/>
                <w:numId w:val="0"/>
              </w:numPr>
              <w:spacing w:before="0"/>
              <w:rPr>
                <w:b w:val="0"/>
                <w:snapToGrid w:val="0"/>
              </w:rPr>
            </w:pPr>
            <w:r>
              <w:rPr>
                <w:snapToGrid w:val="0"/>
              </w:rPr>
              <w:t xml:space="preserve">        </w:t>
            </w:r>
            <w:r w:rsidR="00740BEE" w:rsidRPr="002A1B0D">
              <w:rPr>
                <w:b w:val="0"/>
                <w:snapToGrid w:val="0"/>
              </w:rPr>
              <w:t>(enterální, parenterální)</w:t>
            </w:r>
          </w:p>
        </w:tc>
      </w:tr>
      <w:tr w:rsidR="00740BEE" w:rsidTr="00842B6A">
        <w:trPr>
          <w:trHeight w:val="324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význam spánku</w:t>
            </w:r>
          </w:p>
          <w:p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podmínky pro zajištění dostatečného spánku</w:t>
            </w:r>
          </w:p>
          <w:p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akceptuje individuální potřebu spánku u klientů různých věkových skupin</w:t>
            </w:r>
          </w:p>
          <w:p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jednotlivé poruchy spánku</w:t>
            </w:r>
          </w:p>
          <w:p w:rsidR="00740BEE" w:rsidRPr="006E341F" w:rsidRDefault="00740BEE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získává informace týkající se spánku a zaznamenává je do dokumentace </w:t>
            </w:r>
          </w:p>
          <w:p w:rsidR="00740BEE" w:rsidRDefault="00740BEE" w:rsidP="00842B6A">
            <w:pPr>
              <w:pStyle w:val="svpodrzkavtabulce"/>
              <w:ind w:left="453"/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BEE" w:rsidRDefault="00740BEE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 xml:space="preserve">Péče o odpočinek a spánek </w:t>
            </w:r>
          </w:p>
          <w:p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význam spánku, spánková hygiena</w:t>
            </w:r>
          </w:p>
          <w:p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poruchy spánku </w:t>
            </w:r>
          </w:p>
          <w:p w:rsidR="00740BEE" w:rsidRDefault="00740BEE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vytváření vhodných podmínek </w:t>
            </w:r>
          </w:p>
          <w:p w:rsidR="00740BEE" w:rsidRDefault="00740BEE" w:rsidP="00842B6A">
            <w:pPr>
              <w:pStyle w:val="svpodrzkavtabulce"/>
              <w:ind w:left="96"/>
              <w:rPr>
                <w:snapToGrid w:val="0"/>
              </w:rPr>
            </w:pPr>
            <w:r>
              <w:rPr>
                <w:snapToGrid w:val="0"/>
              </w:rPr>
              <w:t xml:space="preserve">      pro odpočinek a spánek</w:t>
            </w:r>
          </w:p>
        </w:tc>
      </w:tr>
      <w:tr w:rsidR="00842B6A" w:rsidTr="00842B6A">
        <w:trPr>
          <w:cantSplit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pojem bolest, objasní její význam, popíše charakteristiky bolesti, rozliší typy bolesti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dokumentuje bolest, pracuje s mapou a škálami bolesti </w:t>
            </w: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uvědomuje si a respektuje kulturní a individuální specifika ve vnímání </w:t>
            </w:r>
          </w:p>
          <w:p w:rsidR="00842B6A" w:rsidRDefault="009D15E6" w:rsidP="009D15E6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>a prožívání bolesti</w:t>
            </w:r>
          </w:p>
          <w:p w:rsidR="009D15E6" w:rsidRPr="009D15E6" w:rsidRDefault="00842B6A" w:rsidP="00842B6A">
            <w:pPr>
              <w:pStyle w:val="svpodrzkavtabulce"/>
            </w:pPr>
            <w:r>
              <w:rPr>
                <w:snapToGrid w:val="0"/>
              </w:rPr>
              <w:t xml:space="preserve">uvede postupy a prostředky </w:t>
            </w:r>
          </w:p>
          <w:p w:rsidR="00842B6A" w:rsidRPr="006E341F" w:rsidRDefault="009D15E6" w:rsidP="009D15E6">
            <w:pPr>
              <w:pStyle w:val="svpodrzkavtabulce"/>
              <w:numPr>
                <w:ilvl w:val="0"/>
                <w:numId w:val="0"/>
              </w:numPr>
            </w:pPr>
            <w:r>
              <w:rPr>
                <w:snapToGrid w:val="0"/>
              </w:rPr>
              <w:t xml:space="preserve">      </w:t>
            </w:r>
            <w:r w:rsidR="00842B6A">
              <w:rPr>
                <w:snapToGrid w:val="0"/>
              </w:rPr>
              <w:t xml:space="preserve">pro zmírnění </w:t>
            </w:r>
            <w:r w:rsidR="00842B6A">
              <w:t>a </w:t>
            </w:r>
            <w:r w:rsidR="00842B6A">
              <w:rPr>
                <w:snapToGrid w:val="0"/>
              </w:rPr>
              <w:t>prevenci bolesti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Ošetřování nemocného s bolestí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definice a význam bolesti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hodnocení a dokumentace bolesti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kulturní a individuální specifika vnímání a prožívání bolesti</w:t>
            </w:r>
          </w:p>
          <w:p w:rsidR="00842B6A" w:rsidRPr="004E3991" w:rsidRDefault="00842B6A" w:rsidP="00842B6A">
            <w:pPr>
              <w:pStyle w:val="svpodrzkavtabulce"/>
            </w:pPr>
            <w:r>
              <w:rPr>
                <w:snapToGrid w:val="0"/>
              </w:rPr>
              <w:t>metody mírnění bolesti, prevence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</w:pPr>
          </w:p>
        </w:tc>
      </w:tr>
    </w:tbl>
    <w:p w:rsidR="00842B6A" w:rsidRDefault="00842B6A" w:rsidP="00842B6A">
      <w:r>
        <w:rPr>
          <w:b/>
          <w:snapToGrid w:val="0"/>
          <w:szCs w:val="24"/>
        </w:rPr>
        <w:br w:type="page"/>
      </w:r>
    </w:p>
    <w:p w:rsidR="00842B6A" w:rsidRDefault="00842B6A" w:rsidP="00842B6A">
      <w:r>
        <w:rPr>
          <w:snapToGrid w:val="0"/>
        </w:rPr>
        <w:t>Ošetřovatelství – 1. ročník cvičení – 3</w:t>
      </w:r>
      <w:r w:rsidRPr="00D76396">
        <w:rPr>
          <w:snapToGrid w:val="0"/>
        </w:rPr>
        <w:t xml:space="preserve"> hodiny týdně – </w:t>
      </w:r>
      <w:r>
        <w:rPr>
          <w:snapToGrid w:val="0"/>
        </w:rPr>
        <w:t>102</w:t>
      </w:r>
      <w:r w:rsidRPr="00D76396">
        <w:rPr>
          <w:snapToGrid w:val="0"/>
        </w:rPr>
        <w:t xml:space="preserve"> hodin</w:t>
      </w:r>
    </w:p>
    <w:p w:rsidR="00842B6A" w:rsidRDefault="00842B6A" w:rsidP="00842B6A">
      <w:pPr>
        <w:rPr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842B6A" w:rsidTr="00842B6A">
        <w:trPr>
          <w:trHeight w:val="55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842B6A" w:rsidTr="00842B6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nadpisvtabulce"/>
            </w:pPr>
            <w:r>
              <w:t>Žák: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klasifikuje jednotlivé druhy obvazového materiálu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vhodně zvolí typ obvazového materiálu dle účelu a přiloží obvaz na jednotlivé části těla </w:t>
            </w: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dodržuje zásady pro práci s obvazy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>
              <w:rPr>
                <w:snapToGrid w:val="0"/>
              </w:rPr>
              <w:t>jejich přikládání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připravuje obvazový materiál k použití</w:t>
            </w:r>
          </w:p>
          <w:p w:rsidR="00842B6A" w:rsidRDefault="00842B6A" w:rsidP="00842B6A">
            <w:pPr>
              <w:autoSpaceDE/>
              <w:spacing w:line="276" w:lineRule="auto"/>
              <w:ind w:left="60"/>
              <w:rPr>
                <w:b/>
                <w:snapToGrid w:val="0"/>
                <w:color w:val="FF0000"/>
                <w:szCs w:val="24"/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Pr="00B20796" w:rsidRDefault="00842B6A" w:rsidP="00A652D1">
            <w:pPr>
              <w:pStyle w:val="svpslovannadpisvtabulce"/>
              <w:numPr>
                <w:ilvl w:val="0"/>
                <w:numId w:val="12"/>
              </w:numPr>
              <w:ind w:left="464" w:hanging="351"/>
              <w:rPr>
                <w:snapToGrid w:val="0"/>
              </w:rPr>
            </w:pPr>
            <w:r w:rsidRPr="00B20796">
              <w:rPr>
                <w:snapToGrid w:val="0"/>
              </w:rPr>
              <w:t>Obvazový materiál, obvazová technika</w:t>
            </w:r>
          </w:p>
          <w:p w:rsidR="00842B6A" w:rsidRDefault="00842B6A" w:rsidP="00842B6A">
            <w:pPr>
              <w:pStyle w:val="svpodrzkavtabulce"/>
            </w:pPr>
            <w:r>
              <w:t>druhy, použití a význam obvazového materiálu</w:t>
            </w:r>
          </w:p>
          <w:p w:rsidR="00842B6A" w:rsidRDefault="00842B6A" w:rsidP="00842B6A">
            <w:pPr>
              <w:pStyle w:val="svpodrzkavtabulce"/>
            </w:pPr>
            <w:r>
              <w:t>zásady obvazové techniky</w:t>
            </w:r>
          </w:p>
          <w:p w:rsidR="00842B6A" w:rsidRDefault="00842B6A" w:rsidP="00083A77">
            <w:pPr>
              <w:pStyle w:val="svpodrzkavtabulce"/>
            </w:pPr>
            <w:r>
              <w:t>techniky obvazování jednotlivých částí těla</w:t>
            </w:r>
          </w:p>
          <w:p w:rsidR="00842B6A" w:rsidRDefault="00842B6A" w:rsidP="00842B6A">
            <w:pPr>
              <w:pStyle w:val="svpodrzkavtabulce"/>
              <w:rPr>
                <w:rFonts w:ascii="Calibri" w:hAnsi="Calibri" w:cs="Calibri"/>
                <w:b/>
                <w:snapToGrid w:val="0"/>
                <w:color w:val="FF0000"/>
                <w:szCs w:val="22"/>
              </w:rPr>
            </w:pPr>
            <w:r>
              <w:rPr>
                <w:snapToGrid w:val="0"/>
              </w:rPr>
              <w:t>příprava obvazového materiálu k použití</w:t>
            </w:r>
          </w:p>
        </w:tc>
      </w:tr>
      <w:tr w:rsidR="00842B6A" w:rsidTr="00842B6A">
        <w:trPr>
          <w:trHeight w:val="45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rizika přenosu nemocničních nákaz a uvede možnosti jejich prevence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pojmy dezinfekce, sterilizace, </w:t>
            </w:r>
            <w:proofErr w:type="spellStart"/>
            <w:r>
              <w:rPr>
                <w:snapToGrid w:val="0"/>
              </w:rPr>
              <w:t>nozokomiální</w:t>
            </w:r>
            <w:proofErr w:type="spellEnd"/>
            <w:r>
              <w:rPr>
                <w:snapToGrid w:val="0"/>
              </w:rPr>
              <w:t xml:space="preserve"> nákazy, bariérová ošetřovatelská péče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uvede zásady hygieny rukou, správně provádí hygienické mytí rukou</w:t>
            </w:r>
            <w:r w:rsidR="002A1B0D">
              <w:rPr>
                <w:snapToGrid w:val="0"/>
              </w:rPr>
              <w:t xml:space="preserve"> a používá ochranné osobní </w:t>
            </w:r>
            <w:proofErr w:type="spellStart"/>
            <w:r w:rsidR="002A1B0D">
              <w:rPr>
                <w:snapToGrid w:val="0"/>
              </w:rPr>
              <w:t>pomůky</w:t>
            </w:r>
            <w:proofErr w:type="spellEnd"/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připraví dezinfekční roztok požadované koncentrace</w:t>
            </w:r>
          </w:p>
          <w:p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připraví materiál ke sterilizaci</w:t>
            </w:r>
          </w:p>
          <w:p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asepticky zachází se sterilním materiálem </w:t>
            </w:r>
          </w:p>
          <w:p w:rsidR="009D15E6" w:rsidRPr="009D15E6" w:rsidRDefault="00842B6A" w:rsidP="00842B6A">
            <w:pPr>
              <w:pStyle w:val="svpodrzkavtabulce"/>
              <w:rPr>
                <w:b/>
                <w:color w:val="000000"/>
              </w:rPr>
            </w:pPr>
            <w:r w:rsidRPr="00BF26C2">
              <w:rPr>
                <w:snapToGrid w:val="0"/>
              </w:rPr>
              <w:t xml:space="preserve">uvede rizika vyplývající </w:t>
            </w:r>
          </w:p>
          <w:p w:rsidR="00842B6A" w:rsidRPr="00083A77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z </w:t>
            </w:r>
            <w:r w:rsidR="00842B6A" w:rsidRPr="00BF26C2">
              <w:rPr>
                <w:snapToGrid w:val="0"/>
              </w:rPr>
              <w:t>nedodržování hygienicko-</w:t>
            </w:r>
            <w:r w:rsidR="009D15E6">
              <w:rPr>
                <w:snapToGrid w:val="0"/>
              </w:rPr>
              <w:t xml:space="preserve"> </w:t>
            </w:r>
            <w:r w:rsidR="00842B6A" w:rsidRPr="00BF26C2">
              <w:rPr>
                <w:snapToGrid w:val="0"/>
              </w:rPr>
              <w:t>epidemiologických zásad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color w:val="00000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E6" w:rsidRDefault="00842B6A" w:rsidP="002A1B0D">
            <w:pPr>
              <w:pStyle w:val="svpslovannadpisvtabulce"/>
              <w:spacing w:after="0"/>
              <w:rPr>
                <w:snapToGrid w:val="0"/>
              </w:rPr>
            </w:pPr>
            <w:r>
              <w:rPr>
                <w:snapToGrid w:val="0"/>
              </w:rPr>
              <w:t xml:space="preserve">Prevence </w:t>
            </w:r>
            <w:proofErr w:type="spellStart"/>
            <w:r>
              <w:rPr>
                <w:snapToGrid w:val="0"/>
              </w:rPr>
              <w:t>nozokomiálních</w:t>
            </w:r>
            <w:proofErr w:type="spellEnd"/>
            <w:r>
              <w:rPr>
                <w:snapToGrid w:val="0"/>
              </w:rPr>
              <w:t xml:space="preserve"> nákaz </w:t>
            </w:r>
          </w:p>
          <w:p w:rsidR="00842B6A" w:rsidRDefault="00083A77" w:rsidP="00083A77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502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>
              <w:rPr>
                <w:snapToGrid w:val="0"/>
              </w:rPr>
              <w:t xml:space="preserve">péče o pomůcky </w:t>
            </w:r>
          </w:p>
          <w:p w:rsidR="00842B6A" w:rsidRPr="008A278F" w:rsidRDefault="00842B6A" w:rsidP="002A1B0D">
            <w:pPr>
              <w:pStyle w:val="svpodrzkavtabulce"/>
              <w:spacing w:before="240"/>
              <w:rPr>
                <w:snapToGrid w:val="0"/>
              </w:rPr>
            </w:pPr>
            <w:proofErr w:type="spellStart"/>
            <w:r w:rsidRPr="008A278F">
              <w:rPr>
                <w:snapToGrid w:val="0"/>
              </w:rPr>
              <w:t>nozokomiální</w:t>
            </w:r>
            <w:proofErr w:type="spellEnd"/>
            <w:r w:rsidRPr="008A278F">
              <w:rPr>
                <w:snapToGrid w:val="0"/>
              </w:rPr>
              <w:t xml:space="preserve"> infekce a jejich prevence.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dezinfekce, druhy, způsoby, dezinfekční prostředk</w:t>
            </w:r>
            <w:r>
              <w:rPr>
                <w:snapToGrid w:val="0"/>
              </w:rPr>
              <w:t>y</w:t>
            </w:r>
            <w:r w:rsidRPr="008A278F">
              <w:rPr>
                <w:snapToGrid w:val="0"/>
              </w:rPr>
              <w:t>, jejich příprava</w:t>
            </w:r>
          </w:p>
          <w:p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zásady dezinfekce a čištění pomůcek z různých materiálů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sterilizace, druhy, způsoby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příprava materiálu ke sterilizaci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zacházení se sterilním materiálem </w:t>
            </w:r>
          </w:p>
          <w:p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pomůcky k jednomu použití</w:t>
            </w:r>
          </w:p>
          <w:p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842B6A" w:rsidTr="00842B6A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rozliší a popíše různé typy lůžek </w:t>
            </w:r>
          </w:p>
          <w:p w:rsidR="00842B6A" w:rsidRPr="008A278F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8A278F">
              <w:rPr>
                <w:snapToGrid w:val="0"/>
              </w:rPr>
              <w:t xml:space="preserve">jejich vybavení </w:t>
            </w:r>
          </w:p>
          <w:p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provede úpravu lůžka a použije pomůcky podle potřeb nemocných</w:t>
            </w: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používá</w:t>
            </w:r>
            <w:r w:rsidRPr="008A278F">
              <w:rPr>
                <w:snapToGrid w:val="0"/>
              </w:rPr>
              <w:t xml:space="preserve"> postupy vedoucí ke změně polohy nemocných v lůžku, je schopen uvést klienta v lůžku </w:t>
            </w:r>
          </w:p>
          <w:p w:rsidR="00842B6A" w:rsidRPr="008A278F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do </w:t>
            </w:r>
            <w:r w:rsidR="00842B6A" w:rsidRPr="008A278F">
              <w:rPr>
                <w:snapToGrid w:val="0"/>
              </w:rPr>
              <w:t>požadované polohy s ohledem k</w:t>
            </w:r>
            <w:r>
              <w:rPr>
                <w:snapToGrid w:val="0"/>
              </w:rPr>
              <w:t> </w:t>
            </w:r>
            <w:r w:rsidR="00842B6A">
              <w:rPr>
                <w:snapToGrid w:val="0"/>
              </w:rPr>
              <w:t>jeho</w:t>
            </w:r>
            <w:r w:rsidR="00842B6A" w:rsidRPr="008A278F">
              <w:rPr>
                <w:snapToGrid w:val="0"/>
              </w:rPr>
              <w:t xml:space="preserve"> zdravotnímu stavu </w:t>
            </w:r>
          </w:p>
          <w:p w:rsidR="00842B6A" w:rsidRDefault="00842B6A" w:rsidP="00842B6A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 xml:space="preserve">při úpravě lůžka i polohy s klientem vhodně komunikuje 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slovannadpisvtabulce"/>
            </w:pPr>
            <w:r>
              <w:t>Lůžko a jeho úprava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typy lůžek pro děti a dospělé</w:t>
            </w:r>
          </w:p>
          <w:p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základní vybavení </w:t>
            </w:r>
            <w:r w:rsidR="002A1B0D">
              <w:rPr>
                <w:snapToGrid w:val="0"/>
              </w:rPr>
              <w:t>lůžka, pomůcky doplňující lůžko</w:t>
            </w:r>
          </w:p>
          <w:p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úprava lůžka bez nemocného, s</w:t>
            </w:r>
            <w:r>
              <w:rPr>
                <w:snapToGrid w:val="0"/>
              </w:rPr>
              <w:t> </w:t>
            </w:r>
            <w:r w:rsidR="002A1B0D">
              <w:rPr>
                <w:snapToGrid w:val="0"/>
              </w:rPr>
              <w:t>nemocným</w:t>
            </w:r>
          </w:p>
          <w:p w:rsidR="00842B6A" w:rsidRDefault="00842B6A" w:rsidP="00842B6A">
            <w:pPr>
              <w:pStyle w:val="svpodrzkavtabulce"/>
            </w:pPr>
            <w:r>
              <w:t>nácvik komunikace při praktických činnostech</w:t>
            </w:r>
          </w:p>
          <w:p w:rsidR="00842B6A" w:rsidRPr="00995697" w:rsidRDefault="00842B6A" w:rsidP="002A1B0D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polohy nemocného v lůžku, jejich změny - posouvání, obracení, </w:t>
            </w:r>
            <w:r w:rsidR="002A1B0D">
              <w:rPr>
                <w:snapToGrid w:val="0"/>
              </w:rPr>
              <w:t>přesun</w:t>
            </w:r>
            <w:r w:rsidRPr="008A278F">
              <w:rPr>
                <w:snapToGrid w:val="0"/>
              </w:rPr>
              <w:t xml:space="preserve">, </w:t>
            </w:r>
            <w:proofErr w:type="spellStart"/>
            <w:r w:rsidRPr="008A278F">
              <w:rPr>
                <w:snapToGrid w:val="0"/>
              </w:rPr>
              <w:t>vertikalizace</w:t>
            </w:r>
            <w:proofErr w:type="spellEnd"/>
          </w:p>
        </w:tc>
      </w:tr>
      <w:tr w:rsidR="00842B6A" w:rsidTr="00842B6A">
        <w:trPr>
          <w:trHeight w:val="453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autoSpaceDE/>
              <w:spacing w:line="276" w:lineRule="auto"/>
              <w:rPr>
                <w:snapToGrid w:val="0"/>
                <w:szCs w:val="24"/>
                <w:lang w:eastAsia="en-US"/>
              </w:rPr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vysvětlí význam hygienické péče </w:t>
            </w:r>
          </w:p>
          <w:p w:rsidR="00842B6A" w:rsidRPr="00BF26C2" w:rsidRDefault="00842B6A" w:rsidP="00842B6A">
            <w:pPr>
              <w:pStyle w:val="svpodrzkavtabulce"/>
              <w:rPr>
                <w:snapToGrid w:val="0"/>
              </w:rPr>
            </w:pPr>
            <w:r w:rsidRPr="00BF26C2">
              <w:rPr>
                <w:snapToGrid w:val="0"/>
              </w:rPr>
              <w:t xml:space="preserve">provádí správně komplexní hygienickou péči u nemocných s různým stupněm </w:t>
            </w:r>
            <w:proofErr w:type="spellStart"/>
            <w:r w:rsidRPr="00BF26C2">
              <w:rPr>
                <w:snapToGrid w:val="0"/>
              </w:rPr>
              <w:t>sebepéče</w:t>
            </w:r>
            <w:proofErr w:type="spellEnd"/>
            <w:r w:rsidRPr="00BF26C2">
              <w:rPr>
                <w:snapToGrid w:val="0"/>
              </w:rPr>
              <w:t xml:space="preserve"> a soběstačnosti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dodržuje hygienické zásady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charakterizuje dekubity a opruzeniny podle doporučených hodnoticích škál </w:t>
            </w:r>
          </w:p>
          <w:p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používá vhodné postupy, zdravotnické prostředky a pomůcky při prevenci dekubitů a opruzenin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vhodně komunikuje s nemocným</w:t>
            </w:r>
          </w:p>
          <w:p w:rsidR="00842B6A" w:rsidRDefault="00842B6A" w:rsidP="002A1B0D">
            <w:pPr>
              <w:pStyle w:val="svpodrzkavtabulce"/>
              <w:spacing w:after="240"/>
              <w:rPr>
                <w:b/>
                <w:snapToGrid w:val="0"/>
              </w:rPr>
            </w:pPr>
            <w:r>
              <w:rPr>
                <w:snapToGrid w:val="0"/>
              </w:rPr>
              <w:t>zaznamenává a dokumentuje poskytovanou péči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Hygienická péče o děti a dospělé</w:t>
            </w:r>
          </w:p>
          <w:p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>význam hygienické péče, hygienické návyky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 osobní a ložní prádlo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ranní a večerní toaleta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 hygienu dutiny ústní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celková koupel, mytí vlasů</w:t>
            </w:r>
          </w:p>
          <w:p w:rsidR="009D15E6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péče o kůži, prevence opruzenin </w:t>
            </w:r>
          </w:p>
          <w:p w:rsidR="00842B6A" w:rsidRPr="008A278F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8A278F">
              <w:rPr>
                <w:snapToGrid w:val="0"/>
              </w:rPr>
              <w:t>dekubitů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hygienické vyprazdňování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mytí znečištěného nemocného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hygienická péče o kojence</w:t>
            </w:r>
          </w:p>
          <w:p w:rsidR="00842B6A" w:rsidRPr="008A278F" w:rsidRDefault="00842B6A" w:rsidP="00842B6A">
            <w:pPr>
              <w:pStyle w:val="svpodrzkavtabulce"/>
              <w:rPr>
                <w:b/>
                <w:color w:val="000000"/>
              </w:rPr>
            </w:pPr>
            <w:r w:rsidRPr="008A278F">
              <w:rPr>
                <w:snapToGrid w:val="0"/>
              </w:rPr>
              <w:t>některá specifika hygienické péče daná kulturními tradicemi</w:t>
            </w:r>
          </w:p>
          <w:p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t>vedení hygienických záznamů</w:t>
            </w:r>
          </w:p>
        </w:tc>
      </w:tr>
      <w:tr w:rsidR="00842B6A" w:rsidTr="00842B6A">
        <w:trPr>
          <w:trHeight w:val="85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9D15E6" w:rsidRDefault="00842B6A" w:rsidP="00842B6A">
            <w:pPr>
              <w:pStyle w:val="svpodrzkavtabulce"/>
            </w:pPr>
            <w:r>
              <w:t xml:space="preserve">v modelových situacích rozděluje stravu nemocným podle diet a dbá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na </w:t>
            </w:r>
            <w:r w:rsidR="00842B6A">
              <w:t>jejich dodržování</w:t>
            </w:r>
          </w:p>
          <w:p w:rsidR="00842B6A" w:rsidRDefault="00842B6A" w:rsidP="00842B6A">
            <w:pPr>
              <w:pStyle w:val="svpodrzkavtabulce"/>
            </w:pPr>
            <w:r>
              <w:t>pozoruje a zaznamenává příjem potravy a stav výživy</w:t>
            </w:r>
          </w:p>
          <w:p w:rsidR="00842B6A" w:rsidRDefault="00842B6A" w:rsidP="00842B6A">
            <w:pPr>
              <w:pStyle w:val="svpodrzkavtabulce"/>
            </w:pPr>
            <w:r>
              <w:t>sleduje bilanci tekutin</w:t>
            </w:r>
          </w:p>
          <w:p w:rsidR="00842B6A" w:rsidRDefault="00842B6A" w:rsidP="00842B6A">
            <w:pPr>
              <w:pStyle w:val="svpodrzkavtabulce"/>
            </w:pPr>
            <w:r>
              <w:t>vhodně komunikuje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 modelových situacích podává stravu nemocným s různým stupněm </w:t>
            </w:r>
            <w:proofErr w:type="spellStart"/>
            <w:r>
              <w:rPr>
                <w:snapToGrid w:val="0"/>
              </w:rPr>
              <w:t>sebepéče</w:t>
            </w:r>
            <w:proofErr w:type="spellEnd"/>
          </w:p>
          <w:p w:rsidR="006E1C2B" w:rsidRDefault="00842B6A" w:rsidP="00842B6A">
            <w:pPr>
              <w:pStyle w:val="svpodrzkavtabulce"/>
            </w:pPr>
            <w:r>
              <w:t xml:space="preserve">šetrně krmí nesoběstačné nemocné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842B6A">
              <w:t xml:space="preserve">využívá prvků bazální stimulace </w:t>
            </w:r>
          </w:p>
          <w:p w:rsidR="006E1C2B" w:rsidRPr="006E1C2B" w:rsidRDefault="00842B6A" w:rsidP="00842B6A">
            <w:pPr>
              <w:pStyle w:val="svpodrzkavtabulce"/>
            </w:pPr>
            <w:r>
              <w:rPr>
                <w:snapToGrid w:val="0"/>
              </w:rPr>
              <w:t xml:space="preserve">uvede základní specifika výživy </w:t>
            </w:r>
          </w:p>
          <w:p w:rsidR="00842B6A" w:rsidRPr="00083A77" w:rsidRDefault="006E1C2B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u</w:t>
            </w:r>
            <w:r w:rsidR="00083A77">
              <w:rPr>
                <w:snapToGrid w:val="0"/>
              </w:rPr>
              <w:t> </w:t>
            </w:r>
            <w:r w:rsidR="00842B6A">
              <w:rPr>
                <w:snapToGrid w:val="0"/>
              </w:rPr>
              <w:t xml:space="preserve">dětí, vysvětlí význam kojení pro dítě i matku, dovede poradit </w:t>
            </w:r>
            <w:r>
              <w:rPr>
                <w:snapToGrid w:val="0"/>
              </w:rPr>
              <w:t xml:space="preserve">s nejčastějšími </w:t>
            </w:r>
            <w:r w:rsidR="00842B6A">
              <w:rPr>
                <w:snapToGrid w:val="0"/>
              </w:rPr>
              <w:t>problémy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6A" w:rsidRDefault="00842B6A" w:rsidP="00842B6A">
            <w:pPr>
              <w:pStyle w:val="svpslovannadpisvtabulce"/>
              <w:rPr>
                <w:snapToGrid w:val="0"/>
              </w:rPr>
            </w:pPr>
            <w:r>
              <w:rPr>
                <w:snapToGrid w:val="0"/>
              </w:rPr>
              <w:t>Podávání stravy dětem i dospělým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podávání stravy dle pohybového režimu a stupně </w:t>
            </w:r>
            <w:proofErr w:type="spellStart"/>
            <w:r>
              <w:rPr>
                <w:snapToGrid w:val="0"/>
              </w:rPr>
              <w:t>sebepéče</w:t>
            </w:r>
            <w:proofErr w:type="spellEnd"/>
            <w:r>
              <w:rPr>
                <w:snapToGrid w:val="0"/>
              </w:rPr>
              <w:t>, praktický nácvik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komunikace při podávání stravy </w:t>
            </w:r>
          </w:p>
          <w:p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krmení nemocného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příprava kojenecké stravy, krmení kojence</w:t>
            </w:r>
          </w:p>
          <w:p w:rsidR="00842B6A" w:rsidRDefault="00842B6A" w:rsidP="00842B6A">
            <w:pPr>
              <w:pStyle w:val="svpodrzkavtabulce"/>
              <w:rPr>
                <w:b/>
                <w:snapToGrid w:val="0"/>
              </w:rPr>
            </w:pPr>
            <w:r>
              <w:rPr>
                <w:snapToGrid w:val="0"/>
              </w:rPr>
              <w:t>kojení</w:t>
            </w:r>
          </w:p>
        </w:tc>
      </w:tr>
      <w:tr w:rsidR="00842B6A" w:rsidTr="00842B6A">
        <w:trPr>
          <w:trHeight w:val="297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měří a sleduje fyziologické funkce, provádí záznam do zdravotnické dokumentace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fyziologické a patologické hodnoty vzhledem k věku a dalším vlivům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používá odpovídající terminologii 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Pr="00A94ABB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 w:rsidRPr="00A94ABB">
              <w:rPr>
                <w:snapToGrid w:val="0"/>
              </w:rPr>
              <w:t xml:space="preserve">Ošetřovatelská péče při sledování fyziologických funkcí </w:t>
            </w:r>
          </w:p>
          <w:p w:rsidR="00842B6A" w:rsidRPr="00995697" w:rsidRDefault="00842B6A" w:rsidP="00842B6A">
            <w:pPr>
              <w:pStyle w:val="svpodrzkavtabulce"/>
              <w:rPr>
                <w:snapToGrid w:val="0"/>
              </w:rPr>
            </w:pPr>
            <w:r w:rsidRPr="00995697">
              <w:rPr>
                <w:snapToGrid w:val="0"/>
              </w:rPr>
              <w:t>význam měření a dokumentace fyziologických funkcí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měření a vážení nemocných</w:t>
            </w:r>
          </w:p>
          <w:p w:rsidR="00842B6A" w:rsidRPr="00995697" w:rsidRDefault="00842B6A" w:rsidP="00842B6A">
            <w:pPr>
              <w:pStyle w:val="svpodrzkavtabulce"/>
              <w:rPr>
                <w:snapToGrid w:val="0"/>
              </w:rPr>
            </w:pPr>
            <w:r w:rsidRPr="00995697">
              <w:rPr>
                <w:snapToGrid w:val="0"/>
              </w:rPr>
              <w:t>měření tělesné teploty, dechu, pulsu, krevního tlaku, záznam a základní hodnocení naměřených hodnot</w:t>
            </w:r>
          </w:p>
          <w:p w:rsidR="00842B6A" w:rsidRDefault="00842B6A" w:rsidP="00842B6A">
            <w:pPr>
              <w:pStyle w:val="svpslovannadpisvtabulce"/>
              <w:numPr>
                <w:ilvl w:val="0"/>
                <w:numId w:val="0"/>
              </w:numPr>
              <w:ind w:left="421"/>
              <w:rPr>
                <w:snapToGrid w:val="0"/>
              </w:rPr>
            </w:pPr>
          </w:p>
        </w:tc>
      </w:tr>
      <w:tr w:rsidR="00842B6A" w:rsidTr="00842B6A">
        <w:trPr>
          <w:trHeight w:val="2976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definuje pojem vizita, vyjmenuje druhy vizity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funkci lékařské a sesterské vizity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zajišťuje činnosti spojené s vizitou</w:t>
            </w:r>
          </w:p>
          <w:p w:rsidR="00842B6A" w:rsidRPr="008A278F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připraví pomůcky k vizitě, zvládá asistenci při vizitě a základním vyšetření nemocného v rámci </w:t>
            </w:r>
            <w:r>
              <w:rPr>
                <w:snapToGrid w:val="0"/>
              </w:rPr>
              <w:t>modelových situací</w:t>
            </w:r>
            <w:r w:rsidRPr="008A278F">
              <w:rPr>
                <w:snapToGrid w:val="0"/>
              </w:rPr>
              <w:t>, včetně produktivní komunikace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B20796">
            <w:pPr>
              <w:pStyle w:val="svpslovannadpisvtabulce"/>
              <w:ind w:left="464" w:hanging="351"/>
              <w:rPr>
                <w:snapToGrid w:val="0"/>
              </w:rPr>
            </w:pPr>
            <w:r>
              <w:rPr>
                <w:snapToGrid w:val="0"/>
              </w:rPr>
              <w:t>Vizita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význam, účel, formy,</w:t>
            </w:r>
          </w:p>
          <w:p w:rsidR="006E1C2B" w:rsidRDefault="00842B6A" w:rsidP="00842B6A">
            <w:pPr>
              <w:pStyle w:val="svpodrzkavtabulce"/>
              <w:rPr>
                <w:snapToGrid w:val="0"/>
              </w:rPr>
            </w:pPr>
            <w:r w:rsidRPr="008A278F">
              <w:rPr>
                <w:snapToGrid w:val="0"/>
              </w:rPr>
              <w:t xml:space="preserve">povinnosti praktické sestry </w:t>
            </w:r>
          </w:p>
          <w:p w:rsidR="00842B6A" w:rsidRPr="008A278F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8A278F">
              <w:rPr>
                <w:snapToGrid w:val="0"/>
              </w:rPr>
              <w:t>asistence u vizity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sesterská vizita</w:t>
            </w:r>
          </w:p>
          <w:p w:rsidR="00842B6A" w:rsidRPr="00C946A8" w:rsidRDefault="00842B6A" w:rsidP="00842B6A">
            <w:pPr>
              <w:pStyle w:val="svpodrzkavtabulce"/>
              <w:rPr>
                <w:b/>
              </w:rPr>
            </w:pPr>
            <w:r>
              <w:rPr>
                <w:snapToGrid w:val="0"/>
              </w:rPr>
              <w:t>záznam ordinací, etické aspekty vizity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snapToGrid w:val="0"/>
              </w:rPr>
            </w:pP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 w:hanging="357"/>
              <w:rPr>
                <w:b/>
              </w:rPr>
            </w:pPr>
          </w:p>
        </w:tc>
      </w:tr>
    </w:tbl>
    <w:p w:rsidR="00842B6A" w:rsidRDefault="00842B6A" w:rsidP="00842B6A">
      <w:pPr>
        <w:rPr>
          <w:b/>
          <w:snapToGrid w:val="0"/>
          <w:szCs w:val="24"/>
        </w:rPr>
      </w:pPr>
    </w:p>
    <w:p w:rsidR="00083A77" w:rsidRDefault="00083A77">
      <w:pPr>
        <w:overflowPunct/>
        <w:autoSpaceDE/>
        <w:autoSpaceDN/>
        <w:adjustRightInd/>
        <w:spacing w:before="0" w:after="200" w:line="276" w:lineRule="auto"/>
        <w:jc w:val="left"/>
        <w:rPr>
          <w:snapToGrid w:val="0"/>
        </w:rPr>
      </w:pPr>
      <w:r>
        <w:rPr>
          <w:snapToGrid w:val="0"/>
        </w:rPr>
        <w:br w:type="page"/>
      </w:r>
    </w:p>
    <w:p w:rsidR="00842B6A" w:rsidRDefault="00842B6A" w:rsidP="00842B6A">
      <w:pPr>
        <w:rPr>
          <w:snapToGrid w:val="0"/>
        </w:rPr>
      </w:pPr>
      <w:r>
        <w:rPr>
          <w:snapToGrid w:val="0"/>
        </w:rPr>
        <w:t>Ošetřovatelství – 2. ročník – teorie – 3 hodiny týdně – 102 hodin</w:t>
      </w:r>
    </w:p>
    <w:p w:rsidR="00842B6A" w:rsidRDefault="00842B6A" w:rsidP="00842B6A">
      <w:pPr>
        <w:pStyle w:val="CM3"/>
        <w:widowControl/>
        <w:autoSpaceDE/>
        <w:adjustRightInd/>
        <w:spacing w:line="240" w:lineRule="auto"/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252"/>
      </w:tblGrid>
      <w:tr w:rsidR="00842B6A" w:rsidTr="00842B6A">
        <w:trPr>
          <w:cantSplit/>
          <w:trHeight w:val="496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spacing w:line="276" w:lineRule="auto"/>
              <w:rPr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6A" w:rsidRDefault="00842B6A" w:rsidP="00842B6A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2E4121" w:rsidTr="00740BEE">
        <w:trPr>
          <w:trHeight w:val="12393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2E4121" w:rsidRDefault="002E4121" w:rsidP="00842B6A">
            <w:pPr>
              <w:pStyle w:val="svpnadpisvtabulce"/>
            </w:pPr>
            <w:r>
              <w:t>Žák:</w:t>
            </w:r>
          </w:p>
          <w:p w:rsidR="002E4121" w:rsidRDefault="002E4121" w:rsidP="002E4121">
            <w:pPr>
              <w:pStyle w:val="svpodrzkavtabulce"/>
            </w:pPr>
            <w:r>
              <w:t>nastíní strukturu a funkci vývodných cest močových</w:t>
            </w:r>
          </w:p>
          <w:p w:rsidR="002E4121" w:rsidRDefault="002E4121" w:rsidP="002E4121">
            <w:pPr>
              <w:pStyle w:val="svpodrzkavtabulce"/>
            </w:pPr>
            <w:r>
              <w:t xml:space="preserve">popíše základní zhodnocení moči </w:t>
            </w:r>
          </w:p>
          <w:p w:rsidR="002E4121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2E4121">
              <w:t>základní</w:t>
            </w:r>
            <w:r>
              <w:t xml:space="preserve"> fyzikální vyšetření pacienta, </w:t>
            </w:r>
            <w:r w:rsidR="002E4121">
              <w:t>vztahují</w:t>
            </w:r>
            <w:r>
              <w:t xml:space="preserve">cí se k vyprazdňování močového </w:t>
            </w:r>
            <w:r w:rsidR="002E4121">
              <w:t>měchýře</w:t>
            </w:r>
          </w:p>
          <w:p w:rsidR="002E4121" w:rsidRDefault="002E4121" w:rsidP="002E4121">
            <w:pPr>
              <w:pStyle w:val="svpodrzkavtabulce"/>
            </w:pPr>
            <w:r>
              <w:t>rozlišuje patologické stavy spojené s vylučováním moči</w:t>
            </w:r>
          </w:p>
          <w:p w:rsidR="002E4121" w:rsidRDefault="002E4121" w:rsidP="002E4121">
            <w:pPr>
              <w:pStyle w:val="svpodrzkavtabulce"/>
            </w:pPr>
            <w:r>
              <w:t>vyjmenuje možné komplikace spojené s močovou katetrizací</w:t>
            </w:r>
          </w:p>
          <w:p w:rsidR="002E4121" w:rsidRDefault="002E4121" w:rsidP="002E4121">
            <w:pPr>
              <w:pStyle w:val="svpodrzkavtabulce"/>
            </w:pPr>
            <w:r>
              <w:t>objasní zásady péče o pacienta s permanentním močovým katetrem</w:t>
            </w:r>
          </w:p>
          <w:p w:rsidR="002E4121" w:rsidRPr="002E4121" w:rsidRDefault="002E4121" w:rsidP="00842B6A">
            <w:pPr>
              <w:pStyle w:val="svpodrzkavtabulce"/>
              <w:rPr>
                <w:snapToGrid w:val="0"/>
              </w:rPr>
            </w:pPr>
            <w:r w:rsidRPr="002E4121">
              <w:rPr>
                <w:snapToGrid w:val="0"/>
              </w:rPr>
              <w:t xml:space="preserve">definuje a vysvětlí druhy močové inkontinence </w:t>
            </w:r>
          </w:p>
          <w:p w:rsidR="002E4121" w:rsidRDefault="002E4121" w:rsidP="00842B6A">
            <w:pPr>
              <w:pStyle w:val="svpodrzkavtabulce"/>
              <w:rPr>
                <w:snapToGrid w:val="0"/>
              </w:rPr>
            </w:pPr>
            <w:r w:rsidRPr="002E4121">
              <w:rPr>
                <w:snapToGrid w:val="0"/>
              </w:rPr>
              <w:t>popíše příčiny a rizikové faktory vzniku inkontinence mužů i žen</w:t>
            </w:r>
          </w:p>
          <w:p w:rsidR="002E4121" w:rsidRDefault="002E4121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vyšetření při inkontinenci moči</w:t>
            </w:r>
          </w:p>
          <w:p w:rsidR="002E4121" w:rsidRDefault="002E4121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vyjmenuje léčebné postupy.</w:t>
            </w:r>
          </w:p>
          <w:p w:rsidR="002E4121" w:rsidRDefault="002E4121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vyjmenuje pomůcky pro inkontinentní nemocné s ohledem na pohlaví a stupeň inkontinence a </w:t>
            </w:r>
            <w:proofErr w:type="spellStart"/>
            <w:r>
              <w:rPr>
                <w:snapToGrid w:val="0"/>
              </w:rPr>
              <w:t>sebepéče</w:t>
            </w:r>
            <w:proofErr w:type="spellEnd"/>
          </w:p>
          <w:p w:rsidR="002E4121" w:rsidRDefault="002E4121" w:rsidP="00842B6A">
            <w:pPr>
              <w:pStyle w:val="svpodrzkavtabulce"/>
            </w:pPr>
            <w:r>
              <w:t>vysvětlí a definuje funkci tlustého střeva a fyziologického vyprazdňování stolice</w:t>
            </w:r>
          </w:p>
          <w:p w:rsidR="002E4121" w:rsidRDefault="002E4121" w:rsidP="00842B6A">
            <w:pPr>
              <w:pStyle w:val="svpodrzkavtabulce"/>
            </w:pPr>
            <w:r>
              <w:t>popíše patofyziologické formy vyprazdňování</w:t>
            </w:r>
          </w:p>
          <w:p w:rsidR="002E4121" w:rsidRDefault="002E4121" w:rsidP="00842B6A">
            <w:pPr>
              <w:pStyle w:val="svpodrzkavtabulce"/>
            </w:pPr>
            <w:r>
              <w:t xml:space="preserve">definuje činnosti sestry v péči </w:t>
            </w:r>
          </w:p>
          <w:p w:rsidR="002E4121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o </w:t>
            </w:r>
            <w:r w:rsidR="002E4121">
              <w:t>vyprazdňování nemocného</w:t>
            </w:r>
          </w:p>
          <w:p w:rsidR="002E4121" w:rsidRDefault="002E4121" w:rsidP="00842B6A">
            <w:pPr>
              <w:pStyle w:val="svpodrzkavtabulce"/>
            </w:pPr>
            <w:r>
              <w:t>rozlišuje a definuje jednotlivé druhy klyzmat</w:t>
            </w:r>
          </w:p>
          <w:p w:rsidR="002E4121" w:rsidRDefault="002E4121" w:rsidP="00842B6A">
            <w:pPr>
              <w:pStyle w:val="svpodrzkavtabulce"/>
            </w:pPr>
            <w:r>
              <w:t xml:space="preserve">vysvětlí principy moderních systémů v péči o vyprazdňování stolice </w:t>
            </w:r>
          </w:p>
          <w:p w:rsidR="002E4121" w:rsidRPr="00715663" w:rsidRDefault="002E4121" w:rsidP="00842B6A">
            <w:pPr>
              <w:pStyle w:val="svpodrzkavtabulce"/>
              <w:rPr>
                <w:snapToGrid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121" w:rsidRPr="00B20796" w:rsidRDefault="002E4121" w:rsidP="00A652D1">
            <w:pPr>
              <w:pStyle w:val="svpslovannadpisvtabulce"/>
              <w:numPr>
                <w:ilvl w:val="0"/>
                <w:numId w:val="13"/>
              </w:numPr>
              <w:rPr>
                <w:snapToGrid w:val="0"/>
              </w:rPr>
            </w:pPr>
            <w:r w:rsidRPr="00B20796">
              <w:rPr>
                <w:snapToGrid w:val="0"/>
              </w:rPr>
              <w:t xml:space="preserve">Péče o hygienické vyprazdňování </w:t>
            </w:r>
          </w:p>
          <w:p w:rsidR="002E4121" w:rsidRDefault="002E4121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fyziologie a patologie vyprazdňování</w:t>
            </w:r>
            <w:r w:rsidRPr="003E4F05">
              <w:rPr>
                <w:snapToGrid w:val="0"/>
              </w:rPr>
              <w:t xml:space="preserve"> moči</w:t>
            </w:r>
          </w:p>
          <w:p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 xml:space="preserve">možnosti léčby a pomůcky při inkontinenci moči, </w:t>
            </w:r>
            <w:r>
              <w:rPr>
                <w:snapToGrid w:val="0"/>
              </w:rPr>
              <w:t>péče o inkontinentní nemocné</w:t>
            </w:r>
          </w:p>
          <w:p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>péče o klienta s močovým katetrem</w:t>
            </w:r>
          </w:p>
          <w:p w:rsidR="002E4121" w:rsidRPr="00361621" w:rsidRDefault="002E4121" w:rsidP="00361621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</w:p>
          <w:p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 xml:space="preserve">vyprazdňování tlustého střeva </w:t>
            </w:r>
          </w:p>
          <w:p w:rsidR="002E4121" w:rsidRPr="00361621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2E4121">
              <w:rPr>
                <w:snapToGrid w:val="0"/>
              </w:rPr>
              <w:t xml:space="preserve">jeho </w:t>
            </w:r>
            <w:r w:rsidR="002E4121" w:rsidRPr="00361621">
              <w:rPr>
                <w:snapToGrid w:val="0"/>
              </w:rPr>
              <w:t xml:space="preserve">poruchy </w:t>
            </w:r>
          </w:p>
          <w:p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>podpora pravidelného vyprazdňování</w:t>
            </w:r>
          </w:p>
          <w:p w:rsidR="002E4121" w:rsidRPr="00361621" w:rsidRDefault="002E4121" w:rsidP="00361621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klyzma</w:t>
            </w:r>
          </w:p>
          <w:p w:rsidR="002E4121" w:rsidRDefault="002E4121" w:rsidP="00361621">
            <w:pPr>
              <w:pStyle w:val="svpodrzkavtabulce"/>
              <w:rPr>
                <w:snapToGrid w:val="0"/>
              </w:rPr>
            </w:pPr>
            <w:r w:rsidRPr="00361621">
              <w:rPr>
                <w:snapToGrid w:val="0"/>
              </w:rPr>
              <w:t>inkontinence stolice</w:t>
            </w:r>
          </w:p>
          <w:p w:rsidR="002E4121" w:rsidRPr="003E4F05" w:rsidRDefault="002E4121" w:rsidP="00361621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</w:p>
        </w:tc>
      </w:tr>
      <w:tr w:rsidR="00842B6A" w:rsidTr="00842B6A">
        <w:trPr>
          <w:cantSplit/>
          <w:trHeight w:val="294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spacing w:line="276" w:lineRule="auto"/>
              <w:rPr>
                <w:b/>
                <w:color w:val="000000"/>
                <w:szCs w:val="24"/>
                <w:lang w:eastAsia="en-US"/>
              </w:rPr>
            </w:pPr>
          </w:p>
          <w:p w:rsidR="006E1C2B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popíše formy a postupy podávání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>
              <w:rPr>
                <w:snapToGrid w:val="0"/>
              </w:rPr>
              <w:t xml:space="preserve">aplikace léků, požadavky na bezpečnost práce a případná rizika; 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uvede, které způsoby podávání léčivých látek nemůže praktická sestra podle vyhlášky č. 55/2011 Sb. </w:t>
            </w:r>
            <w:r w:rsidR="006E1C2B">
              <w:rPr>
                <w:snapToGrid w:val="0"/>
              </w:rPr>
              <w:t>p</w:t>
            </w:r>
            <w:r w:rsidRPr="00D515A8">
              <w:rPr>
                <w:snapToGrid w:val="0"/>
              </w:rPr>
              <w:t>rovádět</w:t>
            </w:r>
          </w:p>
          <w:p w:rsidR="006E1C2B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vyjmenuje požadavky na uložení </w:t>
            </w:r>
          </w:p>
          <w:p w:rsidR="00842B6A" w:rsidRPr="00D515A8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D515A8">
              <w:rPr>
                <w:snapToGrid w:val="0"/>
              </w:rPr>
              <w:t>manipulaci s</w:t>
            </w:r>
            <w:r w:rsidR="00842B6A"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léky, včetně některých specifik, vysvětlí důsledky nedodržení předpisů pro nakládání s</w:t>
            </w:r>
            <w:r w:rsidR="00842B6A"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léky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orientuje se v latinských označeních a zkratkách, používaných ve zdravotnické dokumentaci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účel aplikace léků ústy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vyjmenuje nejčastější formy léků podávaných ústy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příčiny a výhody aplikace léků do kůže, očí, ucha, nosu, rekta, vaginálně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důvody a způsoby aplikace léčebné látky formou inhalace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zná druhy inhalátorů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objasní důvody a bezpečnostní opatření při podávání a manipulaci s kyslíkem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vyjmenuje způsoby podávání kyslíku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účel injekce</w:t>
            </w:r>
          </w:p>
          <w:p w:rsidR="006E1C2B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je schopen popsat injekční stříkačku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>
              <w:rPr>
                <w:snapToGrid w:val="0"/>
              </w:rPr>
              <w:t>injekční jehlu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a definuje pojmy při injekčním podávání léků</w:t>
            </w:r>
            <w:r w:rsidRPr="00D515A8">
              <w:rPr>
                <w:snapToGrid w:val="0"/>
              </w:rPr>
              <w:t xml:space="preserve"> do kůže, podkoží, svalu </w:t>
            </w:r>
          </w:p>
          <w:p w:rsidR="00842B6A" w:rsidRDefault="006E1C2B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identifikuje</w:t>
            </w:r>
            <w:r w:rsidR="00842B6A">
              <w:rPr>
                <w:snapToGrid w:val="0"/>
              </w:rPr>
              <w:t xml:space="preserve"> vhodná místa při injekčním podávání léků</w:t>
            </w:r>
            <w:r w:rsidR="00842B6A" w:rsidRPr="00D515A8">
              <w:rPr>
                <w:snapToGrid w:val="0"/>
              </w:rPr>
              <w:t xml:space="preserve"> do kůže, podkoží, svalu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popíše postup při injekčním podávání léků</w:t>
            </w:r>
            <w:r w:rsidRPr="00D515A8">
              <w:rPr>
                <w:snapToGrid w:val="0"/>
              </w:rPr>
              <w:t xml:space="preserve"> do kůže, podkoží, svalu</w:t>
            </w:r>
          </w:p>
          <w:p w:rsidR="006E1C2B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orientuje se ve specifikách a rozdílech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při </w:t>
            </w:r>
            <w:r w:rsidR="00842B6A" w:rsidRPr="00D515A8">
              <w:rPr>
                <w:snapToGrid w:val="0"/>
              </w:rPr>
              <w:t xml:space="preserve">aplikaci základních léků podávaných </w:t>
            </w:r>
            <w:proofErr w:type="spellStart"/>
            <w:proofErr w:type="gramStart"/>
            <w:r w:rsidR="00842B6A" w:rsidRPr="00D515A8">
              <w:rPr>
                <w:snapToGrid w:val="0"/>
              </w:rPr>
              <w:t>s.c</w:t>
            </w:r>
            <w:proofErr w:type="spellEnd"/>
            <w:r w:rsidR="00842B6A" w:rsidRPr="00D515A8">
              <w:rPr>
                <w:snapToGrid w:val="0"/>
              </w:rPr>
              <w:t>.</w:t>
            </w:r>
            <w:proofErr w:type="gramEnd"/>
            <w:r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a </w:t>
            </w:r>
            <w:proofErr w:type="spellStart"/>
            <w:r w:rsidR="00842B6A" w:rsidRPr="00D515A8">
              <w:rPr>
                <w:snapToGrid w:val="0"/>
              </w:rPr>
              <w:t>i.m</w:t>
            </w:r>
            <w:proofErr w:type="spellEnd"/>
            <w:r w:rsidR="00842B6A" w:rsidRPr="00D515A8">
              <w:rPr>
                <w:snapToGrid w:val="0"/>
              </w:rPr>
              <w:t xml:space="preserve">. </w:t>
            </w:r>
            <w:r w:rsidR="00842B6A">
              <w:rPr>
                <w:snapToGrid w:val="0"/>
              </w:rPr>
              <w:t>(antikoagulancia, inzuliny… 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Pr="00B20796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D833B4">
              <w:rPr>
                <w:snapToGrid w:val="0"/>
              </w:rPr>
              <w:t>Ošetřovatelská péče při podávání</w:t>
            </w:r>
            <w:r w:rsidR="00B20796">
              <w:rPr>
                <w:snapToGrid w:val="0"/>
              </w:rPr>
              <w:t xml:space="preserve"> </w:t>
            </w:r>
            <w:r w:rsidR="00B20796" w:rsidRPr="00B20796">
              <w:rPr>
                <w:snapToGrid w:val="0"/>
              </w:rPr>
              <w:t>a </w:t>
            </w:r>
            <w:r w:rsidRPr="00B20796">
              <w:rPr>
                <w:snapToGrid w:val="0"/>
              </w:rPr>
              <w:t>aplikaci léků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základní pojmy, formy, označení</w:t>
            </w:r>
          </w:p>
          <w:p w:rsidR="00842B6A" w:rsidRPr="0011330B" w:rsidRDefault="00842B6A" w:rsidP="00842B6A">
            <w:pPr>
              <w:pStyle w:val="svpodrzkavtabulce"/>
              <w:rPr>
                <w:snapToGrid w:val="0"/>
              </w:rPr>
            </w:pPr>
            <w:r w:rsidRPr="0011330B">
              <w:rPr>
                <w:snapToGrid w:val="0"/>
              </w:rPr>
              <w:t>účinky léků a faktory ovlivňující účinky léků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nakládání a hospodaření s léky, opiáty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perorální podávání léků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místní aplikace léků: konečníkem, kůží, do spojivkového vaku, ucha, nosu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podávání léků do dýchacích cest, </w:t>
            </w:r>
            <w:r>
              <w:t>inhalace, aplikace kyslíku, odsávání sekretů z horních dýchacích cest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injekční podávání léků</w:t>
            </w:r>
            <w:r w:rsidRPr="00D515A8">
              <w:rPr>
                <w:snapToGrid w:val="0"/>
              </w:rPr>
              <w:t xml:space="preserve"> do kůže, podkoží, svalu </w:t>
            </w:r>
          </w:p>
          <w:p w:rsidR="00842B6A" w:rsidRDefault="00842B6A" w:rsidP="00842B6A">
            <w:pPr>
              <w:pStyle w:val="svpodrzkavtabulce"/>
            </w:pPr>
            <w:r>
              <w:rPr>
                <w:snapToGrid w:val="0"/>
              </w:rPr>
              <w:t>dokumentace farmakoterapie</w:t>
            </w:r>
          </w:p>
        </w:tc>
      </w:tr>
      <w:tr w:rsidR="00842B6A" w:rsidTr="00842B6A">
        <w:trPr>
          <w:cantSplit/>
          <w:trHeight w:val="2498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pojem infuzní a transfuzní terapie</w:t>
            </w:r>
          </w:p>
          <w:p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definuje důvody aplikace infuzí </w:t>
            </w:r>
          </w:p>
          <w:p w:rsidR="00842B6A" w:rsidRDefault="00424E58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</w:t>
            </w:r>
            <w:r w:rsidR="00083A77">
              <w:rPr>
                <w:snapToGrid w:val="0"/>
              </w:rPr>
              <w:t> </w:t>
            </w:r>
            <w:r>
              <w:rPr>
                <w:snapToGrid w:val="0"/>
              </w:rPr>
              <w:t>transfuzí</w:t>
            </w:r>
          </w:p>
          <w:p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vysvětlí a definuje centrální a periferní žilní přístup</w:t>
            </w:r>
          </w:p>
          <w:p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rozpozná komplikace aplikace infuzí </w:t>
            </w:r>
          </w:p>
          <w:p w:rsidR="00842B6A" w:rsidRDefault="00424E58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</w:t>
            </w:r>
            <w:r w:rsidR="00083A77">
              <w:rPr>
                <w:snapToGrid w:val="0"/>
              </w:rPr>
              <w:t> </w:t>
            </w:r>
            <w:r>
              <w:rPr>
                <w:snapToGrid w:val="0"/>
              </w:rPr>
              <w:t>transfuzí</w:t>
            </w:r>
          </w:p>
          <w:p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uvědomuje si své kompetence v rámci infuzní a transfuzní terapie dle vyhlášky 55/2011 sb.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Pr="00B34903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B34903">
              <w:rPr>
                <w:snapToGrid w:val="0"/>
              </w:rPr>
              <w:t>Ošetřovatelská péče o žilní vstupy</w:t>
            </w:r>
          </w:p>
          <w:p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infuzní terapie, účel, indikace</w:t>
            </w:r>
          </w:p>
          <w:p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druhy infuzních roztoků</w:t>
            </w:r>
          </w:p>
          <w:p w:rsidR="002E4121" w:rsidRDefault="002E4121" w:rsidP="002E4121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žilní přístupy</w:t>
            </w:r>
          </w:p>
          <w:p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transfuzní terapie, účel, indikace</w:t>
            </w:r>
          </w:p>
          <w:p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druhy transfuzní terapie</w:t>
            </w:r>
          </w:p>
          <w:p w:rsidR="00842B6A" w:rsidRDefault="00424E58" w:rsidP="00842B6A">
            <w:pPr>
              <w:pStyle w:val="svpodrzkavtabulce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potransfuzní</w:t>
            </w:r>
            <w:proofErr w:type="spellEnd"/>
            <w:r>
              <w:rPr>
                <w:snapToGrid w:val="0"/>
              </w:rPr>
              <w:t xml:space="preserve"> reakce</w:t>
            </w:r>
          </w:p>
        </w:tc>
      </w:tr>
      <w:tr w:rsidR="00842B6A" w:rsidTr="00842B6A">
        <w:trPr>
          <w:cantSplit/>
          <w:trHeight w:val="2691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424E58" w:rsidP="00854E22">
            <w:pPr>
              <w:pStyle w:val="svpodrzkavtabulce"/>
              <w:spacing w:before="240"/>
            </w:pPr>
            <w:r>
              <w:t>rozumí odborným pojmům při odběrech biologického materiálu</w:t>
            </w:r>
          </w:p>
          <w:p w:rsidR="00842B6A" w:rsidRDefault="00424E58" w:rsidP="00842B6A">
            <w:pPr>
              <w:pStyle w:val="svpodrzkavtabulce"/>
            </w:pPr>
            <w:r>
              <w:t xml:space="preserve">interpretuje postupy odběrů jednotlivých druhů biologického materiálu; </w:t>
            </w:r>
          </w:p>
          <w:p w:rsidR="00424E58" w:rsidRDefault="00424E58" w:rsidP="00842B6A">
            <w:pPr>
              <w:pStyle w:val="svpodrzkavtabulce"/>
            </w:pPr>
            <w:r>
              <w:t xml:space="preserve">vyjmenuje zásady </w:t>
            </w:r>
            <w:r w:rsidR="00842B6A">
              <w:t>a BOZP při odběru</w:t>
            </w:r>
          </w:p>
          <w:p w:rsidR="00842B6A" w:rsidRDefault="00842B6A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</w:t>
            </w:r>
            <w:r w:rsidR="00083A77">
              <w:t> </w:t>
            </w:r>
            <w:r>
              <w:t>vyšetření biologického materiálu;</w:t>
            </w:r>
          </w:p>
          <w:p w:rsidR="00424E58" w:rsidRDefault="00424E58" w:rsidP="00842B6A">
            <w:pPr>
              <w:pStyle w:val="svpodrzkavtabulce"/>
            </w:pPr>
            <w:r>
              <w:t xml:space="preserve">objasní význam jednotlivých laboratoří </w:t>
            </w:r>
          </w:p>
          <w:p w:rsidR="00842B6A" w:rsidRDefault="00424E58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</w:t>
            </w:r>
            <w:r w:rsidR="00083A77">
              <w:t> </w:t>
            </w:r>
            <w:r>
              <w:t>jejich úkoly při odběrech a zpracování biologického materiálu</w:t>
            </w:r>
          </w:p>
          <w:p w:rsidR="00842B6A" w:rsidRDefault="00424E58" w:rsidP="00842B6A">
            <w:pPr>
              <w:pStyle w:val="svpodrzkavtabulce"/>
            </w:pPr>
            <w:r>
              <w:t>popíše dostupné odběrové systémy</w:t>
            </w:r>
          </w:p>
          <w:p w:rsidR="00842B6A" w:rsidRDefault="00424E58" w:rsidP="00842B6A">
            <w:pPr>
              <w:pStyle w:val="svpodrzkavtabulce"/>
            </w:pPr>
            <w:r>
              <w:t>definuje zásady odběru moči, stolice, sputa, krve</w:t>
            </w:r>
          </w:p>
          <w:p w:rsidR="00842B6A" w:rsidRDefault="00424E58" w:rsidP="00842B6A">
            <w:pPr>
              <w:pStyle w:val="svpodrzkavtabulce"/>
            </w:pPr>
            <w:r>
              <w:t>vyhodnotí výsledky jednotlivých druhů vyšetření biologického materiálu</w:t>
            </w:r>
          </w:p>
          <w:p w:rsidR="00842B6A" w:rsidRDefault="00424E58" w:rsidP="00842B6A">
            <w:pPr>
              <w:pStyle w:val="svpodrzkavtabulce"/>
            </w:pPr>
            <w:r>
              <w:t>vysvětlí chyby způsobující znehodnocení jednotlivých druhů biologického materiálu</w:t>
            </w:r>
          </w:p>
          <w:p w:rsidR="00842B6A" w:rsidRDefault="00424E58" w:rsidP="00854E22">
            <w:pPr>
              <w:pStyle w:val="svpodrzkavtabulce"/>
              <w:spacing w:after="240"/>
              <w:rPr>
                <w:b/>
                <w:color w:val="000000"/>
              </w:rPr>
            </w:pPr>
            <w:r>
              <w:t>charakterizuje specifika jednotlivých odběrů u dětí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B6A" w:rsidRPr="00B20796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B20796">
              <w:rPr>
                <w:snapToGrid w:val="0"/>
              </w:rPr>
              <w:t>Ošetřovatelská péče při odběru</w:t>
            </w:r>
            <w:r w:rsidR="00B20796">
              <w:rPr>
                <w:snapToGrid w:val="0"/>
              </w:rPr>
              <w:t xml:space="preserve"> </w:t>
            </w:r>
            <w:r w:rsidRPr="00B20796">
              <w:rPr>
                <w:snapToGrid w:val="0"/>
              </w:rPr>
              <w:t>biologického materiálu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druhy, způsoby a zásady odběru biologického materiálu, způsoby vyšetření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prevence přenosných chorob a bezpečnost práce při odběrech biologického materiálu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odběr moči, sběr, orientační vyš., měření specifické hmotnosti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odběr stolice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odběr sputa, stěry, výtěry </w:t>
            </w:r>
          </w:p>
          <w:p w:rsidR="00842B6A" w:rsidRDefault="00842B6A" w:rsidP="00842B6A">
            <w:pPr>
              <w:pStyle w:val="svpodrzkavtabulce"/>
            </w:pPr>
            <w:r>
              <w:t xml:space="preserve">odběr krve </w:t>
            </w:r>
          </w:p>
          <w:p w:rsidR="00842B6A" w:rsidRDefault="00842B6A" w:rsidP="00424E58">
            <w:pPr>
              <w:pStyle w:val="svpodrzkavtabulce"/>
              <w:numPr>
                <w:ilvl w:val="0"/>
                <w:numId w:val="0"/>
              </w:numPr>
              <w:rPr>
                <w:rFonts w:cs="Calibri"/>
                <w:b/>
                <w:snapToGrid w:val="0"/>
                <w:szCs w:val="22"/>
              </w:rPr>
            </w:pPr>
          </w:p>
        </w:tc>
      </w:tr>
      <w:tr w:rsidR="00842B6A" w:rsidTr="00842B6A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842B6A" w:rsidRDefault="00854E22" w:rsidP="00842B6A">
            <w:pPr>
              <w:pStyle w:val="svpodrzkavtabulce"/>
            </w:pPr>
            <w:r>
              <w:t>p</w:t>
            </w:r>
            <w:r w:rsidR="00842B6A">
              <w:t>oužívá odborné pojmy při převazech</w:t>
            </w:r>
          </w:p>
          <w:p w:rsidR="00842B6A" w:rsidRDefault="00854E22" w:rsidP="00842B6A">
            <w:pPr>
              <w:pStyle w:val="svpodrzkavtabulce"/>
            </w:pPr>
            <w:r>
              <w:t>d</w:t>
            </w:r>
            <w:r w:rsidR="00842B6A">
              <w:t>efinuje, co je to převaz</w:t>
            </w:r>
          </w:p>
          <w:p w:rsidR="00842B6A" w:rsidRDefault="00842B6A" w:rsidP="00842B6A">
            <w:pPr>
              <w:pStyle w:val="svpodrzkavtabulce"/>
            </w:pPr>
            <w:r>
              <w:t>charakterizuje rozdíl mezi septickou a aseptickou ranou</w:t>
            </w:r>
          </w:p>
          <w:p w:rsidR="00842B6A" w:rsidRDefault="00B24377" w:rsidP="00842B6A">
            <w:pPr>
              <w:pStyle w:val="svpodrzkavtabulce"/>
            </w:pPr>
            <w:r>
              <w:t>vyjmenuje</w:t>
            </w:r>
            <w:r w:rsidR="00842B6A">
              <w:t xml:space="preserve"> vhodné pomůcky k</w:t>
            </w:r>
            <w:r w:rsidR="00881264">
              <w:t> </w:t>
            </w:r>
            <w:r w:rsidR="00842B6A">
              <w:t>převazům aseptické, septické a chronické rány</w:t>
            </w:r>
          </w:p>
          <w:p w:rsidR="00842B6A" w:rsidRDefault="00842B6A" w:rsidP="00842B6A">
            <w:pPr>
              <w:pStyle w:val="svpodrzkavtabulce"/>
            </w:pPr>
            <w:r>
              <w:t>pojmenuje základní chirurgické nástroje a převazový materiál</w:t>
            </w:r>
          </w:p>
          <w:p w:rsidR="00842B6A" w:rsidRDefault="00842B6A" w:rsidP="00842B6A">
            <w:pPr>
              <w:pStyle w:val="svpodrzkavtabulce"/>
            </w:pPr>
            <w:r>
              <w:t>charakterizuje typy drénů a drenáží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t xml:space="preserve">definuje pojem </w:t>
            </w:r>
            <w:proofErr w:type="spellStart"/>
            <w:r>
              <w:t>stomie</w:t>
            </w:r>
            <w:proofErr w:type="spellEnd"/>
            <w:r w:rsidR="00B24377">
              <w:t xml:space="preserve">, rozlišuje typy </w:t>
            </w:r>
            <w:proofErr w:type="spellStart"/>
            <w:r w:rsidR="00B24377">
              <w:t>stomií</w:t>
            </w:r>
            <w:proofErr w:type="spellEnd"/>
            <w:r w:rsidR="00B24377">
              <w:t xml:space="preserve"> i </w:t>
            </w:r>
            <w:proofErr w:type="spellStart"/>
            <w:r w:rsidR="00B24377">
              <w:t>stomických</w:t>
            </w:r>
            <w:proofErr w:type="spellEnd"/>
            <w:r w:rsidR="00B24377">
              <w:t xml:space="preserve"> systémů</w:t>
            </w:r>
          </w:p>
          <w:p w:rsidR="00842B6A" w:rsidRDefault="00842B6A" w:rsidP="00B24377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Pr="009862E8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Asistence</w:t>
            </w:r>
            <w:r w:rsidRPr="009862E8">
              <w:t xml:space="preserve"> při převazech ran,</w:t>
            </w:r>
            <w:r w:rsidR="00854E22">
              <w:t xml:space="preserve"> </w:t>
            </w:r>
            <w:r w:rsidR="005362D3">
              <w:t>péče </w:t>
            </w:r>
            <w:r w:rsidRPr="009862E8">
              <w:t>o </w:t>
            </w:r>
            <w:proofErr w:type="spellStart"/>
            <w:r w:rsidRPr="009862E8">
              <w:t>stomie</w:t>
            </w:r>
            <w:proofErr w:type="spellEnd"/>
          </w:p>
          <w:p w:rsidR="00842B6A" w:rsidRDefault="00842B6A" w:rsidP="00842B6A">
            <w:pPr>
              <w:pStyle w:val="svpodrzkavtabulce"/>
            </w:pPr>
            <w:r>
              <w:t>druhy ran</w:t>
            </w:r>
          </w:p>
          <w:p w:rsidR="00842B6A" w:rsidRDefault="00842B6A" w:rsidP="00842B6A">
            <w:pPr>
              <w:pStyle w:val="svpodrzkavtabulce"/>
            </w:pPr>
            <w:r>
              <w:t xml:space="preserve">základní chirurgické nástroje, </w:t>
            </w:r>
          </w:p>
          <w:p w:rsidR="00842B6A" w:rsidRDefault="00842B6A" w:rsidP="00842B6A">
            <w:pPr>
              <w:pStyle w:val="svpodrzkavtabulce"/>
            </w:pPr>
            <w:r>
              <w:t xml:space="preserve">převazový a šicí materiál </w:t>
            </w:r>
          </w:p>
          <w:p w:rsidR="00842B6A" w:rsidRDefault="00842B6A" w:rsidP="00842B6A">
            <w:pPr>
              <w:pStyle w:val="svpodrzkavtabulce"/>
            </w:pPr>
            <w:r>
              <w:t>drény a drenáže</w:t>
            </w:r>
          </w:p>
          <w:p w:rsidR="00842B6A" w:rsidRDefault="00842B6A" w:rsidP="00842B6A">
            <w:pPr>
              <w:pStyle w:val="svpodrzkavtabulce"/>
            </w:pPr>
            <w:r>
              <w:t>vybavení převazového vozíku</w:t>
            </w:r>
          </w:p>
          <w:p w:rsidR="00842B6A" w:rsidRDefault="00842B6A" w:rsidP="00842B6A">
            <w:pPr>
              <w:pStyle w:val="svpodrzkavtabulce"/>
            </w:pPr>
            <w:r>
              <w:t>sterilní stolek k</w:t>
            </w:r>
            <w:r w:rsidR="00881264">
              <w:t> </w:t>
            </w:r>
            <w:r>
              <w:t>menším chirurgickým zákrokům</w:t>
            </w:r>
          </w:p>
          <w:p w:rsidR="00842B6A" w:rsidRDefault="00842B6A" w:rsidP="00842B6A">
            <w:pPr>
              <w:pStyle w:val="svpodrzkavtabulce"/>
            </w:pPr>
            <w:r>
              <w:t>převaz aseptické a septické rány</w:t>
            </w:r>
          </w:p>
          <w:p w:rsidR="00842B6A" w:rsidRDefault="00842B6A" w:rsidP="00842B6A">
            <w:pPr>
              <w:pStyle w:val="svpodrzkavtabulce"/>
            </w:pPr>
            <w:r>
              <w:t>převaz chronické rány</w:t>
            </w:r>
          </w:p>
          <w:p w:rsidR="00424E58" w:rsidRDefault="00842B6A" w:rsidP="00842B6A">
            <w:pPr>
              <w:pStyle w:val="svpodrzkavtabulce"/>
            </w:pPr>
            <w:r>
              <w:t xml:space="preserve">moderní obvazový materiál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pro </w:t>
            </w:r>
            <w:r w:rsidR="00842B6A">
              <w:t>vlhké hojení ran</w:t>
            </w:r>
          </w:p>
          <w:p w:rsidR="00842B6A" w:rsidRDefault="00842B6A" w:rsidP="00842B6A">
            <w:pPr>
              <w:pStyle w:val="svpodrzkavtabulce"/>
            </w:pPr>
            <w:r>
              <w:t>imobilizační obvazy</w:t>
            </w:r>
          </w:p>
          <w:p w:rsidR="00842B6A" w:rsidRDefault="00842B6A" w:rsidP="00842B6A">
            <w:pPr>
              <w:pStyle w:val="svpodrzkavtabulce"/>
            </w:pPr>
            <w:r>
              <w:t xml:space="preserve">ošetřování nemocného se </w:t>
            </w:r>
            <w:proofErr w:type="spellStart"/>
            <w:r>
              <w:t>stomií</w:t>
            </w:r>
            <w:proofErr w:type="spellEnd"/>
          </w:p>
          <w:p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  <w:b/>
                <w:snapToGrid w:val="0"/>
              </w:rPr>
            </w:pPr>
          </w:p>
        </w:tc>
      </w:tr>
      <w:tr w:rsidR="00842B6A" w:rsidTr="002E4121">
        <w:trPr>
          <w:cantSplit/>
          <w:trHeight w:val="258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842B6A" w:rsidRDefault="002E4121" w:rsidP="00842B6A">
            <w:pPr>
              <w:pStyle w:val="svpodrzkavtabulce"/>
            </w:pPr>
            <w:r>
              <w:t>v</w:t>
            </w:r>
            <w:r w:rsidR="00842B6A">
              <w:t>ysvětlí pojem punkce</w:t>
            </w:r>
          </w:p>
          <w:p w:rsidR="00842B6A" w:rsidRDefault="00842B6A" w:rsidP="00842B6A">
            <w:pPr>
              <w:pStyle w:val="svpodrzkavtabulce"/>
            </w:pPr>
            <w:r>
              <w:t>charakterizuje jednotlivé druhy punkcí (sternální, břišní, hrudní, lumbální),</w:t>
            </w:r>
          </w:p>
          <w:p w:rsidR="00842B6A" w:rsidRDefault="00842B6A" w:rsidP="00842B6A">
            <w:pPr>
              <w:pStyle w:val="svpodrzkavtabulce"/>
            </w:pPr>
            <w:r>
              <w:t>vysvětlí jejich význam a indikaci</w:t>
            </w:r>
          </w:p>
          <w:p w:rsidR="00842B6A" w:rsidRDefault="00842B6A" w:rsidP="00842B6A">
            <w:pPr>
              <w:pStyle w:val="svpodrzkavtabulce"/>
            </w:pPr>
            <w:r>
              <w:t>popíše přípravu klienta k</w:t>
            </w:r>
            <w:r w:rsidR="00881264">
              <w:t> </w:t>
            </w:r>
            <w:r w:rsidR="002E4121">
              <w:t>jednotlivým druhům punkcí</w:t>
            </w:r>
          </w:p>
          <w:p w:rsidR="00424E58" w:rsidRPr="00424E58" w:rsidRDefault="00842B6A" w:rsidP="00842B6A">
            <w:pPr>
              <w:pStyle w:val="svpodrzkavtabulce"/>
              <w:rPr>
                <w:snapToGrid w:val="0"/>
              </w:rPr>
            </w:pPr>
            <w:r>
              <w:t>charakterizuje péči o </w:t>
            </w:r>
            <w:r w:rsidR="002E4121">
              <w:t>klienta</w:t>
            </w:r>
            <w:r>
              <w:t xml:space="preserve"> </w:t>
            </w:r>
          </w:p>
          <w:p w:rsidR="00842B6A" w:rsidRDefault="00842B6A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po</w:t>
            </w:r>
            <w:r w:rsidR="00083A77">
              <w:t> </w:t>
            </w:r>
            <w:r>
              <w:t>punkci</w:t>
            </w:r>
          </w:p>
          <w:p w:rsidR="002E4121" w:rsidRPr="006E341F" w:rsidRDefault="002E4121" w:rsidP="00424E58">
            <w:pPr>
              <w:pStyle w:val="svpodrzkavtabulce"/>
              <w:numPr>
                <w:ilvl w:val="0"/>
                <w:numId w:val="0"/>
              </w:numPr>
              <w:rPr>
                <w:snapToGrid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Punkce</w:t>
            </w:r>
          </w:p>
          <w:p w:rsidR="002E4121" w:rsidRDefault="002E4121" w:rsidP="00842B6A">
            <w:pPr>
              <w:pStyle w:val="svpodrzkavtabulce"/>
            </w:pPr>
            <w:r>
              <w:t>význam a indikace punkcí</w:t>
            </w:r>
          </w:p>
          <w:p w:rsidR="00842B6A" w:rsidRDefault="00842B6A" w:rsidP="00842B6A">
            <w:pPr>
              <w:pStyle w:val="svpodrzkavtabulce"/>
            </w:pPr>
            <w:r>
              <w:t>druhy punkcí</w:t>
            </w:r>
            <w:r w:rsidR="002E4121">
              <w:t xml:space="preserve"> a jejich charakteristika</w:t>
            </w:r>
          </w:p>
          <w:p w:rsidR="00842B6A" w:rsidRDefault="00842B6A" w:rsidP="002E4121">
            <w:pPr>
              <w:pStyle w:val="svpodrzkavtabulce"/>
              <w:numPr>
                <w:ilvl w:val="0"/>
                <w:numId w:val="0"/>
              </w:numPr>
              <w:rPr>
                <w:b/>
                <w:snapToGrid w:val="0"/>
              </w:rPr>
            </w:pPr>
          </w:p>
        </w:tc>
      </w:tr>
      <w:tr w:rsidR="002E4121" w:rsidTr="00A03777">
        <w:trPr>
          <w:cantSplit/>
          <w:trHeight w:val="426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3777" w:rsidRPr="00A03777" w:rsidRDefault="00A03777" w:rsidP="00A03777">
            <w:pPr>
              <w:pStyle w:val="svpodrzkavtabulce"/>
              <w:numPr>
                <w:ilvl w:val="0"/>
                <w:numId w:val="0"/>
              </w:numPr>
              <w:ind w:left="96"/>
              <w:rPr>
                <w:b/>
                <w:snapToGrid w:val="0"/>
              </w:rPr>
            </w:pPr>
          </w:p>
          <w:p w:rsid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objasní význam rehabilitačního ošetřovatelství 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popíše možnosti prevence vzniku imobilizačního syndromu </w:t>
            </w:r>
          </w:p>
          <w:p w:rsidR="00A03777" w:rsidRP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objasní význam polohování, posazování, základních pasivních, dechových </w:t>
            </w:r>
            <w:r w:rsidRPr="00D515A8">
              <w:rPr>
                <w:snapToGrid w:val="0"/>
              </w:rPr>
              <w:t>a </w:t>
            </w:r>
            <w:r>
              <w:rPr>
                <w:snapToGrid w:val="0"/>
              </w:rPr>
              <w:t xml:space="preserve">kondičních cvičení pro zvyšování soběstačnosti pacienta 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popíše principy a metody bazální stimulace </w:t>
            </w:r>
          </w:p>
          <w:p w:rsidR="00A03777" w:rsidRPr="00A03777" w:rsidRDefault="00A03777" w:rsidP="00A03777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popíše tradiční balneologické procedury </w:t>
            </w:r>
          </w:p>
          <w:p w:rsidR="00A03777" w:rsidRPr="00083A77" w:rsidRDefault="00A03777" w:rsidP="00083A77">
            <w:pPr>
              <w:pStyle w:val="svpodrzkavtabulce"/>
              <w:ind w:left="453" w:hanging="357"/>
              <w:rPr>
                <w:b/>
                <w:snapToGrid w:val="0"/>
              </w:rPr>
            </w:pPr>
            <w:r w:rsidRPr="00A03777">
              <w:rPr>
                <w:snapToGrid w:val="0"/>
              </w:rPr>
              <w:t>vyjadřuje se přesně a odborně správně,</w:t>
            </w:r>
            <w:r w:rsidR="00083A77">
              <w:rPr>
                <w:b/>
                <w:snapToGrid w:val="0"/>
              </w:rPr>
              <w:t xml:space="preserve"> </w:t>
            </w:r>
            <w:r w:rsidRPr="00083A77">
              <w:rPr>
                <w:snapToGrid w:val="0"/>
              </w:rPr>
              <w:t>užívá správně českou i latinskou</w:t>
            </w:r>
            <w:r w:rsidR="00083A77">
              <w:rPr>
                <w:b/>
                <w:snapToGrid w:val="0"/>
              </w:rPr>
              <w:t xml:space="preserve"> </w:t>
            </w:r>
            <w:r w:rsidRPr="00083A77">
              <w:rPr>
                <w:snapToGrid w:val="0"/>
              </w:rPr>
              <w:t>terminologii</w:t>
            </w:r>
          </w:p>
          <w:p w:rsidR="002E4121" w:rsidRPr="00A03777" w:rsidRDefault="002E4121" w:rsidP="00A03777">
            <w:pPr>
              <w:pStyle w:val="svpodrzkavtabulce"/>
              <w:ind w:left="0"/>
              <w:rPr>
                <w:snapToGrid w:val="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21" w:rsidRDefault="002E4121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5362D3">
              <w:rPr>
                <w:snapToGrid w:val="0"/>
              </w:rPr>
              <w:t>Základy rehabilitace a fyzikální</w:t>
            </w:r>
            <w:r w:rsidR="00A03777" w:rsidRPr="005362D3">
              <w:rPr>
                <w:snapToGrid w:val="0"/>
              </w:rPr>
              <w:t xml:space="preserve"> </w:t>
            </w:r>
            <w:r w:rsidR="005362D3">
              <w:rPr>
                <w:snapToGrid w:val="0"/>
              </w:rPr>
              <w:t>terapie, rehabilitační</w:t>
            </w:r>
            <w:r w:rsidR="00A03777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ošetřovatelství</w:t>
            </w:r>
          </w:p>
          <w:p w:rsidR="00A03777" w:rsidRDefault="00A03777" w:rsidP="00A03777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61"/>
              <w:rPr>
                <w:snapToGrid w:val="0"/>
              </w:rPr>
            </w:pPr>
          </w:p>
          <w:p w:rsidR="00A03777" w:rsidRPr="00D515A8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 w:rsidRPr="00D515A8">
              <w:rPr>
                <w:snapToGrid w:val="0"/>
              </w:rPr>
              <w:t>základní pojmy, význam, metody a účinky rehabilitace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imobilizační syndrom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polohy a polohování nemocného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základy bazální stimulace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vertikalizace</w:t>
            </w:r>
            <w:proofErr w:type="spellEnd"/>
            <w:r>
              <w:rPr>
                <w:snapToGrid w:val="0"/>
              </w:rPr>
              <w:t>, sebeobsluha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 xml:space="preserve">dechová cvičení 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kondiční cvičení</w:t>
            </w:r>
          </w:p>
          <w:p w:rsidR="00A03777" w:rsidRDefault="00A03777" w:rsidP="00A03777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teplo a chlad</w:t>
            </w:r>
          </w:p>
          <w:p w:rsidR="002E4121" w:rsidRPr="002E4121" w:rsidRDefault="002E4121" w:rsidP="002E4121">
            <w:pPr>
              <w:pStyle w:val="svpodrzkavtabulce"/>
              <w:ind w:left="0"/>
              <w:rPr>
                <w:b/>
              </w:rPr>
            </w:pPr>
          </w:p>
        </w:tc>
      </w:tr>
      <w:tr w:rsidR="00A03777" w:rsidTr="002E4121">
        <w:trPr>
          <w:cantSplit/>
          <w:trHeight w:val="141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3777" w:rsidRPr="006B4971" w:rsidRDefault="00A03777" w:rsidP="00740BEE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</w:p>
          <w:p w:rsidR="00A03777" w:rsidRPr="00755FE0" w:rsidRDefault="00A03777" w:rsidP="00740BEE">
            <w:pPr>
              <w:pStyle w:val="svpodrzkavtabulce"/>
              <w:rPr>
                <w:b/>
                <w:color w:val="000000"/>
              </w:rPr>
            </w:pPr>
            <w:r>
              <w:t>rozlišuje a respektuje zvláštnosti ošetřovatelské péče poskytované seniorům</w:t>
            </w:r>
          </w:p>
          <w:p w:rsidR="00CC17A6" w:rsidRPr="00CC17A6" w:rsidRDefault="00A03777" w:rsidP="00740BEE">
            <w:pPr>
              <w:pStyle w:val="svpodrzkavtabulce"/>
              <w:rPr>
                <w:b/>
                <w:color w:val="000000"/>
              </w:rPr>
            </w:pPr>
            <w:r>
              <w:t xml:space="preserve">uvede zařízení sociálních služeb </w:t>
            </w:r>
          </w:p>
          <w:p w:rsidR="00A03777" w:rsidRPr="00083A77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A03777">
              <w:t>vysvětlí specifika péče v těchto zařízeních</w:t>
            </w:r>
          </w:p>
          <w:p w:rsidR="00A03777" w:rsidRPr="004B62CC" w:rsidRDefault="00A03777" w:rsidP="00CC17A6">
            <w:pPr>
              <w:pStyle w:val="svpodrzkavtabulce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t>orientuje se v etických i ošetřovatelských problémech péče o klienty v terminálním stadiu</w:t>
            </w:r>
          </w:p>
          <w:p w:rsidR="00A03777" w:rsidRDefault="00B24377" w:rsidP="00B24377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charakterizuje paliativní péči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6" w:rsidRDefault="00A03777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Ošetřovatelská</w:t>
            </w:r>
            <w:r>
              <w:t xml:space="preserve"> péče o staré </w:t>
            </w:r>
            <w:r w:rsidR="005362D3">
              <w:t>a </w:t>
            </w:r>
            <w:r w:rsidRPr="00270DE5">
              <w:t>dlouhodobě nemocné</w:t>
            </w:r>
            <w:r w:rsidR="00CC17A6">
              <w:t xml:space="preserve"> klienty</w:t>
            </w:r>
          </w:p>
          <w:p w:rsidR="00CC17A6" w:rsidRDefault="00CC17A6" w:rsidP="00CC17A6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360"/>
            </w:pPr>
            <w:r>
              <w:t>Péče</w:t>
            </w:r>
            <w:r w:rsidR="005362D3">
              <w:t xml:space="preserve"> o </w:t>
            </w:r>
            <w:r>
              <w:t xml:space="preserve">klienty v terminálním </w:t>
            </w:r>
          </w:p>
          <w:p w:rsidR="00A03777" w:rsidRDefault="00CC17A6" w:rsidP="00CC17A6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360"/>
            </w:pPr>
            <w:r>
              <w:t>stádiu</w:t>
            </w:r>
            <w:r w:rsidR="00A03777">
              <w:t xml:space="preserve"> </w:t>
            </w:r>
          </w:p>
          <w:p w:rsidR="00CC17A6" w:rsidRDefault="00CC17A6" w:rsidP="00CC17A6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360"/>
            </w:pPr>
          </w:p>
          <w:p w:rsidR="00A03777" w:rsidRPr="008E3880" w:rsidRDefault="00CC17A6" w:rsidP="00A652D1">
            <w:pPr>
              <w:pStyle w:val="Zpat"/>
              <w:widowControl/>
              <w:numPr>
                <w:ilvl w:val="0"/>
                <w:numId w:val="9"/>
              </w:numPr>
              <w:tabs>
                <w:tab w:val="left" w:pos="708"/>
              </w:tabs>
              <w:suppressAutoHyphens w:val="0"/>
              <w:overflowPunct/>
              <w:autoSpaceDN/>
              <w:adjustRightInd/>
              <w:spacing w:before="0" w:line="276" w:lineRule="auto"/>
              <w:jc w:val="left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>p</w:t>
            </w:r>
            <w:r w:rsidR="00A03777" w:rsidRPr="008E3880">
              <w:rPr>
                <w:kern w:val="0"/>
                <w:lang w:eastAsia="en-US"/>
              </w:rPr>
              <w:t>atofyziologie stárnutí</w:t>
            </w:r>
          </w:p>
          <w:p w:rsidR="00A03777" w:rsidRPr="008E3880" w:rsidRDefault="00CC17A6" w:rsidP="00A652D1">
            <w:pPr>
              <w:pStyle w:val="Zpat"/>
              <w:widowControl/>
              <w:numPr>
                <w:ilvl w:val="0"/>
                <w:numId w:val="9"/>
              </w:numPr>
              <w:tabs>
                <w:tab w:val="left" w:pos="708"/>
              </w:tabs>
              <w:suppressAutoHyphens w:val="0"/>
              <w:overflowPunct/>
              <w:autoSpaceDN/>
              <w:adjustRightInd/>
              <w:spacing w:before="0" w:line="276" w:lineRule="auto"/>
              <w:jc w:val="left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>s</w:t>
            </w:r>
            <w:r w:rsidR="00A03777" w:rsidRPr="008E3880">
              <w:rPr>
                <w:kern w:val="0"/>
                <w:lang w:eastAsia="en-US"/>
              </w:rPr>
              <w:t>ociální a zdravotnické služby pro seniory, dlouhodobě a nevyléčitelně nemocné klienty</w:t>
            </w:r>
          </w:p>
          <w:p w:rsidR="00A03777" w:rsidRDefault="00CC17A6" w:rsidP="00A652D1">
            <w:pPr>
              <w:pStyle w:val="Bezmezer"/>
              <w:numPr>
                <w:ilvl w:val="0"/>
                <w:numId w:val="9"/>
              </w:numPr>
              <w:autoSpaceDN/>
              <w:spacing w:line="276" w:lineRule="auto"/>
            </w:pPr>
            <w:r>
              <w:rPr>
                <w:rFonts w:ascii="Times New Roman" w:hAnsi="Times New Roman"/>
              </w:rPr>
              <w:t>p</w:t>
            </w:r>
            <w:r w:rsidR="00A03777" w:rsidRPr="008E3880">
              <w:rPr>
                <w:rFonts w:ascii="Times New Roman" w:hAnsi="Times New Roman"/>
              </w:rPr>
              <w:t xml:space="preserve">aliativní péče  </w:t>
            </w:r>
          </w:p>
        </w:tc>
      </w:tr>
    </w:tbl>
    <w:p w:rsidR="00CC17A6" w:rsidRDefault="00CC17A6" w:rsidP="00842B6A">
      <w:pPr>
        <w:rPr>
          <w:snapToGrid w:val="0"/>
        </w:rPr>
      </w:pPr>
    </w:p>
    <w:p w:rsidR="005362D3" w:rsidRDefault="005362D3">
      <w:pPr>
        <w:overflowPunct/>
        <w:autoSpaceDE/>
        <w:autoSpaceDN/>
        <w:adjustRightInd/>
        <w:spacing w:before="0" w:after="200" w:line="276" w:lineRule="auto"/>
        <w:jc w:val="left"/>
        <w:rPr>
          <w:snapToGrid w:val="0"/>
        </w:rPr>
      </w:pPr>
      <w:r>
        <w:rPr>
          <w:snapToGrid w:val="0"/>
        </w:rPr>
        <w:br w:type="page"/>
      </w:r>
    </w:p>
    <w:p w:rsidR="00842B6A" w:rsidRDefault="00842B6A" w:rsidP="00842B6A">
      <w:pPr>
        <w:rPr>
          <w:snapToGrid w:val="0"/>
        </w:rPr>
      </w:pPr>
      <w:r>
        <w:rPr>
          <w:snapToGrid w:val="0"/>
        </w:rPr>
        <w:t xml:space="preserve">Ošetřovatelství – 2. ročník </w:t>
      </w:r>
      <w:r w:rsidRPr="00D76396">
        <w:rPr>
          <w:snapToGrid w:val="0"/>
        </w:rPr>
        <w:t>cvičení</w:t>
      </w:r>
      <w:r>
        <w:rPr>
          <w:snapToGrid w:val="0"/>
        </w:rPr>
        <w:t xml:space="preserve"> – 5 hodin týdně – 170 hodin</w:t>
      </w:r>
    </w:p>
    <w:p w:rsidR="00842B6A" w:rsidRDefault="00842B6A" w:rsidP="00842B6A">
      <w:pPr>
        <w:rPr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3969"/>
      </w:tblGrid>
      <w:tr w:rsidR="00842B6A" w:rsidTr="00842B6A">
        <w:trPr>
          <w:trHeight w:val="55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Pr="008A278F" w:rsidRDefault="00842B6A" w:rsidP="00842B6A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842B6A" w:rsidTr="00842B6A">
        <w:trPr>
          <w:trHeight w:val="2384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>Žák:</w:t>
            </w:r>
          </w:p>
          <w:p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v modelových situacích </w:t>
            </w:r>
            <w:r w:rsidRPr="00F966A7">
              <w:rPr>
                <w:snapToGrid w:val="0"/>
              </w:rPr>
              <w:t xml:space="preserve">pečuje </w:t>
            </w:r>
          </w:p>
          <w:p w:rsidR="00CC17A6" w:rsidRPr="00F966A7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o </w:t>
            </w:r>
            <w:r w:rsidR="00CC17A6" w:rsidRPr="00F966A7">
              <w:rPr>
                <w:snapToGrid w:val="0"/>
              </w:rPr>
              <w:t xml:space="preserve">vyprazdňování nemocného </w:t>
            </w:r>
          </w:p>
          <w:p w:rsidR="00424E58" w:rsidRDefault="00842B6A" w:rsidP="00842B6A">
            <w:pPr>
              <w:pStyle w:val="svpodrzkavtabulce"/>
              <w:rPr>
                <w:snapToGrid w:val="0"/>
              </w:rPr>
            </w:pPr>
            <w:r w:rsidRPr="00914ECB">
              <w:rPr>
                <w:snapToGrid w:val="0"/>
              </w:rPr>
              <w:t>provádí správný výběr inkontinenčních pomůcek pro nemocné s</w:t>
            </w:r>
            <w:r>
              <w:rPr>
                <w:snapToGrid w:val="0"/>
              </w:rPr>
              <w:t> </w:t>
            </w:r>
            <w:r w:rsidRPr="00914ECB">
              <w:rPr>
                <w:snapToGrid w:val="0"/>
              </w:rPr>
              <w:t xml:space="preserve">různým typem </w:t>
            </w:r>
          </w:p>
          <w:p w:rsidR="00842B6A" w:rsidRPr="00914ECB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914ECB">
              <w:rPr>
                <w:snapToGrid w:val="0"/>
              </w:rPr>
              <w:t>stupněm inkontinence</w:t>
            </w:r>
            <w:r w:rsidR="00B24377">
              <w:rPr>
                <w:snapToGrid w:val="0"/>
              </w:rPr>
              <w:t xml:space="preserve">, používá </w:t>
            </w:r>
            <w:r>
              <w:rPr>
                <w:snapToGrid w:val="0"/>
              </w:rPr>
              <w:t>a </w:t>
            </w:r>
            <w:r w:rsidR="00B24377">
              <w:rPr>
                <w:snapToGrid w:val="0"/>
              </w:rPr>
              <w:t>vyměňuje pomůcky na modelu</w:t>
            </w:r>
          </w:p>
          <w:p w:rsidR="00842B6A" w:rsidRPr="00914ECB" w:rsidRDefault="00842B6A" w:rsidP="00842B6A">
            <w:pPr>
              <w:pStyle w:val="svpodrzkavtabulce"/>
              <w:rPr>
                <w:snapToGrid w:val="0"/>
              </w:rPr>
            </w:pPr>
            <w:r w:rsidRPr="00914ECB">
              <w:rPr>
                <w:snapToGrid w:val="0"/>
              </w:rPr>
              <w:t>provádí nácvik cviků na posílení pánevního dna</w:t>
            </w:r>
          </w:p>
          <w:p w:rsidR="00424E58" w:rsidRDefault="00842B6A" w:rsidP="00842B6A">
            <w:pPr>
              <w:pStyle w:val="svpodrzkavtabulce"/>
              <w:rPr>
                <w:snapToGrid w:val="0"/>
              </w:rPr>
            </w:pPr>
            <w:proofErr w:type="spellStart"/>
            <w:r w:rsidRPr="00914ECB">
              <w:rPr>
                <w:snapToGrid w:val="0"/>
              </w:rPr>
              <w:t>edukuje</w:t>
            </w:r>
            <w:proofErr w:type="spellEnd"/>
            <w:r w:rsidRPr="00914ECB">
              <w:rPr>
                <w:snapToGrid w:val="0"/>
              </w:rPr>
              <w:t xml:space="preserve"> pacienta a jeho rodinu v</w:t>
            </w:r>
            <w:r>
              <w:rPr>
                <w:snapToGrid w:val="0"/>
              </w:rPr>
              <w:t> </w:t>
            </w:r>
            <w:r w:rsidRPr="00914ECB">
              <w:rPr>
                <w:snapToGrid w:val="0"/>
              </w:rPr>
              <w:t xml:space="preserve">problematice inkontinence stolice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914ECB">
              <w:rPr>
                <w:snapToGrid w:val="0"/>
              </w:rPr>
              <w:t>moči</w:t>
            </w:r>
          </w:p>
          <w:p w:rsidR="00507EB9" w:rsidRDefault="00507EB9" w:rsidP="00507EB9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>připraví pomůcky k jednorázovému, permanentnímu cévkování a výplachu močového měchýře</w:t>
            </w:r>
          </w:p>
          <w:p w:rsidR="00507EB9" w:rsidRPr="004718AF" w:rsidRDefault="00507EB9" w:rsidP="00507EB9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>provádí asistenci u jednorázového cévkování močového měchýře a zavádění permanentního močového katetru</w:t>
            </w:r>
          </w:p>
          <w:p w:rsidR="00CC17A6" w:rsidRPr="004718AF" w:rsidRDefault="00507EB9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 modelových situacích pečuje o klienta s permanentním katetrem</w:t>
            </w:r>
          </w:p>
          <w:p w:rsidR="00507EB9" w:rsidRPr="00914ECB" w:rsidRDefault="00507EB9" w:rsidP="00507EB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komunikuje s pacientem</w:t>
            </w:r>
          </w:p>
          <w:p w:rsidR="00CC17A6" w:rsidRPr="004718AF" w:rsidRDefault="00CC17A6" w:rsidP="00CC17A6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>připraví pomůcky k aplikaci klyzmatu</w:t>
            </w:r>
          </w:p>
          <w:p w:rsidR="00CC17A6" w:rsidRPr="004718AF" w:rsidRDefault="00CC17A6" w:rsidP="00CC17A6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>provádí praktický nácvik podávání jednotlivých druhů klyzmat na modelech</w:t>
            </w:r>
          </w:p>
          <w:p w:rsidR="00CC17A6" w:rsidRDefault="00CC17A6" w:rsidP="00CC17A6">
            <w:pPr>
              <w:pStyle w:val="svpodrzkavtabulce"/>
              <w:rPr>
                <w:snapToGrid w:val="0"/>
              </w:rPr>
            </w:pPr>
            <w:r w:rsidRPr="004718AF">
              <w:rPr>
                <w:snapToGrid w:val="0"/>
              </w:rPr>
              <w:t xml:space="preserve">procvičuje komunikaci s pacientem </w:t>
            </w:r>
          </w:p>
          <w:p w:rsidR="00CC17A6" w:rsidRPr="004718AF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při </w:t>
            </w:r>
            <w:r w:rsidR="00CC17A6" w:rsidRPr="004718AF">
              <w:rPr>
                <w:snapToGrid w:val="0"/>
              </w:rPr>
              <w:t>podávání klyzmat</w:t>
            </w:r>
          </w:p>
          <w:p w:rsidR="00CC17A6" w:rsidRDefault="00CC17A6" w:rsidP="00CC17A6">
            <w:pPr>
              <w:pStyle w:val="svpodrzkavtabulce"/>
              <w:rPr>
                <w:snapToGrid w:val="0"/>
              </w:rPr>
            </w:pPr>
            <w:r w:rsidRPr="00D57486">
              <w:rPr>
                <w:snapToGrid w:val="0"/>
              </w:rPr>
              <w:t>hodnotí a zaznamenává stav vyprazdňování močového</w:t>
            </w:r>
            <w:r>
              <w:rPr>
                <w:snapToGrid w:val="0"/>
              </w:rPr>
              <w:t xml:space="preserve"> </w:t>
            </w:r>
            <w:r w:rsidRPr="00D57486">
              <w:rPr>
                <w:snapToGrid w:val="0"/>
              </w:rPr>
              <w:t xml:space="preserve">měchýře </w:t>
            </w:r>
          </w:p>
          <w:p w:rsidR="00CC17A6" w:rsidRPr="004718AF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CC17A6" w:rsidRPr="00D57486">
              <w:rPr>
                <w:snapToGrid w:val="0"/>
              </w:rPr>
              <w:t>tlustého střeva do dokumentace</w:t>
            </w:r>
          </w:p>
          <w:p w:rsidR="00CC17A6" w:rsidRDefault="00CC17A6" w:rsidP="00CC17A6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7A6" w:rsidRPr="005362D3" w:rsidRDefault="00CC17A6" w:rsidP="00A652D1">
            <w:pPr>
              <w:pStyle w:val="svpslovannadpisvtabulce"/>
              <w:numPr>
                <w:ilvl w:val="0"/>
                <w:numId w:val="14"/>
              </w:numPr>
              <w:rPr>
                <w:snapToGrid w:val="0"/>
              </w:rPr>
            </w:pPr>
            <w:r w:rsidRPr="005362D3">
              <w:rPr>
                <w:snapToGrid w:val="0"/>
              </w:rPr>
              <w:t xml:space="preserve">Péče o hygienické vyprazdňování </w:t>
            </w:r>
          </w:p>
          <w:p w:rsidR="00CC17A6" w:rsidRPr="00FF43AD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 inkontinentní nemocné</w:t>
            </w:r>
          </w:p>
          <w:p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praktický nácvik a užití inkontinenčních pomůcek</w:t>
            </w:r>
          </w:p>
          <w:p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nácvik cviků na posílení pánevního dna</w:t>
            </w:r>
          </w:p>
          <w:p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edukace v oblasti inkontinence a vyprazdňování</w:t>
            </w:r>
          </w:p>
          <w:p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vedení záznamů</w:t>
            </w:r>
          </w:p>
          <w:p w:rsidR="00507EB9" w:rsidRDefault="00507EB9" w:rsidP="00507EB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asistence u </w:t>
            </w:r>
            <w:r w:rsidRPr="009E7E13">
              <w:rPr>
                <w:snapToGrid w:val="0"/>
              </w:rPr>
              <w:t>cévkování močového měchýře, výplach močového</w:t>
            </w:r>
            <w:r>
              <w:rPr>
                <w:snapToGrid w:val="0"/>
              </w:rPr>
              <w:t xml:space="preserve"> </w:t>
            </w:r>
            <w:r w:rsidRPr="009E7E13">
              <w:rPr>
                <w:snapToGrid w:val="0"/>
              </w:rPr>
              <w:t>měchýře</w:t>
            </w:r>
          </w:p>
          <w:p w:rsidR="00507EB9" w:rsidRDefault="00507EB9" w:rsidP="00507EB9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 klienta s močovým katetrem</w:t>
            </w:r>
          </w:p>
          <w:p w:rsidR="00507EB9" w:rsidRDefault="00507EB9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podpora vyprazdňování stolice</w:t>
            </w:r>
          </w:p>
          <w:p w:rsidR="00CC17A6" w:rsidRDefault="00CC17A6" w:rsidP="00CC17A6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</w:t>
            </w:r>
            <w:r w:rsidRPr="00FF43AD">
              <w:rPr>
                <w:snapToGrid w:val="0"/>
              </w:rPr>
              <w:t>raktický nácvik podávání klyzma</w:t>
            </w:r>
            <w:r>
              <w:rPr>
                <w:snapToGrid w:val="0"/>
              </w:rPr>
              <w:t>t</w:t>
            </w:r>
          </w:p>
          <w:p w:rsidR="00842B6A" w:rsidRPr="00881264" w:rsidRDefault="00842B6A" w:rsidP="00881264">
            <w:pPr>
              <w:overflowPunct/>
              <w:autoSpaceDE/>
              <w:autoSpaceDN/>
              <w:adjustRightInd/>
              <w:spacing w:before="0" w:line="276" w:lineRule="auto"/>
              <w:contextualSpacing/>
              <w:jc w:val="left"/>
              <w:rPr>
                <w:b/>
                <w:snapToGrid w:val="0"/>
                <w:lang w:eastAsia="en-US"/>
              </w:rPr>
            </w:pPr>
          </w:p>
          <w:p w:rsidR="00842B6A" w:rsidRDefault="00842B6A" w:rsidP="00CC17A6">
            <w:pPr>
              <w:pStyle w:val="svpodrzkavtabulce"/>
              <w:numPr>
                <w:ilvl w:val="0"/>
                <w:numId w:val="0"/>
              </w:numPr>
              <w:rPr>
                <w:b/>
                <w:snapToGrid w:val="0"/>
              </w:rPr>
            </w:pPr>
          </w:p>
        </w:tc>
      </w:tr>
      <w:tr w:rsidR="00842B6A" w:rsidTr="00842B6A"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rPr>
                <w:snapToGrid w:val="0"/>
                <w:kern w:val="0"/>
                <w:lang w:eastAsia="en-US"/>
              </w:rPr>
            </w:pP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připraví pomůcky k</w:t>
            </w:r>
            <w:r w:rsidR="00EE22DB">
              <w:rPr>
                <w:snapToGrid w:val="0"/>
              </w:rPr>
              <w:t> </w:t>
            </w:r>
            <w:r w:rsidR="00B24377">
              <w:rPr>
                <w:snapToGrid w:val="0"/>
              </w:rPr>
              <w:t>podávání léků per os</w:t>
            </w:r>
          </w:p>
          <w:p w:rsidR="00B24377" w:rsidRDefault="00B24377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dle dokumentace </w:t>
            </w:r>
            <w:r w:rsidR="00842B6A">
              <w:rPr>
                <w:snapToGrid w:val="0"/>
              </w:rPr>
              <w:t xml:space="preserve">prakticky </w:t>
            </w:r>
            <w:r w:rsidR="00842B6A" w:rsidRPr="00D515A8">
              <w:rPr>
                <w:snapToGrid w:val="0"/>
              </w:rPr>
              <w:t xml:space="preserve">připraví </w:t>
            </w:r>
          </w:p>
          <w:p w:rsidR="00842B6A" w:rsidRPr="00D515A8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842B6A" w:rsidRPr="00D515A8">
              <w:rPr>
                <w:snapToGrid w:val="0"/>
              </w:rPr>
              <w:t xml:space="preserve">podává </w:t>
            </w:r>
            <w:r w:rsidR="00842B6A">
              <w:rPr>
                <w:snapToGrid w:val="0"/>
              </w:rPr>
              <w:t>různé formy léků</w:t>
            </w:r>
            <w:r w:rsidR="00842B6A" w:rsidRPr="00D515A8">
              <w:rPr>
                <w:snapToGrid w:val="0"/>
              </w:rPr>
              <w:t xml:space="preserve"> v</w:t>
            </w:r>
            <w:r w:rsidR="00EE22DB"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modelových situacích v</w:t>
            </w:r>
            <w:r w:rsidR="00EE22DB">
              <w:rPr>
                <w:snapToGrid w:val="0"/>
              </w:rPr>
              <w:t> </w:t>
            </w:r>
            <w:r w:rsidR="00842B6A" w:rsidRPr="00D515A8">
              <w:rPr>
                <w:snapToGrid w:val="0"/>
              </w:rPr>
              <w:t>rámci odborné učebny</w:t>
            </w:r>
          </w:p>
          <w:p w:rsidR="00424E5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vede záznamy o farmakoterapii, dodržuje zásady k</w:t>
            </w:r>
            <w:r w:rsidR="00EE22DB">
              <w:rPr>
                <w:snapToGrid w:val="0"/>
              </w:rPr>
              <w:t> </w:t>
            </w:r>
            <w:r>
              <w:rPr>
                <w:snapToGrid w:val="0"/>
              </w:rPr>
              <w:t xml:space="preserve">zajištění bezpečnosti a ochrany zdraví zdravotnického pracovníka </w:t>
            </w:r>
          </w:p>
          <w:p w:rsidR="00842B6A" w:rsidRDefault="00083A77" w:rsidP="00083A77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i </w:t>
            </w:r>
            <w:r w:rsidR="00842B6A">
              <w:rPr>
                <w:snapToGrid w:val="0"/>
              </w:rPr>
              <w:t>klienta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připraví pomůcky k</w:t>
            </w:r>
            <w:r w:rsidR="00EE22DB">
              <w:rPr>
                <w:snapToGrid w:val="0"/>
              </w:rPr>
              <w:t> </w:t>
            </w:r>
            <w:r w:rsidRPr="00D515A8">
              <w:rPr>
                <w:snapToGrid w:val="0"/>
              </w:rPr>
              <w:t>lokální aplikaci léků do nosu, ucha, oka, per rektum, per vaginam a </w:t>
            </w:r>
            <w:r>
              <w:rPr>
                <w:snapToGrid w:val="0"/>
              </w:rPr>
              <w:t>na kůži a</w:t>
            </w:r>
            <w:r w:rsidRPr="00D515A8">
              <w:rPr>
                <w:snapToGrid w:val="0"/>
              </w:rPr>
              <w:t xml:space="preserve"> demonstruje zásady jejich aplikace na modelu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>v</w:t>
            </w:r>
            <w:r w:rsidR="00EE22DB">
              <w:rPr>
                <w:snapToGrid w:val="0"/>
              </w:rPr>
              <w:t> </w:t>
            </w:r>
            <w:r w:rsidRPr="00D515A8">
              <w:rPr>
                <w:snapToGrid w:val="0"/>
              </w:rPr>
              <w:t>modelové situaci zavádí a udržuje inhalační a </w:t>
            </w:r>
            <w:r>
              <w:rPr>
                <w:snapToGrid w:val="0"/>
              </w:rPr>
              <w:t>kyslíkovou terapii</w:t>
            </w:r>
          </w:p>
          <w:p w:rsidR="00507EB9" w:rsidRDefault="00507EB9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demonstruje postup</w:t>
            </w:r>
            <w:r w:rsidRPr="00D515A8">
              <w:rPr>
                <w:snapToGrid w:val="0"/>
              </w:rPr>
              <w:t xml:space="preserve"> odsávání sekretů z horních cest dýchacích</w:t>
            </w:r>
          </w:p>
          <w:p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dodržuje zásady při ředění antibiotik </w:t>
            </w:r>
          </w:p>
          <w:p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424E58">
              <w:rPr>
                <w:snapToGrid w:val="0"/>
              </w:rPr>
              <w:t xml:space="preserve">přípravě injekcí k aplikaci </w:t>
            </w:r>
          </w:p>
          <w:p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demonstruje přípravu léků z ampulky </w:t>
            </w:r>
          </w:p>
          <w:p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a </w:t>
            </w:r>
            <w:r w:rsidR="00424E58">
              <w:rPr>
                <w:snapToGrid w:val="0"/>
              </w:rPr>
              <w:t>z lahvičky</w:t>
            </w:r>
          </w:p>
          <w:p w:rsidR="00842B6A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asistuje při </w:t>
            </w:r>
            <w:proofErr w:type="gramStart"/>
            <w:r w:rsidR="00507EB9">
              <w:rPr>
                <w:snapToGrid w:val="0"/>
              </w:rPr>
              <w:t>i.v.</w:t>
            </w:r>
            <w:proofErr w:type="gramEnd"/>
            <w:r>
              <w:rPr>
                <w:snapToGrid w:val="0"/>
              </w:rPr>
              <w:t xml:space="preserve"> </w:t>
            </w:r>
            <w:r w:rsidR="00505E97">
              <w:rPr>
                <w:snapToGrid w:val="0"/>
              </w:rPr>
              <w:t xml:space="preserve">aplikaci </w:t>
            </w:r>
            <w:r>
              <w:rPr>
                <w:snapToGrid w:val="0"/>
              </w:rPr>
              <w:t>léků</w:t>
            </w:r>
          </w:p>
          <w:p w:rsidR="00842B6A" w:rsidRPr="008C0A7A" w:rsidRDefault="00424E58" w:rsidP="008C0A7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připravuje pomůcky k aplikaci</w:t>
            </w:r>
            <w:r w:rsidRPr="00D515A8">
              <w:rPr>
                <w:snapToGrid w:val="0"/>
              </w:rPr>
              <w:t xml:space="preserve"> injekcí </w:t>
            </w:r>
            <w:r w:rsidRPr="008C0A7A">
              <w:rPr>
                <w:snapToGrid w:val="0"/>
              </w:rPr>
              <w:t xml:space="preserve">do kůže, podkoží, svalu </w:t>
            </w:r>
          </w:p>
          <w:p w:rsidR="00842B6A" w:rsidRPr="00986B67" w:rsidRDefault="00505E97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demonstruje</w:t>
            </w:r>
            <w:r w:rsidR="00424E58" w:rsidRPr="00986B67">
              <w:rPr>
                <w:snapToGrid w:val="0"/>
              </w:rPr>
              <w:t xml:space="preserve"> aplikaci injekcí do kůže, podkoží, svalu </w:t>
            </w:r>
          </w:p>
          <w:p w:rsidR="00842B6A" w:rsidRPr="00B01F10" w:rsidRDefault="00424E58" w:rsidP="00842B6A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správně používá postupy v modelových situacích, dodržuje zásady asepse, vhodně komunikuje</w:t>
            </w:r>
          </w:p>
          <w:p w:rsidR="00B01F10" w:rsidRDefault="00B01F10" w:rsidP="00B01F10">
            <w:pPr>
              <w:pStyle w:val="svpodrzkavtabulce"/>
            </w:pPr>
            <w:r>
              <w:t xml:space="preserve">verbalizuje změny zdravotního stavu </w:t>
            </w:r>
          </w:p>
          <w:p w:rsidR="00B01F10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u </w:t>
            </w:r>
            <w:r w:rsidR="00B01F10">
              <w:t>pacienta při podávání léčebných přípravků</w:t>
            </w:r>
          </w:p>
          <w:p w:rsidR="00B01F10" w:rsidRDefault="00B01F10" w:rsidP="00B01F10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</w:p>
          <w:p w:rsidR="00505E97" w:rsidRDefault="00505E97" w:rsidP="00B01F10">
            <w:pPr>
              <w:pStyle w:val="svpodrzkavtabulce"/>
              <w:numPr>
                <w:ilvl w:val="0"/>
                <w:numId w:val="0"/>
              </w:numPr>
              <w:rPr>
                <w:b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EB9" w:rsidRDefault="00507EB9" w:rsidP="00881264">
            <w:pPr>
              <w:overflowPunct/>
              <w:autoSpaceDE/>
              <w:autoSpaceDN/>
              <w:adjustRightInd/>
              <w:spacing w:before="0" w:line="276" w:lineRule="auto"/>
              <w:ind w:left="284"/>
              <w:contextualSpacing/>
              <w:jc w:val="left"/>
              <w:rPr>
                <w:b/>
                <w:snapToGrid w:val="0"/>
                <w:lang w:eastAsia="en-US"/>
              </w:rPr>
            </w:pPr>
          </w:p>
          <w:p w:rsidR="00842B6A" w:rsidRPr="005362D3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5362D3">
              <w:rPr>
                <w:snapToGrid w:val="0"/>
              </w:rPr>
              <w:t>Ošetřovatelská péče</w:t>
            </w:r>
            <w:r w:rsidR="00881264" w:rsidRPr="005362D3">
              <w:rPr>
                <w:snapToGrid w:val="0"/>
              </w:rPr>
              <w:t xml:space="preserve"> </w:t>
            </w:r>
            <w:r w:rsidRPr="005362D3">
              <w:rPr>
                <w:snapToGrid w:val="0"/>
              </w:rPr>
              <w:t>při podávání a aplikaci léků</w:t>
            </w:r>
          </w:p>
          <w:p w:rsidR="00842B6A" w:rsidRDefault="00842B6A" w:rsidP="00424E58">
            <w:pPr>
              <w:pStyle w:val="svpodrzkavtabulce"/>
              <w:spacing w:before="240"/>
              <w:rPr>
                <w:snapToGrid w:val="0"/>
              </w:rPr>
            </w:pPr>
            <w:r>
              <w:rPr>
                <w:snapToGrid w:val="0"/>
              </w:rPr>
              <w:t>příprava a podávání léků</w:t>
            </w:r>
            <w:r w:rsidR="00507EB9">
              <w:rPr>
                <w:snapToGrid w:val="0"/>
              </w:rPr>
              <w:t xml:space="preserve"> per os</w:t>
            </w:r>
          </w:p>
          <w:p w:rsidR="00424E5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příprava a </w:t>
            </w:r>
            <w:r w:rsidRPr="00D515A8">
              <w:rPr>
                <w:snapToGrid w:val="0"/>
              </w:rPr>
              <w:t xml:space="preserve">místní aplikace léků: konečníkem, kůží, </w:t>
            </w:r>
          </w:p>
          <w:p w:rsidR="00842B6A" w:rsidRPr="00D515A8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do </w:t>
            </w:r>
            <w:r w:rsidR="00842B6A" w:rsidRPr="00D515A8">
              <w:rPr>
                <w:snapToGrid w:val="0"/>
              </w:rPr>
              <w:t>spojivkového vaku, ucha, nosu</w:t>
            </w:r>
          </w:p>
          <w:p w:rsidR="00424E58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příprava a </w:t>
            </w:r>
            <w:r w:rsidRPr="00D515A8">
              <w:rPr>
                <w:snapToGrid w:val="0"/>
              </w:rPr>
              <w:t xml:space="preserve">podávání léků </w:t>
            </w:r>
          </w:p>
          <w:p w:rsidR="00842B6A" w:rsidRPr="00F42A9B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rPr>
                <w:snapToGrid w:val="0"/>
              </w:rPr>
              <w:t>do </w:t>
            </w:r>
            <w:r w:rsidR="00842B6A" w:rsidRPr="00D515A8">
              <w:rPr>
                <w:snapToGrid w:val="0"/>
              </w:rPr>
              <w:t xml:space="preserve">dýchacích cest, </w:t>
            </w:r>
            <w:r w:rsidR="00842B6A">
              <w:t>inhalace, aplikace kyslíku, odsávání sekretů z</w:t>
            </w:r>
            <w:r w:rsidR="00EE22DB">
              <w:t> </w:t>
            </w:r>
            <w:r w:rsidR="00842B6A">
              <w:t>horních dýchacích cest</w:t>
            </w:r>
          </w:p>
          <w:p w:rsidR="00424E5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příprava a aplikace injekcí </w:t>
            </w:r>
          </w:p>
          <w:p w:rsidR="00842B6A" w:rsidRPr="00D515A8" w:rsidRDefault="00F42A9B" w:rsidP="00F42A9B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do </w:t>
            </w:r>
            <w:r w:rsidR="00842B6A" w:rsidRPr="00D515A8">
              <w:rPr>
                <w:snapToGrid w:val="0"/>
              </w:rPr>
              <w:t xml:space="preserve">kůže, podkoží, svalu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dokumentace farmakoterapie</w:t>
            </w:r>
          </w:p>
        </w:tc>
      </w:tr>
      <w:tr w:rsidR="00842B6A" w:rsidTr="00505E97">
        <w:trPr>
          <w:trHeight w:val="1984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B01F10" w:rsidRPr="00B01F10" w:rsidRDefault="00B01F10" w:rsidP="00B01F10">
            <w:pPr>
              <w:pStyle w:val="svpodrzkavtabulce"/>
              <w:rPr>
                <w:b/>
              </w:rPr>
            </w:pPr>
            <w:r>
              <w:t xml:space="preserve">na modelu </w:t>
            </w:r>
            <w:r w:rsidR="00842B6A">
              <w:t xml:space="preserve">prakticky provádí ošetření periferního žilního </w:t>
            </w:r>
            <w:r>
              <w:t>v</w:t>
            </w:r>
            <w:r w:rsidR="00842B6A">
              <w:t>stupu</w:t>
            </w:r>
          </w:p>
          <w:p w:rsidR="00B01F10" w:rsidRDefault="00B01F10" w:rsidP="00B01F10">
            <w:pPr>
              <w:pStyle w:val="svpodrzkavtabulce"/>
            </w:pPr>
            <w:r w:rsidRPr="009813C5">
              <w:t>p</w:t>
            </w:r>
            <w:r>
              <w:t>řipraví</w:t>
            </w:r>
            <w:r w:rsidRPr="009813C5">
              <w:t xml:space="preserve"> pomůcky k aplikaci infuzní a transfuzní terapie</w:t>
            </w:r>
          </w:p>
          <w:p w:rsidR="00B01F10" w:rsidRPr="000D0898" w:rsidRDefault="00B01F10" w:rsidP="00B01F10">
            <w:pPr>
              <w:pStyle w:val="svpodrzkavtabulce"/>
              <w:rPr>
                <w:b/>
              </w:rPr>
            </w:pPr>
            <w:r>
              <w:t>demonstruje asistenci při jejich aplikaci</w:t>
            </w:r>
          </w:p>
          <w:p w:rsidR="00842B6A" w:rsidRDefault="00842B6A" w:rsidP="00B01F10">
            <w:pPr>
              <w:pStyle w:val="svpodrzkavtabulce"/>
              <w:numPr>
                <w:ilvl w:val="0"/>
                <w:numId w:val="0"/>
              </w:numPr>
              <w:rPr>
                <w:b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2DB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>
              <w:rPr>
                <w:snapToGrid w:val="0"/>
              </w:rPr>
              <w:t>Ošetřovatelská péče o</w:t>
            </w:r>
            <w:r w:rsidR="00EE22DB">
              <w:rPr>
                <w:snapToGrid w:val="0"/>
              </w:rPr>
              <w:t xml:space="preserve"> </w:t>
            </w:r>
            <w:r>
              <w:t xml:space="preserve">periferní </w:t>
            </w:r>
          </w:p>
          <w:p w:rsidR="00842B6A" w:rsidRDefault="00842B6A" w:rsidP="00EE22DB">
            <w:pPr>
              <w:pStyle w:val="svpslovannadpisvtabulce"/>
              <w:numPr>
                <w:ilvl w:val="0"/>
                <w:numId w:val="0"/>
              </w:numPr>
              <w:spacing w:before="0"/>
              <w:ind w:left="284"/>
              <w:rPr>
                <w:snapToGrid w:val="0"/>
              </w:rPr>
            </w:pPr>
            <w:r>
              <w:t>žilní vstupy</w:t>
            </w:r>
          </w:p>
          <w:p w:rsidR="00B01F10" w:rsidRDefault="00B01F10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péče o žilní vstupy</w:t>
            </w:r>
          </w:p>
          <w:p w:rsidR="00424E58" w:rsidRDefault="00424E58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péče o pacienta při, během, </w:t>
            </w:r>
          </w:p>
          <w:p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rPr>
                <w:snapToGrid w:val="0"/>
              </w:rPr>
              <w:t>po </w:t>
            </w:r>
            <w:r w:rsidR="00424E58">
              <w:rPr>
                <w:snapToGrid w:val="0"/>
              </w:rPr>
              <w:t>aplikaci infuzní a transfuzní terapi</w:t>
            </w:r>
            <w:r w:rsidR="00505E97">
              <w:rPr>
                <w:snapToGrid w:val="0"/>
              </w:rPr>
              <w:t>e</w:t>
            </w:r>
          </w:p>
          <w:p w:rsidR="00842B6A" w:rsidRDefault="00842B6A" w:rsidP="00424E58">
            <w:pPr>
              <w:pStyle w:val="svpodrzkavtabulce"/>
              <w:numPr>
                <w:ilvl w:val="0"/>
                <w:numId w:val="0"/>
              </w:numPr>
              <w:rPr>
                <w:b/>
              </w:rPr>
            </w:pPr>
          </w:p>
        </w:tc>
      </w:tr>
      <w:tr w:rsidR="00842B6A" w:rsidTr="00842B6A">
        <w:trPr>
          <w:trHeight w:val="453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842B6A" w:rsidRDefault="00424E58" w:rsidP="00842B6A">
            <w:pPr>
              <w:pStyle w:val="svpodrzkavtabulce"/>
            </w:pPr>
            <w:r>
              <w:t>zvládá praktickou manipulaci s jednotlivými odběrovými systémy</w:t>
            </w:r>
          </w:p>
          <w:p w:rsidR="00842B6A" w:rsidRDefault="00424E58" w:rsidP="00842B6A">
            <w:pPr>
              <w:pStyle w:val="svpodrzkavtabulce"/>
            </w:pPr>
            <w:r>
              <w:t xml:space="preserve">v modelových situacích odebírá kapilární a žilní krev a jiný biologický materiál </w:t>
            </w:r>
          </w:p>
          <w:p w:rsidR="00842B6A" w:rsidRDefault="00424E58" w:rsidP="00842B6A">
            <w:pPr>
              <w:pStyle w:val="svpodrzkavtabulce"/>
            </w:pPr>
            <w:r>
              <w:t>provádí vyšetření biologického materiálu získaného neinvazivní cestou a kapilární krve</w:t>
            </w:r>
          </w:p>
          <w:p w:rsidR="00424E58" w:rsidRDefault="00424E58" w:rsidP="00842B6A">
            <w:pPr>
              <w:pStyle w:val="svpodrzkavtabulce"/>
            </w:pPr>
            <w:r>
              <w:t xml:space="preserve">dodržuje a praktikuje zásady a </w:t>
            </w:r>
            <w:r w:rsidR="00842B6A">
              <w:t xml:space="preserve">BOZP </w:t>
            </w:r>
          </w:p>
          <w:p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při </w:t>
            </w:r>
            <w:r w:rsidR="00842B6A">
              <w:t>odběru a vyšetření biologického materiálu;</w:t>
            </w:r>
          </w:p>
          <w:p w:rsidR="00842B6A" w:rsidRPr="000F4DE3" w:rsidRDefault="00842B6A" w:rsidP="00842B6A">
            <w:pPr>
              <w:pStyle w:val="svpodrzkavtabulce"/>
              <w:rPr>
                <w:snapToGrid w:val="0"/>
              </w:rPr>
            </w:pPr>
            <w:r>
              <w:t>orientuje se v základní dokumentaci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vyplňuje žádanky a označuje vzorky biologického materiálu</w:t>
            </w:r>
          </w:p>
          <w:p w:rsidR="00842B6A" w:rsidRPr="000F4DE3" w:rsidRDefault="00842B6A" w:rsidP="00842B6A">
            <w:pPr>
              <w:pStyle w:val="svpodrzkavtabulce"/>
              <w:rPr>
                <w:rFonts w:ascii="Calibri" w:hAnsi="Calibri" w:cs="Calibri"/>
                <w:snapToGrid w:val="0"/>
                <w:szCs w:val="22"/>
              </w:rPr>
            </w:pPr>
            <w:r>
              <w:rPr>
                <w:snapToGrid w:val="0"/>
              </w:rPr>
              <w:t>připraví klienta na odběr</w:t>
            </w:r>
          </w:p>
          <w:p w:rsidR="00842B6A" w:rsidRDefault="00842B6A" w:rsidP="00505E97">
            <w:pPr>
              <w:pStyle w:val="svpodrzkavtabulce"/>
              <w:spacing w:after="240"/>
              <w:rPr>
                <w:b/>
              </w:rPr>
            </w:pPr>
            <w:r>
              <w:rPr>
                <w:snapToGrid w:val="0"/>
              </w:rPr>
              <w:t>vhodně komunikuje během výkonu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Pr="005362D3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>
              <w:rPr>
                <w:snapToGrid w:val="0"/>
              </w:rPr>
              <w:t xml:space="preserve">Ošetřovatelská péče </w:t>
            </w:r>
            <w:r w:rsidR="005362D3" w:rsidRPr="005362D3">
              <w:rPr>
                <w:snapToGrid w:val="0"/>
              </w:rPr>
              <w:t>při </w:t>
            </w:r>
            <w:r w:rsidRPr="005362D3">
              <w:rPr>
                <w:snapToGrid w:val="0"/>
              </w:rPr>
              <w:t>odběru biologického materiálu</w:t>
            </w:r>
          </w:p>
          <w:p w:rsidR="00842B6A" w:rsidRPr="00D515A8" w:rsidRDefault="00842B6A" w:rsidP="00842B6A">
            <w:pPr>
              <w:pStyle w:val="svpodrzkavtabulce"/>
              <w:rPr>
                <w:snapToGrid w:val="0"/>
              </w:rPr>
            </w:pPr>
            <w:r w:rsidRPr="00D515A8">
              <w:rPr>
                <w:snapToGrid w:val="0"/>
              </w:rPr>
              <w:t xml:space="preserve">odběr moči, sběr, orientační vyš., měření specifické hmotnosti 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odběr stolice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 xml:space="preserve">odběr sputa, stěry, výtěry </w:t>
            </w:r>
          </w:p>
          <w:p w:rsidR="00842B6A" w:rsidRDefault="00842B6A" w:rsidP="00842B6A">
            <w:pPr>
              <w:pStyle w:val="svpodrzkavtabulce"/>
            </w:pPr>
            <w:r>
              <w:t xml:space="preserve">odběr </w:t>
            </w:r>
            <w:r w:rsidR="00505E97">
              <w:t xml:space="preserve">kapilární </w:t>
            </w:r>
            <w:r>
              <w:t xml:space="preserve">krve </w:t>
            </w:r>
          </w:p>
          <w:p w:rsidR="00505E97" w:rsidRDefault="00505E97" w:rsidP="00842B6A">
            <w:pPr>
              <w:pStyle w:val="svpodrzkavtabulce"/>
            </w:pPr>
            <w:r>
              <w:t>odběr venózní krve pod přímým vedením</w:t>
            </w:r>
          </w:p>
          <w:p w:rsidR="00B01F10" w:rsidRDefault="00B01F10" w:rsidP="00842B6A">
            <w:pPr>
              <w:pStyle w:val="svpodrzkavtabulce"/>
            </w:pPr>
            <w:r>
              <w:t>vedení dokumentace</w:t>
            </w:r>
          </w:p>
          <w:p w:rsidR="00842B6A" w:rsidRDefault="00842B6A" w:rsidP="00842B6A">
            <w:pPr>
              <w:pStyle w:val="Zpat"/>
              <w:widowControl/>
              <w:tabs>
                <w:tab w:val="left" w:pos="708"/>
              </w:tabs>
              <w:suppressAutoHyphens w:val="0"/>
              <w:spacing w:line="276" w:lineRule="auto"/>
              <w:ind w:left="360"/>
              <w:rPr>
                <w:b/>
                <w:lang w:eastAsia="en-US"/>
              </w:rPr>
            </w:pPr>
          </w:p>
        </w:tc>
      </w:tr>
      <w:tr w:rsidR="00842B6A" w:rsidTr="00842B6A">
        <w:trPr>
          <w:trHeight w:val="155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842B6A" w:rsidRDefault="00505E97" w:rsidP="00842B6A">
            <w:pPr>
              <w:pStyle w:val="svpodrzkavtabulce"/>
            </w:pPr>
            <w:r>
              <w:t>rozpozná jednotlivé</w:t>
            </w:r>
            <w:r w:rsidR="00842B6A">
              <w:t xml:space="preserve"> chirurgické nástroje</w:t>
            </w:r>
          </w:p>
          <w:p w:rsidR="00B01F10" w:rsidRDefault="00842B6A" w:rsidP="00842B6A">
            <w:pPr>
              <w:pStyle w:val="svpodrzkavtabulce"/>
            </w:pPr>
            <w:r>
              <w:t>předvede péči o převazový vozík</w:t>
            </w:r>
            <w:r w:rsidR="00B01F10">
              <w:t xml:space="preserve"> </w:t>
            </w:r>
          </w:p>
          <w:p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B01F10">
              <w:t>chirurgické nástroje</w:t>
            </w:r>
          </w:p>
          <w:p w:rsidR="00505E97" w:rsidRDefault="00505E97" w:rsidP="00505E97">
            <w:pPr>
              <w:pStyle w:val="svpodrzkavtabulce"/>
            </w:pPr>
            <w:r>
              <w:t>připraví sterilní stolek k menším chirurgickým zákrokům</w:t>
            </w:r>
          </w:p>
          <w:p w:rsidR="00424E58" w:rsidRDefault="00842B6A" w:rsidP="00842B6A">
            <w:pPr>
              <w:pStyle w:val="svpodrzkavtabulce"/>
            </w:pPr>
            <w:r>
              <w:t xml:space="preserve">připraví pomůcky k převazu rány </w:t>
            </w:r>
          </w:p>
          <w:p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B01F10">
              <w:t xml:space="preserve">na modelu </w:t>
            </w:r>
            <w:r w:rsidR="00842B6A">
              <w:t>prakticky ošetřuje nekomplikované chronické rány v podmínkách odborné učebny</w:t>
            </w:r>
          </w:p>
          <w:p w:rsidR="00842B6A" w:rsidRDefault="00424E58" w:rsidP="00842B6A">
            <w:pPr>
              <w:pStyle w:val="svpodrzkavtabulce"/>
            </w:pPr>
            <w:r>
              <w:t>demonstruje</w:t>
            </w:r>
            <w:r w:rsidR="00842B6A">
              <w:t xml:space="preserve"> asistenci u převazu ran</w:t>
            </w:r>
          </w:p>
          <w:p w:rsidR="00842B6A" w:rsidRDefault="00842B6A" w:rsidP="00842B6A">
            <w:pPr>
              <w:pStyle w:val="svpodrzkavtabulce"/>
              <w:rPr>
                <w:snapToGrid w:val="0"/>
              </w:rPr>
            </w:pPr>
            <w:r>
              <w:t xml:space="preserve">dodržuje </w:t>
            </w:r>
            <w:r w:rsidR="00B01F10">
              <w:t xml:space="preserve">aseptické </w:t>
            </w:r>
            <w:r>
              <w:t>postupy při ošetřování ran, používá vhodné zdravotnické prostředky a pomůcky</w:t>
            </w:r>
          </w:p>
          <w:p w:rsidR="00842B6A" w:rsidRDefault="00842B6A" w:rsidP="00842B6A">
            <w:pPr>
              <w:pStyle w:val="svpodrzkavtabulce"/>
            </w:pPr>
            <w:r>
              <w:t xml:space="preserve">připraví pomůcky k ošetření </w:t>
            </w:r>
            <w:proofErr w:type="spellStart"/>
            <w:r>
              <w:t>stomií</w:t>
            </w:r>
            <w:proofErr w:type="spellEnd"/>
            <w:r>
              <w:t>,</w:t>
            </w:r>
          </w:p>
          <w:p w:rsidR="00842B6A" w:rsidRDefault="00B01F10" w:rsidP="00842B6A">
            <w:pPr>
              <w:pStyle w:val="svpodrzkavtabulce"/>
            </w:pPr>
            <w:r>
              <w:t xml:space="preserve">pečuje </w:t>
            </w:r>
            <w:r w:rsidR="00842B6A">
              <w:t xml:space="preserve">o </w:t>
            </w:r>
            <w:proofErr w:type="spellStart"/>
            <w:r w:rsidR="00842B6A">
              <w:t>stomie</w:t>
            </w:r>
            <w:proofErr w:type="spellEnd"/>
            <w:r>
              <w:t xml:space="preserve">, </w:t>
            </w:r>
            <w:r w:rsidR="00842B6A">
              <w:t>prakticky provádí ošetření na modelu</w:t>
            </w:r>
          </w:p>
          <w:p w:rsidR="00842B6A" w:rsidRDefault="00842B6A" w:rsidP="00842B6A">
            <w:pPr>
              <w:pStyle w:val="svpodrzkavtabulce"/>
            </w:pPr>
            <w:r>
              <w:t>provádí zápis do dokumentace</w:t>
            </w:r>
          </w:p>
          <w:p w:rsidR="00B01F10" w:rsidRDefault="00B01F10" w:rsidP="00B01F10">
            <w:pPr>
              <w:pStyle w:val="svpodrzkavtabulce"/>
              <w:numPr>
                <w:ilvl w:val="0"/>
                <w:numId w:val="0"/>
              </w:num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Asistence</w:t>
            </w:r>
            <w:r>
              <w:t xml:space="preserve"> při převazech ran, péče o </w:t>
            </w:r>
            <w:proofErr w:type="spellStart"/>
            <w:r>
              <w:t>stomie</w:t>
            </w:r>
            <w:proofErr w:type="spellEnd"/>
          </w:p>
          <w:p w:rsidR="00B01F10" w:rsidRDefault="00B01F10" w:rsidP="00B01F10">
            <w:pPr>
              <w:pStyle w:val="svpodrzkavtabulce"/>
            </w:pPr>
            <w:r>
              <w:t xml:space="preserve">péče o </w:t>
            </w:r>
            <w:r w:rsidR="00505E97">
              <w:t xml:space="preserve">chirurgické nástroje, </w:t>
            </w:r>
            <w:r>
              <w:t xml:space="preserve">převazový a šicí materiál </w:t>
            </w:r>
          </w:p>
          <w:p w:rsidR="00B01F10" w:rsidRDefault="00B01F10" w:rsidP="00B01F10">
            <w:pPr>
              <w:pStyle w:val="svpodrzkavtabulce"/>
            </w:pPr>
            <w:r>
              <w:t>příprava sterilního stolku k menším chirurgickým zákrokům</w:t>
            </w:r>
          </w:p>
          <w:p w:rsidR="00B01F10" w:rsidRDefault="00B01F10" w:rsidP="00B01F10">
            <w:pPr>
              <w:pStyle w:val="svpodrzkavtabulce"/>
            </w:pPr>
            <w:r>
              <w:t>převaz aseptické a septické rány</w:t>
            </w:r>
          </w:p>
          <w:p w:rsidR="00B01F10" w:rsidRDefault="00B01F10" w:rsidP="00B01F10">
            <w:pPr>
              <w:pStyle w:val="svpodrzkavtabulce"/>
            </w:pPr>
            <w:r>
              <w:t>převaz chronické rány</w:t>
            </w:r>
          </w:p>
          <w:p w:rsidR="00505E97" w:rsidRDefault="00505E97" w:rsidP="00505E97">
            <w:pPr>
              <w:pStyle w:val="svpodrzkavtabulce"/>
            </w:pPr>
            <w:r>
              <w:t xml:space="preserve">péče o klienta s drénem </w:t>
            </w:r>
          </w:p>
          <w:p w:rsidR="00505E97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a </w:t>
            </w:r>
            <w:r w:rsidR="00505E97">
              <w:t>drenáží</w:t>
            </w:r>
          </w:p>
          <w:p w:rsidR="00B01F10" w:rsidRDefault="00B01F10" w:rsidP="00B01F10">
            <w:pPr>
              <w:pStyle w:val="svpodrzkavtabulce"/>
            </w:pPr>
            <w:r>
              <w:t xml:space="preserve">ošetřování nemocného se </w:t>
            </w:r>
            <w:proofErr w:type="spellStart"/>
            <w:r>
              <w:t>stomií</w:t>
            </w:r>
            <w:proofErr w:type="spellEnd"/>
          </w:p>
          <w:p w:rsidR="00842B6A" w:rsidRDefault="00842B6A" w:rsidP="00A1062F">
            <w:pPr>
              <w:pStyle w:val="Bezmezer"/>
              <w:spacing w:line="276" w:lineRule="auto"/>
              <w:rPr>
                <w:rFonts w:ascii="Times New Roman" w:hAnsi="Times New Roman"/>
              </w:rPr>
            </w:pPr>
          </w:p>
          <w:p w:rsidR="00842B6A" w:rsidRDefault="00842B6A" w:rsidP="00842B6A">
            <w:pPr>
              <w:pStyle w:val="Bezmezer"/>
              <w:spacing w:line="276" w:lineRule="auto"/>
              <w:rPr>
                <w:rFonts w:ascii="Times New Roman" w:hAnsi="Times New Roman"/>
              </w:rPr>
            </w:pPr>
          </w:p>
        </w:tc>
      </w:tr>
      <w:tr w:rsidR="00842B6A" w:rsidTr="00B01F10">
        <w:trPr>
          <w:trHeight w:val="2895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  <w:p w:rsidR="00842B6A" w:rsidRDefault="00842B6A" w:rsidP="00842B6A">
            <w:pPr>
              <w:pStyle w:val="svpodrzkavtabulce"/>
            </w:pPr>
            <w:r>
              <w:t>v modelové situaci prakticky připraví nemocného do</w:t>
            </w:r>
            <w:r w:rsidR="00424E58">
              <w:t xml:space="preserve"> polohy při punkci</w:t>
            </w:r>
          </w:p>
          <w:p w:rsidR="00842B6A" w:rsidRDefault="00842B6A" w:rsidP="00842B6A">
            <w:pPr>
              <w:pStyle w:val="svpodrzkavtabulce"/>
            </w:pPr>
            <w:r>
              <w:t>vhodně s klientem komunikuje a provádí základní edukaci</w:t>
            </w:r>
          </w:p>
          <w:p w:rsidR="00842B6A" w:rsidRDefault="00842B6A" w:rsidP="00842B6A">
            <w:pPr>
              <w:pStyle w:val="svpodrzkavtabulce"/>
            </w:pPr>
            <w:r>
              <w:t>připraví pomůcky k punkci</w:t>
            </w:r>
          </w:p>
          <w:p w:rsidR="00842B6A" w:rsidRDefault="00842B6A" w:rsidP="008C0A7A">
            <w:pPr>
              <w:pStyle w:val="svpodrzkavtabulce"/>
            </w:pPr>
            <w:r>
              <w:t xml:space="preserve">v modelových situacích asistuje </w:t>
            </w:r>
            <w:r w:rsidR="008C0A7A">
              <w:t>při </w:t>
            </w:r>
            <w:r>
              <w:t>jednotlivých punkcí</w:t>
            </w:r>
            <w:r w:rsidR="00424E58">
              <w:t>ch</w:t>
            </w:r>
            <w:r>
              <w:t xml:space="preserve"> </w:t>
            </w:r>
          </w:p>
          <w:p w:rsidR="00424E58" w:rsidRDefault="00842B6A" w:rsidP="00842B6A">
            <w:pPr>
              <w:pStyle w:val="svpodrzkavtabulce"/>
            </w:pPr>
            <w:r>
              <w:t xml:space="preserve">charakterizuje péči o nemocného </w:t>
            </w:r>
          </w:p>
          <w:p w:rsidR="00842B6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po </w:t>
            </w:r>
            <w:r w:rsidR="00842B6A">
              <w:t>punkci</w:t>
            </w:r>
          </w:p>
          <w:p w:rsidR="00842B6A" w:rsidRDefault="00842B6A" w:rsidP="00842B6A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B6A" w:rsidRDefault="00842B6A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</w:pPr>
            <w:r w:rsidRPr="005362D3">
              <w:rPr>
                <w:snapToGrid w:val="0"/>
              </w:rPr>
              <w:t>Punkce</w:t>
            </w:r>
          </w:p>
          <w:p w:rsidR="00842B6A" w:rsidRDefault="00842B6A" w:rsidP="00842B6A">
            <w:pPr>
              <w:pStyle w:val="svpodrzkavtabulce"/>
            </w:pPr>
            <w:r>
              <w:t>příprava pomůcek a nemocného na jednotlivé druhy punkcí</w:t>
            </w:r>
          </w:p>
          <w:p w:rsidR="00842B6A" w:rsidRDefault="00842B6A" w:rsidP="00842B6A">
            <w:pPr>
              <w:pStyle w:val="svpodrzkavtabulce"/>
            </w:pPr>
            <w:r>
              <w:t>asistence při jednotlivých punkcích</w:t>
            </w:r>
          </w:p>
          <w:p w:rsidR="00842B6A" w:rsidRDefault="00842B6A" w:rsidP="00842B6A">
            <w:pPr>
              <w:pStyle w:val="svpodrzkavtabulce"/>
            </w:pPr>
            <w:r>
              <w:t>péče o nemocného po výkonu</w:t>
            </w:r>
          </w:p>
        </w:tc>
      </w:tr>
      <w:tr w:rsidR="00B01F10" w:rsidTr="00641917">
        <w:trPr>
          <w:trHeight w:val="3240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10" w:rsidRDefault="00B01F10" w:rsidP="00740BEE">
            <w:pPr>
              <w:pStyle w:val="svpodrzkavtabulce"/>
              <w:numPr>
                <w:ilvl w:val="0"/>
                <w:numId w:val="0"/>
              </w:numPr>
              <w:ind w:left="360" w:hanging="360"/>
              <w:rPr>
                <w:snapToGrid w:val="0"/>
              </w:rPr>
            </w:pPr>
          </w:p>
          <w:p w:rsidR="00B01F10" w:rsidRPr="002C45D7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 w:rsidRPr="002C45D7">
              <w:rPr>
                <w:snapToGrid w:val="0"/>
              </w:rPr>
              <w:t>v modelových situacích polohuje nemocného a provádí základy bazální stimulace</w:t>
            </w:r>
          </w:p>
          <w:p w:rsidR="00B01F10" w:rsidRPr="002C45D7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 w:rsidRPr="002C45D7">
              <w:rPr>
                <w:snapToGrid w:val="0"/>
              </w:rPr>
              <w:t>provádí nácvik dechového a kondičního cvičení</w:t>
            </w:r>
          </w:p>
          <w:p w:rsidR="00B01F10" w:rsidRDefault="00B01F10" w:rsidP="00740BEE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aplikuje zábaly, obklady, léčivé koupele, teplé a studené procedury </w:t>
            </w:r>
          </w:p>
          <w:p w:rsidR="00B01F10" w:rsidRDefault="00B01F10" w:rsidP="00740BEE">
            <w:pPr>
              <w:pStyle w:val="svpodrzkavtabulce"/>
              <w:ind w:left="453" w:hanging="357"/>
              <w:rPr>
                <w:b/>
                <w:snapToGrid w:val="0"/>
              </w:rPr>
            </w:pPr>
            <w:r>
              <w:rPr>
                <w:snapToGrid w:val="0"/>
              </w:rPr>
              <w:t xml:space="preserve">aplikuje ve své činnosti algoritmy ošetřovatelského procesu (problém, cíl ošetřovatelské péče, intervence) </w:t>
            </w:r>
          </w:p>
          <w:p w:rsidR="00B01F10" w:rsidRDefault="00B01F10" w:rsidP="00740BEE">
            <w:pPr>
              <w:pStyle w:val="svpodrzkavtabulce"/>
              <w:numPr>
                <w:ilvl w:val="0"/>
                <w:numId w:val="0"/>
              </w:numPr>
              <w:ind w:left="453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F10" w:rsidRPr="005362D3" w:rsidRDefault="00B01F10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>
              <w:rPr>
                <w:snapToGrid w:val="0"/>
              </w:rPr>
              <w:t xml:space="preserve">Základy rehabilitace </w:t>
            </w:r>
            <w:r w:rsidR="005362D3" w:rsidRPr="005362D3">
              <w:rPr>
                <w:snapToGrid w:val="0"/>
              </w:rPr>
              <w:t>a </w:t>
            </w:r>
            <w:r w:rsidRPr="005362D3">
              <w:rPr>
                <w:snapToGrid w:val="0"/>
              </w:rPr>
              <w:t>f</w:t>
            </w:r>
            <w:r w:rsidR="005362D3">
              <w:rPr>
                <w:snapToGrid w:val="0"/>
              </w:rPr>
              <w:t xml:space="preserve">yzikální terapie, </w:t>
            </w:r>
            <w:r w:rsidRPr="005362D3">
              <w:rPr>
                <w:snapToGrid w:val="0"/>
              </w:rPr>
              <w:t>rehabilitační ošetřovatelství</w:t>
            </w:r>
          </w:p>
          <w:p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polohování nemocného</w:t>
            </w:r>
          </w:p>
          <w:p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základy bazální stimulace</w:t>
            </w:r>
          </w:p>
          <w:p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proofErr w:type="spellStart"/>
            <w:r>
              <w:rPr>
                <w:snapToGrid w:val="0"/>
              </w:rPr>
              <w:t>vertikalizace</w:t>
            </w:r>
            <w:proofErr w:type="spellEnd"/>
            <w:r>
              <w:rPr>
                <w:snapToGrid w:val="0"/>
              </w:rPr>
              <w:t>, nácvik sebeobsluhy</w:t>
            </w:r>
          </w:p>
          <w:p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nácvik dechových cvičení</w:t>
            </w:r>
          </w:p>
          <w:p w:rsidR="00B01F10" w:rsidRDefault="00B01F10" w:rsidP="00740BEE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>nácvik kondičních cvičení</w:t>
            </w:r>
          </w:p>
          <w:p w:rsidR="00B01F10" w:rsidRDefault="00B01F10" w:rsidP="00782374">
            <w:pPr>
              <w:pStyle w:val="svpodrzkavtabulce"/>
              <w:spacing w:after="240"/>
              <w:ind w:left="453" w:hanging="357"/>
            </w:pPr>
            <w:r>
              <w:rPr>
                <w:snapToGrid w:val="0"/>
              </w:rPr>
              <w:t>aplikace tepla a chladu</w:t>
            </w:r>
          </w:p>
        </w:tc>
      </w:tr>
      <w:tr w:rsidR="00641917" w:rsidTr="00842B6A">
        <w:trPr>
          <w:trHeight w:val="297"/>
        </w:trPr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17" w:rsidRDefault="00641917" w:rsidP="00641917">
            <w:pPr>
              <w:pStyle w:val="svpodrzkavtabulce"/>
              <w:numPr>
                <w:ilvl w:val="0"/>
                <w:numId w:val="0"/>
              </w:numPr>
              <w:ind w:left="360" w:hanging="360"/>
              <w:rPr>
                <w:snapToGrid w:val="0"/>
              </w:rPr>
            </w:pPr>
          </w:p>
          <w:p w:rsidR="00641917" w:rsidRDefault="00641917" w:rsidP="00641917">
            <w:pPr>
              <w:pStyle w:val="svpodrzkavtabulce"/>
            </w:pPr>
            <w:r>
              <w:t xml:space="preserve">na modelu provádí dle standardů péči </w:t>
            </w:r>
          </w:p>
          <w:p w:rsidR="00641917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o </w:t>
            </w:r>
            <w:r w:rsidR="00641917">
              <w:t xml:space="preserve">mrtvé tělo </w:t>
            </w:r>
          </w:p>
          <w:p w:rsidR="00641917" w:rsidRDefault="00641917" w:rsidP="00641917">
            <w:pPr>
              <w:pStyle w:val="svpodrzkavtabulce"/>
            </w:pPr>
            <w:r>
              <w:t xml:space="preserve">vede příslušnou dokumentaci </w:t>
            </w:r>
          </w:p>
          <w:p w:rsidR="00641917" w:rsidRDefault="00641917" w:rsidP="00641917">
            <w:pPr>
              <w:pStyle w:val="svpodrzkavtabulce"/>
            </w:pPr>
            <w:r>
              <w:t>nacvičuje empatickou komunikaci s rodinou</w:t>
            </w:r>
          </w:p>
          <w:p w:rsidR="00641917" w:rsidRDefault="00641917" w:rsidP="00641917">
            <w:pPr>
              <w:pStyle w:val="svpodrzkavtabulce"/>
              <w:numPr>
                <w:ilvl w:val="0"/>
                <w:numId w:val="0"/>
              </w:numPr>
              <w:ind w:left="360" w:hanging="360"/>
              <w:rPr>
                <w:snapToGrid w:val="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17" w:rsidRDefault="00641917" w:rsidP="00A652D1">
            <w:pPr>
              <w:pStyle w:val="svpslovannadpisvtabulce"/>
              <w:numPr>
                <w:ilvl w:val="0"/>
                <w:numId w:val="13"/>
              </w:numPr>
              <w:ind w:left="430" w:hanging="317"/>
              <w:rPr>
                <w:snapToGrid w:val="0"/>
              </w:rPr>
            </w:pPr>
            <w:r w:rsidRPr="00641917">
              <w:rPr>
                <w:snapToGrid w:val="0"/>
              </w:rPr>
              <w:t xml:space="preserve">Péče o </w:t>
            </w:r>
            <w:r>
              <w:rPr>
                <w:snapToGrid w:val="0"/>
              </w:rPr>
              <w:t>zemřelého</w:t>
            </w:r>
          </w:p>
          <w:p w:rsidR="00641917" w:rsidRDefault="00641917" w:rsidP="00641917">
            <w:pPr>
              <w:pStyle w:val="svpslovannadpisvtabulce"/>
              <w:numPr>
                <w:ilvl w:val="0"/>
                <w:numId w:val="0"/>
              </w:numPr>
              <w:spacing w:before="0"/>
              <w:ind w:left="-299"/>
              <w:rPr>
                <w:snapToGrid w:val="0"/>
              </w:rPr>
            </w:pPr>
          </w:p>
          <w:p w:rsidR="00641917" w:rsidRDefault="00641917" w:rsidP="00641917">
            <w:pPr>
              <w:pStyle w:val="svpslovannadpisvtabulce"/>
              <w:numPr>
                <w:ilvl w:val="0"/>
                <w:numId w:val="0"/>
              </w:numPr>
              <w:spacing w:before="0"/>
              <w:ind w:left="-299"/>
              <w:rPr>
                <w:snapToGrid w:val="0"/>
              </w:rPr>
            </w:pPr>
          </w:p>
          <w:p w:rsidR="00641917" w:rsidRDefault="00641917" w:rsidP="00641917">
            <w:pPr>
              <w:pStyle w:val="svpslovannadpisvtabulce"/>
              <w:numPr>
                <w:ilvl w:val="0"/>
                <w:numId w:val="0"/>
              </w:numPr>
              <w:spacing w:before="0"/>
              <w:ind w:left="-299"/>
              <w:rPr>
                <w:snapToGrid w:val="0"/>
              </w:rPr>
            </w:pPr>
          </w:p>
        </w:tc>
      </w:tr>
    </w:tbl>
    <w:p w:rsidR="00EE3DE1" w:rsidRDefault="00EE3DE1" w:rsidP="00EE3DE1">
      <w:r>
        <w:rPr>
          <w:snapToGrid w:val="0"/>
        </w:rPr>
        <w:t>Ošetřovatelství – 3. ročník – 6 hodin týdně – 186 hodin</w:t>
      </w:r>
    </w:p>
    <w:p w:rsidR="00EE3DE1" w:rsidRDefault="00EE3DE1" w:rsidP="00EE3DE1">
      <w:pPr>
        <w:rPr>
          <w:szCs w:val="24"/>
        </w:rPr>
      </w:pPr>
    </w:p>
    <w:tbl>
      <w:tblPr>
        <w:tblW w:w="888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"/>
        <w:gridCol w:w="4402"/>
        <w:gridCol w:w="26"/>
        <w:gridCol w:w="4402"/>
        <w:gridCol w:w="26"/>
      </w:tblGrid>
      <w:tr w:rsidR="00EE3DE1" w:rsidTr="009B6239">
        <w:trPr>
          <w:gridAfter w:val="1"/>
          <w:wAfter w:w="26" w:type="dxa"/>
          <w:trHeight w:val="555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E1" w:rsidRPr="00610399" w:rsidRDefault="00EE3DE1" w:rsidP="00427C23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E1" w:rsidRDefault="00EE3DE1" w:rsidP="00427C23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EE3DE1" w:rsidTr="000102B2">
        <w:trPr>
          <w:gridBefore w:val="1"/>
          <w:wBefore w:w="26" w:type="dxa"/>
          <w:trHeight w:val="7654"/>
        </w:trPr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E1" w:rsidRDefault="00EE3DE1" w:rsidP="00427C23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>Žák v jednotlivých kapitolách:</w:t>
            </w:r>
          </w:p>
          <w:p w:rsidR="00424E58" w:rsidRPr="00424E58" w:rsidRDefault="00EE3DE1" w:rsidP="000102B2">
            <w:pPr>
              <w:pStyle w:val="svpodrzkavtabulce"/>
              <w:rPr>
                <w:snapToGrid w:val="0"/>
              </w:rPr>
            </w:pPr>
            <w:r>
              <w:t xml:space="preserve">uvede specifika práce </w:t>
            </w:r>
          </w:p>
          <w:p w:rsidR="00EE3DE1" w:rsidRPr="004B62CC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  <w:rPr>
                <w:snapToGrid w:val="0"/>
              </w:rPr>
            </w:pPr>
            <w:r>
              <w:t>na </w:t>
            </w:r>
            <w:r w:rsidR="00EE3DE1">
              <w:t>jednotlivých odděleních</w:t>
            </w:r>
          </w:p>
          <w:p w:rsidR="00EE3DE1" w:rsidRDefault="00EE3DE1" w:rsidP="000102B2">
            <w:pPr>
              <w:pStyle w:val="svpodrzkavtabulce"/>
            </w:pPr>
            <w:r>
              <w:t>orientuje se v etiopatogenezi, diagnostice a léčbě základních onemocnění</w:t>
            </w:r>
          </w:p>
          <w:p w:rsidR="00EE3DE1" w:rsidRDefault="00EE3DE1" w:rsidP="000102B2">
            <w:pPr>
              <w:pStyle w:val="svpodrzkavtabulce"/>
            </w:pPr>
            <w:r>
              <w:t>specifikuje zvláštnosti ošetřovatelského procesu a postupů ošetřovatelské péče u základních onemocnění na jednotlivých odděleních</w:t>
            </w:r>
          </w:p>
          <w:p w:rsidR="00EE3DE1" w:rsidRPr="004B62CC" w:rsidRDefault="00EE3DE1" w:rsidP="000102B2">
            <w:pPr>
              <w:pStyle w:val="svpodrzkavtabulce"/>
              <w:rPr>
                <w:snapToGrid w:val="0"/>
              </w:rPr>
            </w:pPr>
            <w:r>
              <w:t>popíše preventivní postupy v rámci daných onemocnění, vypracuje edukační materiály pro klienty</w:t>
            </w:r>
          </w:p>
          <w:p w:rsidR="00EE3DE1" w:rsidRDefault="00EE3DE1" w:rsidP="000102B2">
            <w:pPr>
              <w:pStyle w:val="svpodrzkavtabulce"/>
              <w:rPr>
                <w:snapToGrid w:val="0"/>
              </w:rPr>
            </w:pPr>
            <w:r>
              <w:rPr>
                <w:snapToGrid w:val="0"/>
              </w:rPr>
              <w:t>na základě získaných vědomostí žák dokáže stanovit prioritní potřeby klientů a popsat ošetřovatelské intervence u vybraných onemocnění v modelových situacích (kazuistiky)</w:t>
            </w:r>
          </w:p>
          <w:p w:rsidR="00EE3DE1" w:rsidRPr="004B62CC" w:rsidRDefault="00EE3DE1" w:rsidP="000102B2">
            <w:pPr>
              <w:pStyle w:val="svpodrzkavtabulce"/>
              <w:rPr>
                <w:b/>
                <w:color w:val="000000"/>
              </w:rPr>
            </w:pPr>
            <w:r>
              <w:rPr>
                <w:snapToGrid w:val="0"/>
              </w:rPr>
              <w:t>vyjadřuje se přesně a odborně správně, užívá správně českou i latinskou terminologii, rozumí latinskému textu ve zdravotnické dokumentaci</w:t>
            </w:r>
          </w:p>
          <w:p w:rsidR="009B6239" w:rsidRPr="009B6239" w:rsidRDefault="00EE3DE1" w:rsidP="000102B2">
            <w:pPr>
              <w:pStyle w:val="svpodrzkavtabulce"/>
              <w:rPr>
                <w:b/>
                <w:color w:val="000000"/>
              </w:rPr>
            </w:pPr>
            <w:r>
              <w:t xml:space="preserve">v modelových situacích vykonává příslušné činnosti podle § 4a) vyhlášky č. 55/2011 Sb., kterou </w:t>
            </w:r>
          </w:p>
          <w:p w:rsidR="00EE3DE1" w:rsidRPr="008C0A7A" w:rsidRDefault="008C0A7A" w:rsidP="008C0A7A">
            <w:pPr>
              <w:pStyle w:val="svpodrzkavtabulce"/>
              <w:numPr>
                <w:ilvl w:val="0"/>
                <w:numId w:val="0"/>
              </w:numPr>
              <w:ind w:left="360"/>
            </w:pPr>
            <w:r>
              <w:t>se </w:t>
            </w:r>
            <w:r w:rsidR="00EE3DE1">
              <w:t>stanoví činnosti zdravotnických pracovníků a jiných odborných pracovníků, ve znění pozdějších předpisů.</w:t>
            </w:r>
          </w:p>
          <w:p w:rsidR="00EE3DE1" w:rsidRDefault="00EE3DE1" w:rsidP="009C17D5">
            <w:pPr>
              <w:pStyle w:val="svpodrzkavtabulce"/>
            </w:pPr>
            <w:r>
              <w:t xml:space="preserve">uvede činnosti, které podle vyhlášky </w:t>
            </w:r>
            <w:r w:rsidR="008C0A7A">
              <w:t>č. </w:t>
            </w:r>
            <w:r>
              <w:t>55/2011 Sb.</w:t>
            </w:r>
            <w:r w:rsidR="000102B2">
              <w:t xml:space="preserve"> </w:t>
            </w:r>
            <w:r w:rsidR="009B6239">
              <w:t>n</w:t>
            </w:r>
            <w:r>
              <w:t>esmí praktická sestra vykonávat</w:t>
            </w:r>
          </w:p>
          <w:p w:rsidR="00EE3DE1" w:rsidRPr="004B62CC" w:rsidRDefault="00EE3DE1" w:rsidP="00427C23">
            <w:pPr>
              <w:pStyle w:val="svpodrzkavtabulce"/>
              <w:rPr>
                <w:rFonts w:ascii="Calibri" w:hAnsi="Calibri" w:cs="Calibri"/>
                <w:b/>
                <w:color w:val="000000"/>
                <w:szCs w:val="22"/>
              </w:rPr>
            </w:pPr>
            <w:r>
              <w:t xml:space="preserve">rozlišuje a respektuje zvláštnosti ošetřovatelské péče poskytované dětem </w:t>
            </w:r>
          </w:p>
          <w:p w:rsidR="00EE3DE1" w:rsidRDefault="00EE3DE1" w:rsidP="00427C23">
            <w:pPr>
              <w:pStyle w:val="svpodrzkavtabulce"/>
              <w:numPr>
                <w:ilvl w:val="0"/>
                <w:numId w:val="0"/>
              </w:numPr>
              <w:ind w:left="360" w:hanging="360"/>
              <w:rPr>
                <w:rFonts w:ascii="Calibri" w:hAnsi="Calibri" w:cs="Calibri"/>
                <w:b/>
                <w:color w:val="000000"/>
                <w:szCs w:val="22"/>
              </w:rPr>
            </w:pP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E1" w:rsidRPr="00270DE5" w:rsidRDefault="00782374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 w:rsidRPr="00270DE5">
              <w:t>šetřovatelská péče u klienta</w:t>
            </w:r>
            <w:r w:rsidR="005362D3">
              <w:t xml:space="preserve"> na </w:t>
            </w:r>
            <w:r w:rsidR="009B6239" w:rsidRPr="00270DE5">
              <w:t xml:space="preserve">interním oddělení </w:t>
            </w:r>
          </w:p>
          <w:p w:rsidR="00EE3DE1" w:rsidRPr="00270DE5" w:rsidRDefault="000102B2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 w:rsidRPr="00270DE5">
              <w:t xml:space="preserve">šetřovatelská péče o klienta </w:t>
            </w:r>
            <w:r w:rsidR="005362D3">
              <w:t>n</w:t>
            </w:r>
            <w:r w:rsidR="009B6239" w:rsidRPr="00270DE5">
              <w:t>a</w:t>
            </w:r>
            <w:r w:rsidR="005362D3">
              <w:t> </w:t>
            </w:r>
            <w:r w:rsidR="009B6239" w:rsidRPr="00270DE5">
              <w:t>chirurgickém oddělení</w:t>
            </w:r>
            <w:r w:rsidR="00A652D1">
              <w:t xml:space="preserve">, </w:t>
            </w:r>
            <w:r>
              <w:t>v traumatologii, ortopedii, urologii</w:t>
            </w:r>
          </w:p>
          <w:p w:rsidR="00EE3DE1" w:rsidRDefault="000102B2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>
              <w:t>šetřovatelská péče v neurologii</w:t>
            </w:r>
          </w:p>
          <w:p w:rsidR="00EE3DE1" w:rsidRDefault="000102B2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 w:rsidRPr="00270DE5">
              <w:t xml:space="preserve">šetřovatelská péče o klientky </w:t>
            </w:r>
            <w:r w:rsidR="00A652D1">
              <w:t>na </w:t>
            </w:r>
            <w:r w:rsidR="009B6239" w:rsidRPr="00270DE5">
              <w:t>gynekologicko-porodnickém oddělení</w:t>
            </w:r>
          </w:p>
          <w:p w:rsidR="00EE3DE1" w:rsidRPr="005362D3" w:rsidRDefault="000102B2" w:rsidP="00A652D1">
            <w:pPr>
              <w:pStyle w:val="svpslovannadpisvtabulce"/>
              <w:numPr>
                <w:ilvl w:val="0"/>
                <w:numId w:val="15"/>
              </w:numPr>
              <w:ind w:left="438" w:hanging="325"/>
            </w:pPr>
            <w:r>
              <w:t>O</w:t>
            </w:r>
            <w:r w:rsidR="009B6239" w:rsidRPr="00B3036B">
              <w:t>šetřovatelská péče v pediatrii</w:t>
            </w:r>
          </w:p>
        </w:tc>
      </w:tr>
    </w:tbl>
    <w:p w:rsidR="00EE3DE1" w:rsidRDefault="00EE3DE1" w:rsidP="00EE3DE1">
      <w:pPr>
        <w:rPr>
          <w:b/>
          <w:snapToGrid w:val="0"/>
          <w:szCs w:val="24"/>
        </w:rPr>
      </w:pPr>
      <w:r>
        <w:rPr>
          <w:b/>
          <w:snapToGrid w:val="0"/>
          <w:szCs w:val="24"/>
        </w:rPr>
        <w:br w:type="page"/>
      </w:r>
    </w:p>
    <w:p w:rsidR="00EE3DE1" w:rsidRDefault="00EE3DE1" w:rsidP="00EE3DE1">
      <w:pPr>
        <w:rPr>
          <w:snapToGrid w:val="0"/>
          <w:color w:val="FF0000"/>
        </w:rPr>
      </w:pPr>
      <w:r>
        <w:rPr>
          <w:snapToGrid w:val="0"/>
        </w:rPr>
        <w:t>Ošetřovatelství – 4. ročník – 6 hodin týdně – 174 hodin</w:t>
      </w:r>
    </w:p>
    <w:p w:rsidR="00EE3DE1" w:rsidRDefault="00EE3DE1" w:rsidP="00EE3DE1">
      <w:pPr>
        <w:rPr>
          <w:snapToGrid w:val="0"/>
          <w:szCs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EE3DE1" w:rsidTr="00427C23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E1" w:rsidRPr="00A94ABB" w:rsidRDefault="00EE3DE1" w:rsidP="00427C23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Výsledky vzdělávání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E1" w:rsidRDefault="00EE3DE1" w:rsidP="00427C23">
            <w:pPr>
              <w:spacing w:line="276" w:lineRule="auto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Rozpis učiva</w:t>
            </w:r>
          </w:p>
        </w:tc>
      </w:tr>
      <w:tr w:rsidR="00EE3DE1" w:rsidTr="00C45FC0">
        <w:trPr>
          <w:trHeight w:val="319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E1" w:rsidRPr="005E2A09" w:rsidRDefault="00EE3DE1" w:rsidP="00427C23">
            <w:pPr>
              <w:pStyle w:val="svpslovannadpisvtabulce"/>
              <w:numPr>
                <w:ilvl w:val="0"/>
                <w:numId w:val="0"/>
              </w:numPr>
              <w:ind w:left="421" w:hanging="360"/>
              <w:rPr>
                <w:b w:val="0"/>
              </w:rPr>
            </w:pPr>
            <w:r w:rsidRPr="005E2A09">
              <w:rPr>
                <w:b w:val="0"/>
              </w:rPr>
              <w:t>Žák:</w:t>
            </w:r>
          </w:p>
          <w:p w:rsidR="00C45FC0" w:rsidRDefault="00EE3DE1" w:rsidP="00A652D1">
            <w:pPr>
              <w:pStyle w:val="svpslovannadpisvtabulce"/>
              <w:numPr>
                <w:ilvl w:val="0"/>
                <w:numId w:val="10"/>
              </w:numPr>
              <w:spacing w:after="0"/>
              <w:ind w:left="421"/>
              <w:rPr>
                <w:b w:val="0"/>
              </w:rPr>
            </w:pPr>
            <w:r w:rsidRPr="00C45FC0">
              <w:rPr>
                <w:b w:val="0"/>
              </w:rPr>
              <w:t>charakterizuje specifika terénní</w:t>
            </w:r>
            <w:r w:rsidR="009B6239" w:rsidRPr="00C45FC0">
              <w:rPr>
                <w:b w:val="0"/>
              </w:rPr>
              <w:t xml:space="preserve"> ošetřovatelské</w:t>
            </w:r>
            <w:r w:rsidRPr="00C45FC0">
              <w:rPr>
                <w:b w:val="0"/>
              </w:rPr>
              <w:t xml:space="preserve"> péče </w:t>
            </w:r>
          </w:p>
          <w:p w:rsidR="00EE3DE1" w:rsidRPr="00C45FC0" w:rsidRDefault="00EE3DE1" w:rsidP="00A652D1">
            <w:pPr>
              <w:pStyle w:val="svpslovannadpisvtabulce"/>
              <w:numPr>
                <w:ilvl w:val="0"/>
                <w:numId w:val="10"/>
              </w:numPr>
              <w:spacing w:before="0" w:after="0"/>
              <w:ind w:left="421"/>
              <w:rPr>
                <w:b w:val="0"/>
              </w:rPr>
            </w:pPr>
            <w:r w:rsidRPr="00C45FC0">
              <w:rPr>
                <w:b w:val="0"/>
              </w:rPr>
              <w:t>popíše práci sestry v ordinaci praktického lékaře</w:t>
            </w:r>
          </w:p>
          <w:p w:rsidR="00EE3DE1" w:rsidRPr="005E2A09" w:rsidRDefault="00EE3DE1" w:rsidP="00A652D1">
            <w:pPr>
              <w:pStyle w:val="svpslovannadpisvtabulce"/>
              <w:numPr>
                <w:ilvl w:val="0"/>
                <w:numId w:val="10"/>
              </w:numPr>
              <w:spacing w:before="0" w:after="0"/>
              <w:ind w:left="421"/>
              <w:rPr>
                <w:b w:val="0"/>
              </w:rPr>
            </w:pPr>
            <w:r w:rsidRPr="005E2A09">
              <w:rPr>
                <w:b w:val="0"/>
              </w:rPr>
              <w:t>získává informace o přístupu k handicapovaným klientům</w:t>
            </w:r>
          </w:p>
          <w:p w:rsidR="00A1062F" w:rsidRPr="00A1062F" w:rsidRDefault="00EE3DE1" w:rsidP="00A652D1">
            <w:pPr>
              <w:pStyle w:val="svpslovannadpisvtabulce"/>
              <w:numPr>
                <w:ilvl w:val="0"/>
                <w:numId w:val="10"/>
              </w:numPr>
              <w:spacing w:before="0" w:after="0"/>
              <w:ind w:left="421"/>
            </w:pPr>
            <w:r w:rsidRPr="005E2A09">
              <w:rPr>
                <w:b w:val="0"/>
              </w:rPr>
              <w:t xml:space="preserve">uvede zařízení sociálních služeb </w:t>
            </w:r>
          </w:p>
          <w:p w:rsidR="00EE3DE1" w:rsidRPr="00A652D1" w:rsidRDefault="00A652D1" w:rsidP="00A652D1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421"/>
              <w:rPr>
                <w:b w:val="0"/>
              </w:rPr>
            </w:pPr>
            <w:r>
              <w:rPr>
                <w:b w:val="0"/>
              </w:rPr>
              <w:t>a </w:t>
            </w:r>
            <w:r w:rsidR="00EE3DE1" w:rsidRPr="005E2A09">
              <w:rPr>
                <w:b w:val="0"/>
              </w:rPr>
              <w:t>vysvětlí specifika péče v těchto zařízeních</w:t>
            </w:r>
          </w:p>
          <w:p w:rsidR="00A1062F" w:rsidRDefault="00A1062F" w:rsidP="00C45FC0">
            <w:pPr>
              <w:pStyle w:val="svpodrzkavtabulce"/>
              <w:numPr>
                <w:ilvl w:val="0"/>
                <w:numId w:val="0"/>
              </w:numPr>
              <w:ind w:left="96"/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E1" w:rsidRPr="00A652D1" w:rsidRDefault="00EE3DE1" w:rsidP="00A652D1">
            <w:pPr>
              <w:pStyle w:val="svpslovannadpisvtabulce"/>
              <w:numPr>
                <w:ilvl w:val="0"/>
                <w:numId w:val="16"/>
              </w:numPr>
              <w:ind w:left="464" w:hanging="351"/>
              <w:rPr>
                <w:snapToGrid w:val="0"/>
              </w:rPr>
            </w:pPr>
            <w:r w:rsidRPr="00A652D1">
              <w:rPr>
                <w:snapToGrid w:val="0"/>
              </w:rPr>
              <w:t xml:space="preserve">Práce </w:t>
            </w:r>
            <w:r w:rsidRPr="00A652D1">
              <w:t>praktické</w:t>
            </w:r>
            <w:r w:rsidRPr="00A652D1">
              <w:rPr>
                <w:snapToGrid w:val="0"/>
              </w:rPr>
              <w:t xml:space="preserve"> sestry v ambulanci, v terénu</w:t>
            </w:r>
            <w:r w:rsidR="00A652D1" w:rsidRPr="00A652D1">
              <w:rPr>
                <w:snapToGrid w:val="0"/>
              </w:rPr>
              <w:t xml:space="preserve">, v komunitních centrech, </w:t>
            </w:r>
            <w:r w:rsidRPr="00A652D1">
              <w:rPr>
                <w:snapToGrid w:val="0"/>
              </w:rPr>
              <w:t xml:space="preserve">léčebných ústavech a dětských zařízeních </w:t>
            </w:r>
          </w:p>
          <w:p w:rsidR="00EE3DE1" w:rsidRPr="00C45FC0" w:rsidRDefault="00EE3DE1" w:rsidP="00C45FC0">
            <w:pPr>
              <w:widowControl w:val="0"/>
              <w:tabs>
                <w:tab w:val="center" w:pos="4536"/>
                <w:tab w:val="right" w:pos="9072"/>
              </w:tabs>
              <w:suppressAutoHyphens/>
              <w:overflowPunct/>
              <w:autoSpaceDE/>
              <w:autoSpaceDN/>
              <w:adjustRightInd/>
              <w:jc w:val="left"/>
              <w:rPr>
                <w:szCs w:val="24"/>
                <w:lang w:eastAsia="en-US"/>
              </w:rPr>
            </w:pPr>
          </w:p>
        </w:tc>
      </w:tr>
      <w:tr w:rsidR="00C45FC0" w:rsidTr="00427C23">
        <w:trPr>
          <w:trHeight w:val="78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hideMark/>
          </w:tcPr>
          <w:p w:rsidR="00C45FC0" w:rsidRDefault="00C45FC0" w:rsidP="00C45FC0">
            <w:pPr>
              <w:spacing w:before="0"/>
              <w:rPr>
                <w:lang w:eastAsia="en-US"/>
              </w:rPr>
            </w:pPr>
          </w:p>
          <w:p w:rsidR="00C45FC0" w:rsidRDefault="00C45FC0" w:rsidP="00A652D1">
            <w:pPr>
              <w:pStyle w:val="svpslovannadpisvtabulce"/>
              <w:numPr>
                <w:ilvl w:val="0"/>
                <w:numId w:val="11"/>
              </w:numPr>
              <w:spacing w:after="0"/>
              <w:rPr>
                <w:b w:val="0"/>
              </w:rPr>
            </w:pPr>
            <w:r w:rsidRPr="005E2A09">
              <w:rPr>
                <w:b w:val="0"/>
              </w:rPr>
              <w:t xml:space="preserve">uvede specifika a úseky práce </w:t>
            </w:r>
          </w:p>
          <w:p w:rsidR="00C45FC0" w:rsidRPr="005E2A09" w:rsidRDefault="00405ACC" w:rsidP="00405ACC">
            <w:pPr>
              <w:pStyle w:val="svpslovannadpisvtabulce"/>
              <w:numPr>
                <w:ilvl w:val="0"/>
                <w:numId w:val="0"/>
              </w:numPr>
              <w:spacing w:before="0" w:after="0"/>
              <w:ind w:left="360"/>
              <w:rPr>
                <w:b w:val="0"/>
              </w:rPr>
            </w:pPr>
            <w:r>
              <w:rPr>
                <w:b w:val="0"/>
              </w:rPr>
              <w:t>ve </w:t>
            </w:r>
            <w:r w:rsidR="00C45FC0" w:rsidRPr="005E2A09">
              <w:rPr>
                <w:b w:val="0"/>
              </w:rPr>
              <w:t>stomatologii</w:t>
            </w:r>
          </w:p>
          <w:p w:rsidR="00C45FC0" w:rsidRPr="005E2A09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 w:after="0"/>
              <w:rPr>
                <w:b w:val="0"/>
              </w:rPr>
            </w:pPr>
            <w:r w:rsidRPr="005E2A09">
              <w:rPr>
                <w:b w:val="0"/>
              </w:rPr>
              <w:t>orientuje se v základním stomatologickém instrumentáriu, pomůckách a materiálech</w:t>
            </w:r>
          </w:p>
          <w:p w:rsidR="00C45FC0" w:rsidRPr="005E2A09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 w:after="0"/>
              <w:rPr>
                <w:b w:val="0"/>
              </w:rPr>
            </w:pPr>
            <w:r w:rsidRPr="005E2A09">
              <w:rPr>
                <w:b w:val="0"/>
              </w:rPr>
              <w:t>používá zubní vzorce</w:t>
            </w:r>
          </w:p>
          <w:p w:rsidR="00C45FC0" w:rsidRPr="005E2A09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 w:after="0"/>
              <w:rPr>
                <w:b w:val="0"/>
              </w:rPr>
            </w:pPr>
            <w:r w:rsidRPr="005E2A09">
              <w:rPr>
                <w:b w:val="0"/>
              </w:rPr>
              <w:t>orientuje se v etiopatogenezi, diagnostice a léčbě základních stomatologických onemocnění a stavů</w:t>
            </w:r>
          </w:p>
          <w:p w:rsidR="00C45FC0" w:rsidRPr="005E2A09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 w:after="0"/>
              <w:rPr>
                <w:b w:val="0"/>
              </w:rPr>
            </w:pPr>
            <w:r w:rsidRPr="005E2A09">
              <w:rPr>
                <w:b w:val="0"/>
              </w:rPr>
              <w:t>připravuje klienta ke stomatologickému vyšetření/ zákroku</w:t>
            </w:r>
          </w:p>
          <w:p w:rsidR="00C45FC0" w:rsidRPr="00A1062F" w:rsidRDefault="00C45FC0" w:rsidP="00A652D1">
            <w:pPr>
              <w:pStyle w:val="svpslovannadpisvtabulce"/>
              <w:numPr>
                <w:ilvl w:val="0"/>
                <w:numId w:val="11"/>
              </w:numPr>
              <w:spacing w:before="0"/>
            </w:pPr>
            <w:proofErr w:type="spellStart"/>
            <w:r w:rsidRPr="005E2A09">
              <w:rPr>
                <w:b w:val="0"/>
              </w:rPr>
              <w:t>edukuje</w:t>
            </w:r>
            <w:proofErr w:type="spellEnd"/>
            <w:r w:rsidRPr="005E2A09">
              <w:rPr>
                <w:b w:val="0"/>
              </w:rPr>
              <w:t xml:space="preserve"> klienty v oblasti dentální hygieny a prevence zubního kazu</w:t>
            </w:r>
          </w:p>
          <w:p w:rsidR="00C45FC0" w:rsidRPr="00C45FC0" w:rsidRDefault="00C45FC0" w:rsidP="00C45FC0">
            <w:pPr>
              <w:spacing w:before="0"/>
              <w:rPr>
                <w:lang w:eastAsia="en-US"/>
              </w:rPr>
            </w:pP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C45FC0" w:rsidRPr="00C45FC0" w:rsidRDefault="00C45FC0" w:rsidP="00A652D1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 w:rsidRPr="00A652D1">
              <w:rPr>
                <w:snapToGrid w:val="0"/>
              </w:rPr>
              <w:t>Ošetřovatelská</w:t>
            </w:r>
            <w:r w:rsidRPr="00C45FC0">
              <w:rPr>
                <w:b w:val="0"/>
              </w:rPr>
              <w:t xml:space="preserve"> </w:t>
            </w:r>
            <w:r w:rsidRPr="00A652D1">
              <w:t>péče</w:t>
            </w:r>
            <w:r w:rsidRPr="00C45FC0">
              <w:rPr>
                <w:b w:val="0"/>
              </w:rPr>
              <w:t xml:space="preserve"> </w:t>
            </w:r>
            <w:r w:rsidRPr="00A652D1">
              <w:t>ve stomatologii</w:t>
            </w:r>
          </w:p>
          <w:p w:rsidR="00C45FC0" w:rsidRDefault="00C45FC0" w:rsidP="00C45FC0">
            <w:pPr>
              <w:pStyle w:val="svpodrzkavtabulce"/>
              <w:spacing w:before="240"/>
              <w:ind w:left="395" w:hanging="357"/>
            </w:pPr>
            <w:r>
              <w:t>specifika a úseky práce</w:t>
            </w:r>
          </w:p>
          <w:p w:rsidR="00C45FC0" w:rsidRDefault="00C45FC0" w:rsidP="00C45FC0">
            <w:pPr>
              <w:pStyle w:val="svpodrzkavtabulce"/>
              <w:ind w:left="395" w:hanging="357"/>
            </w:pPr>
            <w:r>
              <w:t xml:space="preserve">základní stomatologické instrumentárium, pomůcky a materiály </w:t>
            </w:r>
          </w:p>
          <w:p w:rsidR="00C45FC0" w:rsidRDefault="00C45FC0" w:rsidP="00C45FC0">
            <w:pPr>
              <w:pStyle w:val="svpodrzkavtabulce"/>
            </w:pPr>
            <w:r>
              <w:t>etiopatogeneze, diagnostika a léčba základních stomatologických onemocnění a stavů</w:t>
            </w:r>
          </w:p>
          <w:p w:rsidR="00C45FC0" w:rsidRDefault="00C45FC0" w:rsidP="00C45FC0">
            <w:pPr>
              <w:pStyle w:val="svpodrzkavtabulce"/>
              <w:ind w:left="395" w:hanging="357"/>
            </w:pPr>
            <w:r>
              <w:t xml:space="preserve">příprava klienta </w:t>
            </w:r>
          </w:p>
          <w:p w:rsidR="00C45FC0" w:rsidRDefault="00C45FC0" w:rsidP="00405ACC">
            <w:pPr>
              <w:pStyle w:val="svpodrzkavtabulce"/>
              <w:numPr>
                <w:ilvl w:val="0"/>
                <w:numId w:val="0"/>
              </w:numPr>
              <w:ind w:left="395"/>
            </w:pPr>
            <w:r>
              <w:t>ke</w:t>
            </w:r>
            <w:r w:rsidR="00405ACC">
              <w:t> </w:t>
            </w:r>
            <w:r>
              <w:t>stomatologickému vyšetření/ zákroku</w:t>
            </w:r>
          </w:p>
          <w:p w:rsidR="00C45FC0" w:rsidRPr="00A94ABB" w:rsidRDefault="00C45FC0" w:rsidP="00C45FC0">
            <w:pPr>
              <w:pStyle w:val="svpodrzkavtabulce"/>
              <w:rPr>
                <w:snapToGrid w:val="0"/>
              </w:rPr>
            </w:pPr>
            <w:r>
              <w:t>dentální hygiena a prevence zubního kazu</w:t>
            </w:r>
          </w:p>
        </w:tc>
      </w:tr>
      <w:tr w:rsidR="00EE3DE1" w:rsidTr="00153C0A">
        <w:trPr>
          <w:trHeight w:val="212"/>
        </w:trPr>
        <w:tc>
          <w:tcPr>
            <w:tcW w:w="4428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D36" w:rsidRPr="005E2A09" w:rsidRDefault="00E55D36" w:rsidP="00C45FC0">
            <w:pPr>
              <w:pStyle w:val="svpslovannadpisvtabulce"/>
              <w:numPr>
                <w:ilvl w:val="0"/>
                <w:numId w:val="0"/>
              </w:numPr>
            </w:pPr>
          </w:p>
        </w:tc>
        <w:tc>
          <w:tcPr>
            <w:tcW w:w="4428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DE1" w:rsidRDefault="00EE3DE1" w:rsidP="00C45FC0">
            <w:pPr>
              <w:pStyle w:val="svpodrzkavtabulce"/>
              <w:numPr>
                <w:ilvl w:val="0"/>
                <w:numId w:val="0"/>
              </w:numPr>
              <w:ind w:left="453"/>
              <w:rPr>
                <w:b/>
                <w:color w:val="00B050"/>
              </w:rPr>
            </w:pPr>
          </w:p>
        </w:tc>
      </w:tr>
      <w:tr w:rsidR="00EE3DE1" w:rsidTr="00427C23">
        <w:trPr>
          <w:trHeight w:val="570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3DE1" w:rsidRDefault="00EE3DE1" w:rsidP="00427C23">
            <w:pPr>
              <w:pStyle w:val="svpnadpisvtabulce"/>
              <w:rPr>
                <w:snapToGrid w:val="0"/>
              </w:rPr>
            </w:pPr>
            <w:r>
              <w:rPr>
                <w:snapToGrid w:val="0"/>
              </w:rPr>
              <w:t xml:space="preserve">Žák v jednotlivých kapitolách </w:t>
            </w:r>
          </w:p>
          <w:p w:rsidR="00EE3DE1" w:rsidRPr="006B6030" w:rsidRDefault="00EE3DE1" w:rsidP="00427C23">
            <w:pPr>
              <w:pStyle w:val="svpodrzkavtabulce"/>
              <w:ind w:left="453" w:hanging="357"/>
              <w:rPr>
                <w:snapToGrid w:val="0"/>
              </w:rPr>
            </w:pPr>
            <w:r>
              <w:t>uvede specifika práce na jednotlivých odděleních</w:t>
            </w:r>
          </w:p>
          <w:p w:rsidR="00EE3DE1" w:rsidRDefault="00EE3DE1" w:rsidP="00427C23">
            <w:pPr>
              <w:pStyle w:val="svpodrzkavtabulce"/>
              <w:ind w:left="453" w:hanging="357"/>
            </w:pPr>
            <w:r>
              <w:t>orientuje se v etiopatogenezi, diagnostice a léčbě základních onemocnění</w:t>
            </w:r>
          </w:p>
          <w:p w:rsidR="00EE3DE1" w:rsidRDefault="00EE3DE1" w:rsidP="00427C23">
            <w:pPr>
              <w:pStyle w:val="svpodrzkavtabulce"/>
              <w:ind w:left="453" w:hanging="357"/>
            </w:pPr>
            <w:r>
              <w:t>specifikuje zvláštnosti ošetřovatelského procesu a postupů ošetřovatelské péče</w:t>
            </w:r>
          </w:p>
          <w:p w:rsidR="00A1062F" w:rsidRDefault="00EE3DE1" w:rsidP="00427C23">
            <w:pPr>
              <w:pStyle w:val="svpodrzkavtabulce"/>
              <w:ind w:left="453" w:hanging="357"/>
            </w:pPr>
            <w:r>
              <w:t xml:space="preserve">u základních onemocnění </w:t>
            </w:r>
          </w:p>
          <w:p w:rsidR="00EE3DE1" w:rsidRPr="00405ACC" w:rsidRDefault="00EE3DE1" w:rsidP="00405ACC">
            <w:pPr>
              <w:pStyle w:val="svpodrzkavtabulce"/>
              <w:numPr>
                <w:ilvl w:val="0"/>
                <w:numId w:val="0"/>
              </w:numPr>
              <w:ind w:left="453"/>
            </w:pPr>
            <w:r>
              <w:t>na</w:t>
            </w:r>
            <w:r w:rsidR="00405ACC">
              <w:t> </w:t>
            </w:r>
            <w:r>
              <w:t>jednotlivých odděleních</w:t>
            </w:r>
            <w:r w:rsidR="00153C0A">
              <w:t xml:space="preserve"> </w:t>
            </w:r>
            <w:r>
              <w:t>popíše preventivní postupy v rámci daných onemocnění, vypracuje edukační materiály pro klienty</w:t>
            </w:r>
          </w:p>
          <w:p w:rsidR="00EE3DE1" w:rsidRDefault="00EE3DE1" w:rsidP="00427C23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</w:p>
          <w:p w:rsidR="00ED3081" w:rsidRDefault="00EE3DE1" w:rsidP="00427C23">
            <w:pPr>
              <w:pStyle w:val="svpodrzkavtabulce"/>
              <w:ind w:left="453" w:hanging="357"/>
              <w:rPr>
                <w:snapToGrid w:val="0"/>
              </w:rPr>
            </w:pPr>
            <w:r>
              <w:rPr>
                <w:snapToGrid w:val="0"/>
              </w:rPr>
              <w:t xml:space="preserve">na základě získaných vědomostí žák dokáže </w:t>
            </w:r>
            <w:r w:rsidR="00ED3081">
              <w:rPr>
                <w:snapToGrid w:val="0"/>
              </w:rPr>
              <w:t xml:space="preserve">v modelových situacích </w:t>
            </w:r>
            <w:r>
              <w:rPr>
                <w:snapToGrid w:val="0"/>
              </w:rPr>
              <w:t xml:space="preserve">stanovit prioritní potřeby klientů </w:t>
            </w:r>
          </w:p>
          <w:p w:rsidR="00EE3DE1" w:rsidRDefault="00EE3DE1" w:rsidP="00405ACC">
            <w:pPr>
              <w:pStyle w:val="svpodrzkavtabulce"/>
              <w:numPr>
                <w:ilvl w:val="0"/>
                <w:numId w:val="0"/>
              </w:numPr>
              <w:ind w:left="453"/>
              <w:rPr>
                <w:snapToGrid w:val="0"/>
              </w:rPr>
            </w:pPr>
            <w:r>
              <w:rPr>
                <w:snapToGrid w:val="0"/>
              </w:rPr>
              <w:t>a</w:t>
            </w:r>
            <w:r w:rsidR="00405ACC">
              <w:rPr>
                <w:snapToGrid w:val="0"/>
              </w:rPr>
              <w:t> </w:t>
            </w:r>
            <w:r>
              <w:rPr>
                <w:snapToGrid w:val="0"/>
              </w:rPr>
              <w:t>popsat ošetřovatelské intervence</w:t>
            </w:r>
            <w:r w:rsidR="00405ACC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>u</w:t>
            </w:r>
            <w:r w:rsidR="00405ACC">
              <w:rPr>
                <w:snapToGrid w:val="0"/>
              </w:rPr>
              <w:t> </w:t>
            </w:r>
            <w:r>
              <w:rPr>
                <w:snapToGrid w:val="0"/>
              </w:rPr>
              <w:t xml:space="preserve">vybraných onemocnění </w:t>
            </w:r>
          </w:p>
          <w:p w:rsidR="00ED3081" w:rsidRDefault="00ED3081" w:rsidP="00ED3081">
            <w:pPr>
              <w:pStyle w:val="svpodrzkavtabulce"/>
              <w:ind w:left="453" w:hanging="357"/>
            </w:pPr>
            <w:r>
              <w:t>rozlišuje a respektuje zvláštnosti ošetřovatelské péče poskytované dětem a seniorům</w:t>
            </w:r>
          </w:p>
          <w:p w:rsidR="00EE3DE1" w:rsidRPr="005E2A09" w:rsidRDefault="00EE3DE1" w:rsidP="00427C23">
            <w:pPr>
              <w:pStyle w:val="svpodrzkavtabulce"/>
              <w:ind w:left="453" w:hanging="357"/>
              <w:rPr>
                <w:b/>
                <w:color w:val="000000"/>
              </w:rPr>
            </w:pPr>
            <w:r>
              <w:rPr>
                <w:snapToGrid w:val="0"/>
              </w:rPr>
              <w:t>vyjadřuje se přesně a odborně správně, užívá správně českou i latinskou terminologii, rozumí latinskému textu ve zdravotnické dokumentaci</w:t>
            </w:r>
          </w:p>
          <w:p w:rsidR="00A1062F" w:rsidRDefault="00EE3DE1" w:rsidP="00427C23">
            <w:pPr>
              <w:pStyle w:val="svpodrzkavtabulce"/>
              <w:ind w:left="453" w:hanging="357"/>
            </w:pPr>
            <w:r>
              <w:t xml:space="preserve">v modelových situacích vykonává příslušné činnosti podle § 4a) vyhlášky č. 55/2011 Sb., kterou </w:t>
            </w:r>
          </w:p>
          <w:p w:rsidR="00EE3DE1" w:rsidRDefault="00EE3DE1" w:rsidP="00405ACC">
            <w:pPr>
              <w:pStyle w:val="svpodrzkavtabulce"/>
              <w:numPr>
                <w:ilvl w:val="0"/>
                <w:numId w:val="0"/>
              </w:numPr>
              <w:ind w:left="453"/>
            </w:pPr>
            <w:r>
              <w:t>se</w:t>
            </w:r>
            <w:r w:rsidR="00405ACC">
              <w:t> </w:t>
            </w:r>
            <w:r>
              <w:t>stanoví činnosti zdravotnických pracovníků a jiných odborných pracovníků, ve znění pozdějších předpisů.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C0A" w:rsidRPr="00405ACC" w:rsidRDefault="00C45FC0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  <w:rPr>
                <w:b w:val="0"/>
              </w:rPr>
            </w:pPr>
            <w:r w:rsidRPr="00405ACC">
              <w:rPr>
                <w:snapToGrid w:val="0"/>
              </w:rPr>
              <w:t>Ošetřovatelská</w:t>
            </w:r>
            <w:r w:rsidRPr="00153C0A">
              <w:rPr>
                <w:b w:val="0"/>
              </w:rPr>
              <w:t xml:space="preserve"> </w:t>
            </w:r>
            <w:r w:rsidRPr="00405ACC">
              <w:t>péče u klienta</w:t>
            </w:r>
            <w:r w:rsidR="00405ACC">
              <w:rPr>
                <w:b w:val="0"/>
              </w:rPr>
              <w:t xml:space="preserve"> </w:t>
            </w:r>
            <w:r w:rsidR="00153C0A" w:rsidRPr="00405ACC">
              <w:t>v</w:t>
            </w:r>
            <w:r w:rsidR="00405ACC">
              <w:t> onkologii</w:t>
            </w:r>
          </w:p>
          <w:p w:rsidR="00153C0A" w:rsidRDefault="00153C0A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  <w:rPr>
                <w:b w:val="0"/>
              </w:rPr>
            </w:pPr>
            <w:r w:rsidRPr="00405ACC">
              <w:rPr>
                <w:snapToGrid w:val="0"/>
              </w:rPr>
              <w:t>Ošetřovatelská</w:t>
            </w:r>
            <w:r>
              <w:rPr>
                <w:b w:val="0"/>
              </w:rPr>
              <w:t xml:space="preserve"> </w:t>
            </w:r>
            <w:r w:rsidRPr="00405ACC">
              <w:rPr>
                <w:b w:val="0"/>
              </w:rPr>
              <w:t>péče</w:t>
            </w:r>
            <w:r w:rsidRPr="00405ACC">
              <w:t xml:space="preserve"> v ORL</w:t>
            </w:r>
          </w:p>
          <w:p w:rsidR="00153C0A" w:rsidRPr="00405ACC" w:rsidRDefault="00153C0A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 w:rsidRPr="00405ACC">
              <w:rPr>
                <w:snapToGrid w:val="0"/>
              </w:rPr>
              <w:t>Ošetřovatelská</w:t>
            </w:r>
            <w:r w:rsidRPr="00405ACC">
              <w:t xml:space="preserve"> péče u klientů v oftalmologii</w:t>
            </w:r>
          </w:p>
          <w:p w:rsidR="00153C0A" w:rsidRPr="00EB5F33" w:rsidRDefault="00153C0A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 w:rsidRPr="00EB5F33">
              <w:t>Ošetřovatelský proces u klienta</w:t>
            </w:r>
            <w:r w:rsidR="00405ACC">
              <w:t xml:space="preserve"> </w:t>
            </w:r>
            <w:r>
              <w:t>v</w:t>
            </w:r>
            <w:r w:rsidR="00405ACC">
              <w:t> </w:t>
            </w:r>
            <w:proofErr w:type="spellStart"/>
            <w:r>
              <w:t>dermatovenerologii</w:t>
            </w:r>
            <w:proofErr w:type="spellEnd"/>
          </w:p>
          <w:p w:rsidR="00C45FC0" w:rsidRPr="00153C0A" w:rsidRDefault="00153C0A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>
              <w:t>O</w:t>
            </w:r>
            <w:r w:rsidRPr="00EB5F33">
              <w:t>šetřovatelský proces u klienta</w:t>
            </w:r>
            <w:r w:rsidR="00405ACC">
              <w:t xml:space="preserve"> </w:t>
            </w:r>
            <w:r>
              <w:t>s</w:t>
            </w:r>
            <w:r w:rsidR="00405ACC">
              <w:t> </w:t>
            </w:r>
            <w:r>
              <w:t>infekčním onemocněním</w:t>
            </w:r>
          </w:p>
          <w:p w:rsidR="00EE3DE1" w:rsidRDefault="00EE3DE1" w:rsidP="00405ACC">
            <w:pPr>
              <w:pStyle w:val="svpslovannadpisvtabulce"/>
              <w:numPr>
                <w:ilvl w:val="0"/>
                <w:numId w:val="16"/>
              </w:numPr>
              <w:ind w:left="464" w:hanging="351"/>
            </w:pPr>
            <w:r>
              <w:t xml:space="preserve">Ošetřovatelská péče v psychiatrii </w:t>
            </w:r>
          </w:p>
          <w:p w:rsidR="00EE3DE1" w:rsidRDefault="00EE3DE1" w:rsidP="00153C0A">
            <w:pPr>
              <w:pStyle w:val="Zpat"/>
              <w:widowControl/>
              <w:tabs>
                <w:tab w:val="left" w:pos="708"/>
              </w:tabs>
              <w:suppressAutoHyphens w:val="0"/>
              <w:spacing w:before="0"/>
              <w:ind w:left="720"/>
              <w:jc w:val="left"/>
              <w:rPr>
                <w:rFonts w:ascii="Calibri" w:hAnsi="Calibri"/>
                <w:lang w:eastAsia="en-US"/>
              </w:rPr>
            </w:pPr>
          </w:p>
        </w:tc>
      </w:tr>
    </w:tbl>
    <w:p w:rsidR="00842B6A" w:rsidRDefault="00842B6A" w:rsidP="00842B6A"/>
    <w:sectPr w:rsidR="00842B6A" w:rsidSect="00083A77">
      <w:headerReference w:type="default" r:id="rId8"/>
      <w:footerReference w:type="default" r:id="rId9"/>
      <w:pgSz w:w="11906" w:h="16838"/>
      <w:pgMar w:top="1417" w:right="1417" w:bottom="1417" w:left="1701" w:header="708" w:footer="708" w:gutter="0"/>
      <w:pgNumType w:start="1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A77" w:rsidRDefault="00083A77" w:rsidP="000250A9">
      <w:pPr>
        <w:spacing w:before="0"/>
      </w:pPr>
      <w:r>
        <w:separator/>
      </w:r>
    </w:p>
  </w:endnote>
  <w:endnote w:type="continuationSeparator" w:id="0">
    <w:p w:rsidR="00083A77" w:rsidRDefault="00083A77" w:rsidP="000250A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096520"/>
      <w:docPartObj>
        <w:docPartGallery w:val="Page Numbers (Bottom of Page)"/>
        <w:docPartUnique/>
      </w:docPartObj>
    </w:sdtPr>
    <w:sdtContent>
      <w:p w:rsidR="00083A77" w:rsidRDefault="00083A77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05ACC">
          <w:rPr>
            <w:noProof/>
          </w:rPr>
          <w:t>136</w:t>
        </w:r>
        <w:r>
          <w:rPr>
            <w:noProof/>
          </w:rPr>
          <w:fldChar w:fldCharType="end"/>
        </w:r>
      </w:p>
    </w:sdtContent>
  </w:sdt>
  <w:p w:rsidR="00083A77" w:rsidRDefault="00083A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A77" w:rsidRDefault="00083A77" w:rsidP="000250A9">
      <w:pPr>
        <w:spacing w:before="0"/>
      </w:pPr>
      <w:r>
        <w:separator/>
      </w:r>
    </w:p>
  </w:footnote>
  <w:footnote w:type="continuationSeparator" w:id="0">
    <w:p w:rsidR="00083A77" w:rsidRDefault="00083A77" w:rsidP="000250A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A77" w:rsidRPr="000250A9" w:rsidRDefault="00083A77" w:rsidP="00A94ABB">
    <w:pPr>
      <w:tabs>
        <w:tab w:val="right" w:pos="8789"/>
      </w:tabs>
      <w:overflowPunct/>
      <w:autoSpaceDE/>
      <w:autoSpaceDN/>
      <w:adjustRightInd/>
      <w:spacing w:before="0"/>
      <w:ind w:right="-2"/>
      <w:jc w:val="left"/>
      <w:rPr>
        <w:szCs w:val="24"/>
      </w:rPr>
    </w:pPr>
    <w:bookmarkStart w:id="2" w:name="_Hlk517808421"/>
    <w:bookmarkStart w:id="3" w:name="_Hlk517808422"/>
    <w:bookmarkStart w:id="4" w:name="_Hlk517808423"/>
    <w:bookmarkStart w:id="5" w:name="_Hlk517808424"/>
    <w:r w:rsidRPr="000250A9">
      <w:rPr>
        <w:szCs w:val="24"/>
      </w:rPr>
      <w:t xml:space="preserve">ŠVP – </w:t>
    </w:r>
    <w:r>
      <w:rPr>
        <w:szCs w:val="24"/>
      </w:rPr>
      <w:t>Praktická sestra</w:t>
    </w:r>
    <w:r w:rsidRPr="000250A9">
      <w:rPr>
        <w:szCs w:val="24"/>
      </w:rPr>
      <w:tab/>
      <w:t xml:space="preserve">Učební osnovy </w:t>
    </w:r>
    <w:bookmarkEnd w:id="2"/>
    <w:bookmarkEnd w:id="3"/>
    <w:bookmarkEnd w:id="4"/>
    <w:bookmarkEnd w:id="5"/>
    <w:r>
      <w:rPr>
        <w:szCs w:val="24"/>
      </w:rPr>
      <w:t>Ošetřovatelství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726E5846"/>
    <w:lvl w:ilvl="0">
      <w:start w:val="1"/>
      <w:numFmt w:val="bullet"/>
      <w:pStyle w:val="odrkatext"/>
      <w:lvlText w:val=""/>
      <w:lvlJc w:val="left"/>
      <w:pPr>
        <w:tabs>
          <w:tab w:val="num" w:pos="492"/>
        </w:tabs>
        <w:ind w:left="492" w:hanging="454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92"/>
        </w:tabs>
        <w:ind w:left="492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18"/>
        </w:tabs>
        <w:ind w:left="718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45"/>
        </w:tabs>
        <w:ind w:left="945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72"/>
        </w:tabs>
        <w:ind w:left="1172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99"/>
        </w:tabs>
        <w:ind w:left="1399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625"/>
        </w:tabs>
        <w:ind w:left="1625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52"/>
        </w:tabs>
        <w:ind w:left="1852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79"/>
        </w:tabs>
        <w:ind w:left="2079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" w15:restartNumberingAfterBreak="0">
    <w:nsid w:val="031267E7"/>
    <w:multiLevelType w:val="hybridMultilevel"/>
    <w:tmpl w:val="409E65AC"/>
    <w:lvl w:ilvl="0" w:tplc="E87A5408">
      <w:numFmt w:val="bullet"/>
      <w:pStyle w:val="odrvtextu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82DA1"/>
    <w:multiLevelType w:val="hybridMultilevel"/>
    <w:tmpl w:val="D45C82F4"/>
    <w:lvl w:ilvl="0" w:tplc="00E6E50A">
      <w:start w:val="11"/>
      <w:numFmt w:val="bullet"/>
      <w:pStyle w:val="svpodrzkavtabul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Cs w:val="24"/>
      </w:rPr>
    </w:lvl>
    <w:lvl w:ilvl="1" w:tplc="0E22997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B145C9C"/>
    <w:multiLevelType w:val="hybridMultilevel"/>
    <w:tmpl w:val="5396260A"/>
    <w:lvl w:ilvl="0" w:tplc="A3B60A68">
      <w:start w:val="1"/>
      <w:numFmt w:val="bullet"/>
      <w:lvlText w:val=""/>
      <w:lvlJc w:val="left"/>
      <w:pPr>
        <w:ind w:left="7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 w15:restartNumberingAfterBreak="0">
    <w:nsid w:val="39CF0AEA"/>
    <w:multiLevelType w:val="hybridMultilevel"/>
    <w:tmpl w:val="B21A0A30"/>
    <w:lvl w:ilvl="0" w:tplc="DF24E91A">
      <w:numFmt w:val="bullet"/>
      <w:pStyle w:val="Tabulkaodrazky"/>
      <w:lvlText w:val="–"/>
      <w:lvlJc w:val="left"/>
      <w:pPr>
        <w:tabs>
          <w:tab w:val="num" w:pos="237"/>
        </w:tabs>
        <w:ind w:left="464" w:hanging="284"/>
      </w:pPr>
      <w:rPr>
        <w:rFonts w:ascii="Times New Roman" w:eastAsia="Times New Roman" w:hAnsi="Times New Roman" w:cs="Times New Roman" w:hint="default"/>
      </w:rPr>
    </w:lvl>
    <w:lvl w:ilvl="1" w:tplc="28B4F8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E6F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C830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6235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501D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5AA3C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9E68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D4E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DE56E7"/>
    <w:multiLevelType w:val="hybridMultilevel"/>
    <w:tmpl w:val="244CDE2C"/>
    <w:lvl w:ilvl="0" w:tplc="BD3AF3F8">
      <w:numFmt w:val="bullet"/>
      <w:pStyle w:val="Styl5CharChar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</w:rPr>
    </w:lvl>
    <w:lvl w:ilvl="1" w:tplc="04050003">
      <w:numFmt w:val="decimal"/>
      <w:lvlText w:val=""/>
      <w:lvlJc w:val="left"/>
      <w:pPr>
        <w:ind w:left="0" w:firstLine="0"/>
      </w:pPr>
    </w:lvl>
    <w:lvl w:ilvl="2" w:tplc="04050005">
      <w:numFmt w:val="decimal"/>
      <w:lvlText w:val=""/>
      <w:lvlJc w:val="left"/>
      <w:pPr>
        <w:ind w:left="0" w:firstLine="0"/>
      </w:pPr>
    </w:lvl>
    <w:lvl w:ilvl="3" w:tplc="04050001">
      <w:numFmt w:val="decimal"/>
      <w:lvlText w:val=""/>
      <w:lvlJc w:val="left"/>
      <w:pPr>
        <w:ind w:left="0" w:firstLine="0"/>
      </w:pPr>
    </w:lvl>
    <w:lvl w:ilvl="4" w:tplc="04050003">
      <w:numFmt w:val="decimal"/>
      <w:lvlText w:val=""/>
      <w:lvlJc w:val="left"/>
      <w:pPr>
        <w:ind w:left="0" w:firstLine="0"/>
      </w:pPr>
    </w:lvl>
    <w:lvl w:ilvl="5" w:tplc="04050005">
      <w:numFmt w:val="decimal"/>
      <w:lvlText w:val=""/>
      <w:lvlJc w:val="left"/>
      <w:pPr>
        <w:ind w:left="0" w:firstLine="0"/>
      </w:pPr>
    </w:lvl>
    <w:lvl w:ilvl="6" w:tplc="04050001">
      <w:numFmt w:val="decimal"/>
      <w:lvlText w:val=""/>
      <w:lvlJc w:val="left"/>
      <w:pPr>
        <w:ind w:left="0" w:firstLine="0"/>
      </w:pPr>
    </w:lvl>
    <w:lvl w:ilvl="7" w:tplc="04050003">
      <w:numFmt w:val="decimal"/>
      <w:lvlText w:val=""/>
      <w:lvlJc w:val="left"/>
      <w:pPr>
        <w:ind w:left="0" w:firstLine="0"/>
      </w:pPr>
    </w:lvl>
    <w:lvl w:ilvl="8" w:tplc="04050005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97235EF"/>
    <w:multiLevelType w:val="multilevel"/>
    <w:tmpl w:val="9A588FA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D460960"/>
    <w:multiLevelType w:val="multilevel"/>
    <w:tmpl w:val="12A45B68"/>
    <w:lvl w:ilvl="0">
      <w:start w:val="1"/>
      <w:numFmt w:val="decimal"/>
      <w:pStyle w:val="svpslovannadpisvtabulce"/>
      <w:lvlText w:val="%1."/>
      <w:lvlJc w:val="left"/>
      <w:pPr>
        <w:tabs>
          <w:tab w:val="num" w:pos="502"/>
        </w:tabs>
        <w:ind w:left="794" w:hanging="681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180" w:firstLine="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8" w15:restartNumberingAfterBreak="0">
    <w:nsid w:val="61AA1498"/>
    <w:multiLevelType w:val="hybridMultilevel"/>
    <w:tmpl w:val="9B08FB86"/>
    <w:lvl w:ilvl="0" w:tplc="5B842F82"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24"/>
      </w:rPr>
    </w:lvl>
    <w:lvl w:ilvl="1" w:tplc="E6EEB710">
      <w:start w:val="1"/>
      <w:numFmt w:val="bullet"/>
      <w:pStyle w:val="slovn4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5DC4C0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E29E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AC41F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F2EA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B84F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5826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92A6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C03FAA"/>
    <w:multiLevelType w:val="hybridMultilevel"/>
    <w:tmpl w:val="BF1C225E"/>
    <w:lvl w:ilvl="0" w:tplc="01E0377A">
      <w:start w:val="1"/>
      <w:numFmt w:val="bullet"/>
      <w:pStyle w:val="Odrkysv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AB2BA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0490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C5F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2C94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CC9E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2009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A93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9E75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BF1762"/>
    <w:multiLevelType w:val="hybridMultilevel"/>
    <w:tmpl w:val="9B5CB614"/>
    <w:lvl w:ilvl="0" w:tplc="A3B60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3"/>
  </w:num>
  <w:num w:numId="11">
    <w:abstractNumId w:val="10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362"/>
    <w:rsid w:val="000102B2"/>
    <w:rsid w:val="00011088"/>
    <w:rsid w:val="0001643C"/>
    <w:rsid w:val="000250A9"/>
    <w:rsid w:val="000375D6"/>
    <w:rsid w:val="000465E3"/>
    <w:rsid w:val="0005382A"/>
    <w:rsid w:val="00071ACA"/>
    <w:rsid w:val="000726D8"/>
    <w:rsid w:val="00072C97"/>
    <w:rsid w:val="00080A28"/>
    <w:rsid w:val="00083A77"/>
    <w:rsid w:val="000C4FCA"/>
    <w:rsid w:val="000F09C1"/>
    <w:rsid w:val="000F0F05"/>
    <w:rsid w:val="000F2A5D"/>
    <w:rsid w:val="00105863"/>
    <w:rsid w:val="00137331"/>
    <w:rsid w:val="001472A3"/>
    <w:rsid w:val="00153C0A"/>
    <w:rsid w:val="00154A57"/>
    <w:rsid w:val="001773CA"/>
    <w:rsid w:val="00180362"/>
    <w:rsid w:val="001902CA"/>
    <w:rsid w:val="001A264E"/>
    <w:rsid w:val="001C190D"/>
    <w:rsid w:val="001C2747"/>
    <w:rsid w:val="001D157E"/>
    <w:rsid w:val="001D41AB"/>
    <w:rsid w:val="001D4CAB"/>
    <w:rsid w:val="001D7A83"/>
    <w:rsid w:val="001E366B"/>
    <w:rsid w:val="00214A36"/>
    <w:rsid w:val="00235D83"/>
    <w:rsid w:val="00264C7A"/>
    <w:rsid w:val="00293BB2"/>
    <w:rsid w:val="00295C05"/>
    <w:rsid w:val="002A1B0D"/>
    <w:rsid w:val="002A2D1B"/>
    <w:rsid w:val="002A64B5"/>
    <w:rsid w:val="002D1194"/>
    <w:rsid w:val="002E4121"/>
    <w:rsid w:val="00301289"/>
    <w:rsid w:val="00331C69"/>
    <w:rsid w:val="0035363C"/>
    <w:rsid w:val="00355EA9"/>
    <w:rsid w:val="00361621"/>
    <w:rsid w:val="0036519C"/>
    <w:rsid w:val="00383ABC"/>
    <w:rsid w:val="003B14BD"/>
    <w:rsid w:val="003C35B7"/>
    <w:rsid w:val="003D23B2"/>
    <w:rsid w:val="003D7511"/>
    <w:rsid w:val="00405ACC"/>
    <w:rsid w:val="0041193E"/>
    <w:rsid w:val="00415A87"/>
    <w:rsid w:val="00423746"/>
    <w:rsid w:val="00424E43"/>
    <w:rsid w:val="00424E58"/>
    <w:rsid w:val="0042708F"/>
    <w:rsid w:val="00427C23"/>
    <w:rsid w:val="0043619D"/>
    <w:rsid w:val="0044614C"/>
    <w:rsid w:val="00467815"/>
    <w:rsid w:val="00486AEB"/>
    <w:rsid w:val="0049007C"/>
    <w:rsid w:val="00497E77"/>
    <w:rsid w:val="004A4F5C"/>
    <w:rsid w:val="004A7BA6"/>
    <w:rsid w:val="004D1E50"/>
    <w:rsid w:val="004E4168"/>
    <w:rsid w:val="004E4DD1"/>
    <w:rsid w:val="004F0907"/>
    <w:rsid w:val="00505E97"/>
    <w:rsid w:val="00507EB9"/>
    <w:rsid w:val="00527351"/>
    <w:rsid w:val="005312DD"/>
    <w:rsid w:val="005362D3"/>
    <w:rsid w:val="00563110"/>
    <w:rsid w:val="00565CCF"/>
    <w:rsid w:val="005C3CD5"/>
    <w:rsid w:val="005C799A"/>
    <w:rsid w:val="005E729E"/>
    <w:rsid w:val="005F3893"/>
    <w:rsid w:val="005F5C84"/>
    <w:rsid w:val="005F69DE"/>
    <w:rsid w:val="00601BD8"/>
    <w:rsid w:val="00606E81"/>
    <w:rsid w:val="00610399"/>
    <w:rsid w:val="006365BE"/>
    <w:rsid w:val="00641917"/>
    <w:rsid w:val="00642901"/>
    <w:rsid w:val="00673876"/>
    <w:rsid w:val="00673CA0"/>
    <w:rsid w:val="00685113"/>
    <w:rsid w:val="0069126D"/>
    <w:rsid w:val="006B6030"/>
    <w:rsid w:val="006E1C2B"/>
    <w:rsid w:val="006E341F"/>
    <w:rsid w:val="00711FF2"/>
    <w:rsid w:val="00715663"/>
    <w:rsid w:val="0073095C"/>
    <w:rsid w:val="0073610C"/>
    <w:rsid w:val="00740BEE"/>
    <w:rsid w:val="00745C89"/>
    <w:rsid w:val="00760695"/>
    <w:rsid w:val="00764A29"/>
    <w:rsid w:val="007773BA"/>
    <w:rsid w:val="00782374"/>
    <w:rsid w:val="007A448A"/>
    <w:rsid w:val="007C4142"/>
    <w:rsid w:val="007E6A37"/>
    <w:rsid w:val="007F2F7A"/>
    <w:rsid w:val="00821F15"/>
    <w:rsid w:val="0082672D"/>
    <w:rsid w:val="0084152C"/>
    <w:rsid w:val="00842B6A"/>
    <w:rsid w:val="00854E22"/>
    <w:rsid w:val="008801E5"/>
    <w:rsid w:val="00881264"/>
    <w:rsid w:val="008A278F"/>
    <w:rsid w:val="008B2BCE"/>
    <w:rsid w:val="008B6F30"/>
    <w:rsid w:val="008C0A7A"/>
    <w:rsid w:val="008E16A6"/>
    <w:rsid w:val="00901C4D"/>
    <w:rsid w:val="009036B8"/>
    <w:rsid w:val="00933189"/>
    <w:rsid w:val="0097052A"/>
    <w:rsid w:val="009737F1"/>
    <w:rsid w:val="0097397F"/>
    <w:rsid w:val="00975033"/>
    <w:rsid w:val="00993AC6"/>
    <w:rsid w:val="00995697"/>
    <w:rsid w:val="009973B8"/>
    <w:rsid w:val="009A0EDA"/>
    <w:rsid w:val="009A0FFD"/>
    <w:rsid w:val="009B1CA5"/>
    <w:rsid w:val="009B6239"/>
    <w:rsid w:val="009B7B91"/>
    <w:rsid w:val="009C17D5"/>
    <w:rsid w:val="009D15E6"/>
    <w:rsid w:val="009E5016"/>
    <w:rsid w:val="009F4E55"/>
    <w:rsid w:val="00A03777"/>
    <w:rsid w:val="00A06FA4"/>
    <w:rsid w:val="00A06FDF"/>
    <w:rsid w:val="00A1062F"/>
    <w:rsid w:val="00A53A81"/>
    <w:rsid w:val="00A652D1"/>
    <w:rsid w:val="00A92EBE"/>
    <w:rsid w:val="00A94ABB"/>
    <w:rsid w:val="00AB2716"/>
    <w:rsid w:val="00AB2E65"/>
    <w:rsid w:val="00AD2CD0"/>
    <w:rsid w:val="00AE1528"/>
    <w:rsid w:val="00AE456A"/>
    <w:rsid w:val="00AE675D"/>
    <w:rsid w:val="00AF6536"/>
    <w:rsid w:val="00AF69C6"/>
    <w:rsid w:val="00B00239"/>
    <w:rsid w:val="00B008DB"/>
    <w:rsid w:val="00B0165A"/>
    <w:rsid w:val="00B01F10"/>
    <w:rsid w:val="00B15E5C"/>
    <w:rsid w:val="00B1610D"/>
    <w:rsid w:val="00B20796"/>
    <w:rsid w:val="00B24377"/>
    <w:rsid w:val="00B264A7"/>
    <w:rsid w:val="00B34D74"/>
    <w:rsid w:val="00B51BA0"/>
    <w:rsid w:val="00B57A48"/>
    <w:rsid w:val="00B607BF"/>
    <w:rsid w:val="00B82191"/>
    <w:rsid w:val="00B86378"/>
    <w:rsid w:val="00B86907"/>
    <w:rsid w:val="00BD6201"/>
    <w:rsid w:val="00C03D9A"/>
    <w:rsid w:val="00C15810"/>
    <w:rsid w:val="00C16AC5"/>
    <w:rsid w:val="00C30CA0"/>
    <w:rsid w:val="00C45FC0"/>
    <w:rsid w:val="00C5649A"/>
    <w:rsid w:val="00C71716"/>
    <w:rsid w:val="00C82193"/>
    <w:rsid w:val="00C84FA5"/>
    <w:rsid w:val="00C90651"/>
    <w:rsid w:val="00CB0D2A"/>
    <w:rsid w:val="00CC17A6"/>
    <w:rsid w:val="00CD55E1"/>
    <w:rsid w:val="00D03870"/>
    <w:rsid w:val="00D376D4"/>
    <w:rsid w:val="00D515A8"/>
    <w:rsid w:val="00D74F7C"/>
    <w:rsid w:val="00D76396"/>
    <w:rsid w:val="00D93E49"/>
    <w:rsid w:val="00DA5CA5"/>
    <w:rsid w:val="00DC6F9E"/>
    <w:rsid w:val="00DD3377"/>
    <w:rsid w:val="00E10E03"/>
    <w:rsid w:val="00E13A01"/>
    <w:rsid w:val="00E3300C"/>
    <w:rsid w:val="00E47F25"/>
    <w:rsid w:val="00E53713"/>
    <w:rsid w:val="00E5522F"/>
    <w:rsid w:val="00E55D36"/>
    <w:rsid w:val="00E716BF"/>
    <w:rsid w:val="00E72141"/>
    <w:rsid w:val="00E7381A"/>
    <w:rsid w:val="00E918B6"/>
    <w:rsid w:val="00E933D3"/>
    <w:rsid w:val="00EB30E8"/>
    <w:rsid w:val="00EC1B51"/>
    <w:rsid w:val="00EC5ED8"/>
    <w:rsid w:val="00EC7244"/>
    <w:rsid w:val="00ED3081"/>
    <w:rsid w:val="00EE22DB"/>
    <w:rsid w:val="00EE3DE1"/>
    <w:rsid w:val="00EF4FA6"/>
    <w:rsid w:val="00F23B0D"/>
    <w:rsid w:val="00F25652"/>
    <w:rsid w:val="00F33F62"/>
    <w:rsid w:val="00F42A9B"/>
    <w:rsid w:val="00F50C7C"/>
    <w:rsid w:val="00F519A3"/>
    <w:rsid w:val="00F72E01"/>
    <w:rsid w:val="00F8415C"/>
    <w:rsid w:val="00FC45A9"/>
    <w:rsid w:val="00FE138F"/>
    <w:rsid w:val="00FE47D2"/>
    <w:rsid w:val="00FE75F7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A0824-B493-4244-9CCD-715AE1DD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341F"/>
    <w:pPr>
      <w:overflowPunct w:val="0"/>
      <w:autoSpaceDE w:val="0"/>
      <w:autoSpaceDN w:val="0"/>
      <w:adjustRightInd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nhideWhenUsed/>
    <w:qFormat/>
    <w:rsid w:val="00180362"/>
    <w:pPr>
      <w:keepNext/>
      <w:keepLines/>
      <w:spacing w:before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180362"/>
    <w:pPr>
      <w:keepNext/>
      <w:keepLines/>
      <w:spacing w:before="200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18036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8036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nhideWhenUsed/>
    <w:qFormat/>
    <w:rsid w:val="00180362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0362"/>
    <w:pPr>
      <w:keepNext/>
      <w:autoSpaceDE/>
      <w:jc w:val="center"/>
      <w:outlineLvl w:val="5"/>
    </w:pPr>
    <w:rPr>
      <w:b/>
      <w:bCs/>
      <w:szCs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180362"/>
    <w:pPr>
      <w:spacing w:before="240" w:after="60"/>
      <w:outlineLvl w:val="6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15663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7156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15663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715663"/>
    <w:rPr>
      <w:rFonts w:ascii="Cambria" w:eastAsia="Times New Roman" w:hAnsi="Cambria" w:cs="Times New Roman"/>
      <w:b/>
      <w:bCs/>
      <w:i/>
      <w:iCs/>
      <w:color w:val="4F81BD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715663"/>
    <w:rPr>
      <w:rFonts w:ascii="Cambria" w:eastAsia="Times New Roman" w:hAnsi="Cambria" w:cs="Times New Roman"/>
      <w:color w:val="243F6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715663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18036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semiHidden/>
    <w:unhideWhenUsed/>
    <w:rsid w:val="0018036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80362"/>
    <w:rPr>
      <w:color w:val="800080" w:themeColor="followedHyperlink"/>
      <w:u w:val="single"/>
    </w:rPr>
  </w:style>
  <w:style w:type="paragraph" w:styleId="Normlnweb">
    <w:name w:val="Normal (Web)"/>
    <w:basedOn w:val="Normln"/>
    <w:unhideWhenUsed/>
    <w:rsid w:val="00180362"/>
    <w:rPr>
      <w:szCs w:val="24"/>
    </w:rPr>
  </w:style>
  <w:style w:type="paragraph" w:styleId="Obsah1">
    <w:name w:val="toc 1"/>
    <w:basedOn w:val="Normln"/>
    <w:next w:val="Normln"/>
    <w:autoRedefine/>
    <w:uiPriority w:val="99"/>
    <w:semiHidden/>
    <w:unhideWhenUsed/>
    <w:rsid w:val="00180362"/>
    <w:pPr>
      <w:spacing w:before="240" w:after="120"/>
    </w:pPr>
    <w:rPr>
      <w:b/>
      <w:bCs/>
      <w:sz w:val="20"/>
    </w:rPr>
  </w:style>
  <w:style w:type="paragraph" w:styleId="Obsah2">
    <w:name w:val="toc 2"/>
    <w:basedOn w:val="Normln"/>
    <w:next w:val="Normln"/>
    <w:autoRedefine/>
    <w:uiPriority w:val="99"/>
    <w:semiHidden/>
    <w:unhideWhenUsed/>
    <w:rsid w:val="00180362"/>
    <w:pPr>
      <w:ind w:left="220"/>
    </w:pPr>
    <w:rPr>
      <w:i/>
      <w:iCs/>
      <w:sz w:val="20"/>
    </w:rPr>
  </w:style>
  <w:style w:type="paragraph" w:styleId="Obsah3">
    <w:name w:val="toc 3"/>
    <w:basedOn w:val="Normln"/>
    <w:next w:val="Normln"/>
    <w:autoRedefine/>
    <w:uiPriority w:val="99"/>
    <w:semiHidden/>
    <w:unhideWhenUsed/>
    <w:rsid w:val="00180362"/>
    <w:pPr>
      <w:ind w:left="440"/>
    </w:pPr>
    <w:rPr>
      <w:sz w:val="20"/>
    </w:rPr>
  </w:style>
  <w:style w:type="paragraph" w:styleId="Obsah4">
    <w:name w:val="toc 4"/>
    <w:basedOn w:val="Normln"/>
    <w:next w:val="Normln"/>
    <w:autoRedefine/>
    <w:uiPriority w:val="99"/>
    <w:semiHidden/>
    <w:unhideWhenUsed/>
    <w:rsid w:val="00180362"/>
    <w:pPr>
      <w:ind w:left="660"/>
    </w:pPr>
    <w:rPr>
      <w:sz w:val="20"/>
    </w:rPr>
  </w:style>
  <w:style w:type="paragraph" w:styleId="Obsah5">
    <w:name w:val="toc 5"/>
    <w:basedOn w:val="Normln"/>
    <w:next w:val="Normln"/>
    <w:autoRedefine/>
    <w:uiPriority w:val="99"/>
    <w:semiHidden/>
    <w:unhideWhenUsed/>
    <w:rsid w:val="00180362"/>
    <w:pPr>
      <w:ind w:left="880"/>
    </w:pPr>
    <w:rPr>
      <w:sz w:val="20"/>
    </w:rPr>
  </w:style>
  <w:style w:type="paragraph" w:styleId="Obsah6">
    <w:name w:val="toc 6"/>
    <w:basedOn w:val="Normln"/>
    <w:next w:val="Normln"/>
    <w:autoRedefine/>
    <w:uiPriority w:val="99"/>
    <w:semiHidden/>
    <w:unhideWhenUsed/>
    <w:rsid w:val="00180362"/>
    <w:pPr>
      <w:ind w:left="1100"/>
    </w:pPr>
    <w:rPr>
      <w:sz w:val="20"/>
    </w:rPr>
  </w:style>
  <w:style w:type="paragraph" w:styleId="Obsah7">
    <w:name w:val="toc 7"/>
    <w:basedOn w:val="Normln"/>
    <w:next w:val="Normln"/>
    <w:autoRedefine/>
    <w:uiPriority w:val="99"/>
    <w:semiHidden/>
    <w:unhideWhenUsed/>
    <w:rsid w:val="00180362"/>
    <w:pPr>
      <w:ind w:left="1320"/>
    </w:pPr>
    <w:rPr>
      <w:sz w:val="20"/>
    </w:rPr>
  </w:style>
  <w:style w:type="paragraph" w:styleId="Obsah8">
    <w:name w:val="toc 8"/>
    <w:basedOn w:val="Normln"/>
    <w:next w:val="Normln"/>
    <w:autoRedefine/>
    <w:uiPriority w:val="99"/>
    <w:semiHidden/>
    <w:unhideWhenUsed/>
    <w:rsid w:val="00180362"/>
    <w:pPr>
      <w:ind w:left="1540"/>
    </w:pPr>
    <w:rPr>
      <w:sz w:val="20"/>
    </w:rPr>
  </w:style>
  <w:style w:type="paragraph" w:styleId="Obsah9">
    <w:name w:val="toc 9"/>
    <w:basedOn w:val="Normln"/>
    <w:next w:val="Normln"/>
    <w:autoRedefine/>
    <w:uiPriority w:val="99"/>
    <w:semiHidden/>
    <w:unhideWhenUsed/>
    <w:rsid w:val="00180362"/>
    <w:pPr>
      <w:ind w:left="1760"/>
    </w:pPr>
    <w:rPr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036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0362"/>
    <w:rPr>
      <w:rFonts w:ascii="Calibri" w:eastAsia="Times New Roman" w:hAnsi="Calibri" w:cs="Calibri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180362"/>
    <w:pPr>
      <w:tabs>
        <w:tab w:val="center" w:pos="4536"/>
        <w:tab w:val="right" w:pos="9072"/>
      </w:tabs>
      <w:autoSpaceDE/>
    </w:pPr>
    <w:rPr>
      <w:noProof/>
    </w:rPr>
  </w:style>
  <w:style w:type="character" w:customStyle="1" w:styleId="ZhlavChar">
    <w:name w:val="Záhlaví Char"/>
    <w:basedOn w:val="Standardnpsmoodstavce"/>
    <w:link w:val="Zhlav"/>
    <w:rsid w:val="00715663"/>
    <w:rPr>
      <w:rFonts w:ascii="Times New Roman" w:eastAsia="Times New Roman" w:hAnsi="Times New Roman" w:cs="Times New Roman"/>
      <w:noProof/>
      <w:sz w:val="24"/>
      <w:szCs w:val="20"/>
      <w:lang w:eastAsia="cs-CZ"/>
    </w:rPr>
  </w:style>
  <w:style w:type="paragraph" w:styleId="Zpat">
    <w:name w:val="footer"/>
    <w:basedOn w:val="Normln"/>
    <w:link w:val="ZpatChar1"/>
    <w:unhideWhenUsed/>
    <w:rsid w:val="00180362"/>
    <w:pPr>
      <w:widowControl w:val="0"/>
      <w:tabs>
        <w:tab w:val="center" w:pos="4536"/>
        <w:tab w:val="right" w:pos="9072"/>
      </w:tabs>
      <w:suppressAutoHyphens/>
      <w:autoSpaceDE/>
    </w:pPr>
    <w:rPr>
      <w:rFonts w:eastAsia="Lucida Sans Unicode"/>
      <w:kern w:val="2"/>
      <w:szCs w:val="24"/>
    </w:rPr>
  </w:style>
  <w:style w:type="character" w:customStyle="1" w:styleId="ZpatChar">
    <w:name w:val="Zápatí Char"/>
    <w:basedOn w:val="Standardnpsmoodstavce"/>
    <w:uiPriority w:val="99"/>
    <w:unhideWhenUsed/>
    <w:rsid w:val="00180362"/>
    <w:rPr>
      <w:rFonts w:ascii="Calibri" w:eastAsia="Times New Roman" w:hAnsi="Calibri" w:cs="Calibri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180362"/>
  </w:style>
  <w:style w:type="character" w:customStyle="1" w:styleId="ZkladntextChar">
    <w:name w:val="Základní text Char"/>
    <w:basedOn w:val="Standardnpsmoodstavce"/>
    <w:link w:val="Zkladntext"/>
    <w:semiHidden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803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80362"/>
    <w:rPr>
      <w:rFonts w:ascii="Calibri" w:eastAsia="Times New Roman" w:hAnsi="Calibri" w:cs="Calibri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180362"/>
    <w:rPr>
      <w:rFonts w:eastAsia="Calibri"/>
      <w:b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715663"/>
    <w:rPr>
      <w:rFonts w:ascii="Times New Roman" w:eastAsia="Calibri" w:hAnsi="Times New Roman" w:cs="Times New Roman"/>
      <w:b/>
      <w:sz w:val="24"/>
      <w:szCs w:val="20"/>
    </w:rPr>
  </w:style>
  <w:style w:type="paragraph" w:styleId="Zkladntextodsazen2">
    <w:name w:val="Body Text Indent 2"/>
    <w:basedOn w:val="Normln"/>
    <w:link w:val="Zkladntextodsazen2Char"/>
    <w:unhideWhenUsed/>
    <w:rsid w:val="00180362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036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0362"/>
    <w:rPr>
      <w:rFonts w:ascii="Calibri" w:eastAsia="Times New Roman" w:hAnsi="Calibri" w:cs="Calibri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0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0362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nhideWhenUsed/>
    <w:qFormat/>
    <w:rsid w:val="00180362"/>
    <w:pPr>
      <w:autoSpaceDN w:val="0"/>
      <w:spacing w:after="0" w:line="240" w:lineRule="auto"/>
      <w:ind w:firstLine="357"/>
    </w:pPr>
    <w:rPr>
      <w:rFonts w:ascii="Calibri" w:eastAsia="Calibri" w:hAnsi="Calibri" w:cs="Times New Roman"/>
      <w:kern w:val="18"/>
      <w:sz w:val="24"/>
      <w:szCs w:val="24"/>
    </w:rPr>
  </w:style>
  <w:style w:type="character" w:customStyle="1" w:styleId="OdstavecseseznamemChar">
    <w:name w:val="Odstavec se seznamem Char"/>
    <w:basedOn w:val="Standardnpsmoodstavce"/>
    <w:link w:val="Odstavecseseznamem"/>
    <w:semiHidden/>
    <w:locked/>
    <w:rsid w:val="0071566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180362"/>
    <w:pPr>
      <w:ind w:left="720"/>
    </w:pPr>
  </w:style>
  <w:style w:type="character" w:customStyle="1" w:styleId="Styl5CharCharChar">
    <w:name w:val="Styl5 Char Char Char"/>
    <w:basedOn w:val="Standardnpsmoodstavce"/>
    <w:link w:val="Styl5CharChar"/>
    <w:locked/>
    <w:rsid w:val="00715663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CharChar">
    <w:name w:val="Styl5 Char Char"/>
    <w:basedOn w:val="Normln"/>
    <w:link w:val="Styl5CharCharChar"/>
    <w:unhideWhenUsed/>
    <w:rsid w:val="00180362"/>
    <w:pPr>
      <w:numPr>
        <w:numId w:val="1"/>
      </w:numPr>
      <w:autoSpaceDE/>
    </w:pPr>
    <w:rPr>
      <w:rFonts w:cs="Courier New"/>
      <w:szCs w:val="24"/>
    </w:rPr>
  </w:style>
  <w:style w:type="character" w:customStyle="1" w:styleId="Styl5Char">
    <w:name w:val="Styl5 Char"/>
    <w:basedOn w:val="Standardnpsmoodstavce"/>
    <w:link w:val="Styl5"/>
    <w:locked/>
    <w:rsid w:val="00715663"/>
    <w:rPr>
      <w:rFonts w:ascii="Times New Roman" w:eastAsia="Times New Roman" w:hAnsi="Times New Roman" w:cs="Courier New"/>
      <w:sz w:val="24"/>
      <w:szCs w:val="24"/>
      <w:lang w:eastAsia="cs-CZ"/>
    </w:rPr>
  </w:style>
  <w:style w:type="paragraph" w:customStyle="1" w:styleId="Styl5">
    <w:name w:val="Styl5"/>
    <w:basedOn w:val="Normln"/>
    <w:link w:val="Styl5Char"/>
    <w:unhideWhenUsed/>
    <w:rsid w:val="00180362"/>
    <w:pPr>
      <w:tabs>
        <w:tab w:val="num" w:pos="360"/>
      </w:tabs>
      <w:autoSpaceDE/>
      <w:ind w:left="340" w:hanging="340"/>
    </w:pPr>
    <w:rPr>
      <w:rFonts w:cs="Courier New"/>
      <w:szCs w:val="24"/>
    </w:rPr>
  </w:style>
  <w:style w:type="paragraph" w:customStyle="1" w:styleId="Default">
    <w:name w:val="Default"/>
    <w:semiHidden/>
    <w:unhideWhenUsed/>
    <w:rsid w:val="00180362"/>
    <w:pPr>
      <w:widowControl w:val="0"/>
      <w:autoSpaceDE w:val="0"/>
      <w:autoSpaceDN w:val="0"/>
      <w:adjustRightInd w:val="0"/>
      <w:spacing w:after="0" w:line="240" w:lineRule="auto"/>
      <w:ind w:firstLine="357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unhideWhenUsed/>
    <w:rsid w:val="00180362"/>
    <w:pPr>
      <w:spacing w:line="253" w:lineRule="atLeast"/>
    </w:pPr>
    <w:rPr>
      <w:color w:val="auto"/>
      <w:sz w:val="20"/>
    </w:rPr>
  </w:style>
  <w:style w:type="paragraph" w:customStyle="1" w:styleId="BezmezerChar">
    <w:name w:val="Bez mezer Char"/>
    <w:link w:val="BezmezerCharChar"/>
    <w:uiPriority w:val="99"/>
    <w:unhideWhenUsed/>
    <w:qFormat/>
    <w:rsid w:val="00180362"/>
    <w:pPr>
      <w:autoSpaceDE w:val="0"/>
      <w:autoSpaceDN w:val="0"/>
      <w:spacing w:after="0" w:line="240" w:lineRule="auto"/>
      <w:ind w:firstLine="357"/>
    </w:pPr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slovn4">
    <w:name w:val="číslování 4"/>
    <w:basedOn w:val="Normln"/>
    <w:uiPriority w:val="99"/>
    <w:semiHidden/>
    <w:rsid w:val="00180362"/>
    <w:pPr>
      <w:numPr>
        <w:ilvl w:val="1"/>
        <w:numId w:val="2"/>
      </w:numPr>
      <w:autoSpaceDE/>
    </w:pPr>
    <w:rPr>
      <w:szCs w:val="24"/>
    </w:rPr>
  </w:style>
  <w:style w:type="paragraph" w:customStyle="1" w:styleId="Nadpis-12b">
    <w:name w:val="Nadpis - 12 b."/>
    <w:basedOn w:val="Normln"/>
    <w:next w:val="Normln"/>
    <w:semiHidden/>
    <w:rsid w:val="00180362"/>
    <w:pPr>
      <w:widowControl w:val="0"/>
      <w:spacing w:before="240" w:after="60"/>
    </w:pPr>
    <w:rPr>
      <w:sz w:val="20"/>
      <w:szCs w:val="24"/>
    </w:rPr>
  </w:style>
  <w:style w:type="paragraph" w:customStyle="1" w:styleId="normln0">
    <w:name w:val="normální"/>
    <w:basedOn w:val="Normln"/>
    <w:uiPriority w:val="99"/>
    <w:semiHidden/>
    <w:rsid w:val="00180362"/>
    <w:pPr>
      <w:tabs>
        <w:tab w:val="left" w:pos="3686"/>
      </w:tabs>
      <w:autoSpaceDE/>
    </w:pPr>
  </w:style>
  <w:style w:type="paragraph" w:customStyle="1" w:styleId="Tabulkaodrazky">
    <w:name w:val="Tabulka odrazky"/>
    <w:basedOn w:val="Normln"/>
    <w:uiPriority w:val="99"/>
    <w:semiHidden/>
    <w:rsid w:val="00180362"/>
    <w:pPr>
      <w:numPr>
        <w:numId w:val="3"/>
      </w:numPr>
      <w:autoSpaceDE/>
    </w:pPr>
    <w:rPr>
      <w:rFonts w:ascii="Cambria" w:hAnsi="Cambria"/>
    </w:rPr>
  </w:style>
  <w:style w:type="paragraph" w:customStyle="1" w:styleId="Legendatabulky">
    <w:name w:val="Legenda tabulky"/>
    <w:basedOn w:val="Default"/>
    <w:next w:val="Default"/>
    <w:unhideWhenUsed/>
    <w:rsid w:val="00180362"/>
    <w:pPr>
      <w:widowControl/>
      <w:jc w:val="both"/>
    </w:pPr>
    <w:rPr>
      <w:rFonts w:ascii="TimesNewRoman" w:hAnsi="TimesNewRoman"/>
      <w:color w:val="auto"/>
    </w:rPr>
  </w:style>
  <w:style w:type="paragraph" w:customStyle="1" w:styleId="Nadpis1svp">
    <w:name w:val="Nadpis 1 svp"/>
    <w:basedOn w:val="Nadpis1"/>
    <w:uiPriority w:val="99"/>
    <w:semiHidden/>
    <w:rsid w:val="00180362"/>
    <w:pPr>
      <w:tabs>
        <w:tab w:val="left" w:pos="540"/>
      </w:tabs>
      <w:spacing w:after="240"/>
      <w:ind w:left="540" w:hanging="540"/>
    </w:pPr>
  </w:style>
  <w:style w:type="paragraph" w:customStyle="1" w:styleId="Nadpis2svp">
    <w:name w:val="Nadpis 2 svp"/>
    <w:basedOn w:val="Odstavecseseznamem"/>
    <w:unhideWhenUsed/>
    <w:rsid w:val="00180362"/>
    <w:pPr>
      <w:keepNext/>
      <w:tabs>
        <w:tab w:val="left" w:pos="720"/>
      </w:tabs>
      <w:ind w:hanging="720"/>
    </w:pPr>
    <w:rPr>
      <w:rFonts w:eastAsia="Calibri"/>
      <w:b/>
      <w:bCs/>
      <w:szCs w:val="24"/>
      <w:lang w:eastAsia="en-US"/>
    </w:rPr>
  </w:style>
  <w:style w:type="character" w:customStyle="1" w:styleId="Odstavec1svpChar">
    <w:name w:val="Odstavec 1 svp Char"/>
    <w:basedOn w:val="OdstavecseseznamemChar"/>
    <w:link w:val="Odstavec1svp"/>
    <w:locked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1svp">
    <w:name w:val="Odstavec 1 svp"/>
    <w:basedOn w:val="Odstavecseseznamem"/>
    <w:link w:val="Odstavec1svpChar"/>
    <w:unhideWhenUsed/>
    <w:rsid w:val="00180362"/>
    <w:pPr>
      <w:ind w:left="0"/>
    </w:pPr>
    <w:rPr>
      <w:szCs w:val="24"/>
    </w:rPr>
  </w:style>
  <w:style w:type="paragraph" w:customStyle="1" w:styleId="Nadpis3svp">
    <w:name w:val="Nadpis 3 svp"/>
    <w:basedOn w:val="Odstavecseseznamem"/>
    <w:unhideWhenUsed/>
    <w:rsid w:val="00180362"/>
    <w:pPr>
      <w:keepNext/>
      <w:spacing w:before="240"/>
      <w:ind w:left="0"/>
    </w:pPr>
    <w:rPr>
      <w:rFonts w:eastAsia="Calibri"/>
      <w:b/>
      <w:bCs/>
      <w:szCs w:val="24"/>
      <w:lang w:eastAsia="en-US"/>
    </w:rPr>
  </w:style>
  <w:style w:type="paragraph" w:customStyle="1" w:styleId="Odrkysvp">
    <w:name w:val="Odrážky svp"/>
    <w:basedOn w:val="Normln"/>
    <w:unhideWhenUsed/>
    <w:rsid w:val="00180362"/>
    <w:pPr>
      <w:numPr>
        <w:numId w:val="4"/>
      </w:numPr>
      <w:autoSpaceDE/>
    </w:pPr>
    <w:rPr>
      <w:szCs w:val="24"/>
    </w:rPr>
  </w:style>
  <w:style w:type="paragraph" w:customStyle="1" w:styleId="Odstavec2svp">
    <w:name w:val="Odstavec 2 svp"/>
    <w:basedOn w:val="Odstavec1svp"/>
    <w:unhideWhenUsed/>
    <w:rsid w:val="00180362"/>
    <w:pPr>
      <w:ind w:firstLine="360"/>
    </w:pPr>
  </w:style>
  <w:style w:type="paragraph" w:customStyle="1" w:styleId="Nadpis4svp">
    <w:name w:val="Nadpis 4 svp"/>
    <w:basedOn w:val="Normln"/>
    <w:unhideWhenUsed/>
    <w:rsid w:val="00180362"/>
    <w:pPr>
      <w:keepNext/>
      <w:tabs>
        <w:tab w:val="left" w:pos="360"/>
      </w:tabs>
      <w:spacing w:after="120"/>
    </w:pPr>
    <w:rPr>
      <w:b/>
      <w:szCs w:val="24"/>
      <w:u w:val="single"/>
    </w:rPr>
  </w:style>
  <w:style w:type="paragraph" w:customStyle="1" w:styleId="nadpisy">
    <w:name w:val="nadpisy"/>
    <w:basedOn w:val="Normln"/>
    <w:uiPriority w:val="99"/>
    <w:semiHidden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20"/>
      <w:szCs w:val="24"/>
      <w:lang w:bidi="cs-CZ"/>
    </w:rPr>
  </w:style>
  <w:style w:type="paragraph" w:customStyle="1" w:styleId="hluvod">
    <w:name w:val="hluvod"/>
    <w:basedOn w:val="Normln"/>
    <w:uiPriority w:val="99"/>
    <w:semiHidden/>
    <w:rsid w:val="00180362"/>
    <w:pPr>
      <w:widowControl w:val="0"/>
      <w:suppressAutoHyphens/>
      <w:autoSpaceDE/>
      <w:spacing w:before="283" w:after="283" w:line="288" w:lineRule="auto"/>
      <w:jc w:val="center"/>
    </w:pPr>
    <w:rPr>
      <w:rFonts w:ascii="Book Antiqua" w:eastAsia="Lucida Sans Unicode" w:hAnsi="Book Antiqua" w:cs="Tahoma"/>
      <w:sz w:val="48"/>
      <w:szCs w:val="24"/>
      <w:lang w:bidi="cs-CZ"/>
    </w:rPr>
  </w:style>
  <w:style w:type="paragraph" w:customStyle="1" w:styleId="uvod">
    <w:name w:val="uvod"/>
    <w:basedOn w:val="nadpisy"/>
    <w:uiPriority w:val="99"/>
    <w:semiHidden/>
    <w:rsid w:val="00180362"/>
    <w:pPr>
      <w:spacing w:before="113" w:after="113" w:line="312" w:lineRule="auto"/>
      <w:jc w:val="center"/>
    </w:pPr>
    <w:rPr>
      <w:sz w:val="28"/>
    </w:rPr>
  </w:style>
  <w:style w:type="paragraph" w:customStyle="1" w:styleId="patitulmale">
    <w:name w:val="patitulmale"/>
    <w:basedOn w:val="Normln"/>
    <w:uiPriority w:val="99"/>
    <w:semiHidden/>
    <w:rsid w:val="00180362"/>
    <w:pPr>
      <w:widowControl w:val="0"/>
      <w:suppressAutoHyphens/>
      <w:autoSpaceDE/>
      <w:spacing w:line="312" w:lineRule="auto"/>
      <w:jc w:val="right"/>
    </w:pPr>
    <w:rPr>
      <w:rFonts w:ascii="Tahoma" w:eastAsia="Lucida Sans Unicode" w:hAnsi="Tahoma" w:cs="Tahoma"/>
      <w:sz w:val="32"/>
      <w:szCs w:val="24"/>
      <w:lang w:bidi="cs-CZ"/>
    </w:rPr>
  </w:style>
  <w:style w:type="paragraph" w:customStyle="1" w:styleId="identifikator">
    <w:name w:val="identifikator"/>
    <w:basedOn w:val="uvod"/>
    <w:uiPriority w:val="99"/>
    <w:semiHidden/>
    <w:rsid w:val="00180362"/>
    <w:pPr>
      <w:spacing w:before="0" w:after="0"/>
    </w:pPr>
  </w:style>
  <w:style w:type="paragraph" w:customStyle="1" w:styleId="Normlnped">
    <w:name w:val="Normální před"/>
    <w:basedOn w:val="Normln"/>
    <w:autoRedefine/>
    <w:unhideWhenUsed/>
    <w:rsid w:val="00180362"/>
    <w:pPr>
      <w:autoSpaceDE/>
    </w:pPr>
    <w:rPr>
      <w:color w:val="C00000"/>
      <w:szCs w:val="24"/>
      <w:lang w:eastAsia="ar-SA"/>
    </w:rPr>
  </w:style>
  <w:style w:type="paragraph" w:customStyle="1" w:styleId="StylZkladntextdkovn15dku1">
    <w:name w:val="Styl Základní text + Řádkování:  15 řádku1"/>
    <w:basedOn w:val="Zkladntext"/>
    <w:autoRedefine/>
    <w:uiPriority w:val="99"/>
    <w:semiHidden/>
    <w:rsid w:val="00180362"/>
    <w:pPr>
      <w:overflowPunct/>
      <w:autoSpaceDE/>
      <w:adjustRightInd/>
    </w:pPr>
  </w:style>
  <w:style w:type="paragraph" w:customStyle="1" w:styleId="textik">
    <w:name w:val="textik"/>
    <w:basedOn w:val="Normln"/>
    <w:uiPriority w:val="99"/>
    <w:semiHidden/>
    <w:rsid w:val="00180362"/>
    <w:pPr>
      <w:widowControl w:val="0"/>
      <w:suppressAutoHyphens/>
      <w:autoSpaceDE/>
      <w:spacing w:line="288" w:lineRule="auto"/>
      <w:ind w:firstLine="454"/>
    </w:pPr>
    <w:rPr>
      <w:rFonts w:ascii="Book Antiqua" w:eastAsia="Lucida Sans Unicode" w:hAnsi="Book Antiqua" w:cs="Tahoma"/>
      <w:szCs w:val="24"/>
      <w:lang w:bidi="cs-CZ"/>
    </w:rPr>
  </w:style>
  <w:style w:type="character" w:customStyle="1" w:styleId="kapitolkaChar">
    <w:name w:val="kapitolka Char"/>
    <w:basedOn w:val="Standardnpsmoodstavce"/>
    <w:link w:val="kapitolka"/>
    <w:semiHidden/>
    <w:locked/>
    <w:rsid w:val="00180362"/>
    <w:rPr>
      <w:rFonts w:ascii="Tahoma" w:eastAsia="Lucida Sans Unicode" w:hAnsi="Tahoma" w:cs="Tahoma"/>
      <w:i/>
      <w:sz w:val="32"/>
      <w:szCs w:val="24"/>
      <w:lang w:bidi="cs-CZ"/>
    </w:rPr>
  </w:style>
  <w:style w:type="paragraph" w:customStyle="1" w:styleId="kapitolka">
    <w:name w:val="kapitolka"/>
    <w:basedOn w:val="Normln"/>
    <w:link w:val="kapitolkaChar"/>
    <w:semiHidden/>
    <w:rsid w:val="00180362"/>
    <w:pPr>
      <w:widowControl w:val="0"/>
      <w:suppressAutoHyphens/>
      <w:autoSpaceDE/>
      <w:spacing w:before="125" w:after="125" w:line="288" w:lineRule="auto"/>
    </w:pPr>
    <w:rPr>
      <w:rFonts w:ascii="Tahoma" w:eastAsia="Lucida Sans Unicode" w:hAnsi="Tahoma" w:cs="Tahoma"/>
      <w:i/>
      <w:sz w:val="32"/>
      <w:szCs w:val="24"/>
      <w:lang w:eastAsia="en-US" w:bidi="cs-CZ"/>
    </w:rPr>
  </w:style>
  <w:style w:type="paragraph" w:customStyle="1" w:styleId="kapitola">
    <w:name w:val="kapitola"/>
    <w:basedOn w:val="Normln"/>
    <w:next w:val="Normln"/>
    <w:semiHidden/>
    <w:unhideWhenUsed/>
    <w:rsid w:val="00180362"/>
    <w:pPr>
      <w:widowControl w:val="0"/>
      <w:suppressAutoHyphens/>
      <w:autoSpaceDE/>
      <w:spacing w:before="240" w:after="240" w:line="288" w:lineRule="auto"/>
    </w:pPr>
    <w:rPr>
      <w:rFonts w:ascii="Tahoma" w:eastAsia="Lucida Sans Unicode" w:hAnsi="Tahoma" w:cs="Tahoma"/>
      <w:sz w:val="40"/>
      <w:szCs w:val="24"/>
      <w:lang w:bidi="cs-CZ"/>
    </w:rPr>
  </w:style>
  <w:style w:type="paragraph" w:customStyle="1" w:styleId="odrkatext">
    <w:name w:val="odrážkatext"/>
    <w:basedOn w:val="textik"/>
    <w:uiPriority w:val="99"/>
    <w:semiHidden/>
    <w:rsid w:val="00180362"/>
    <w:pPr>
      <w:numPr>
        <w:numId w:val="5"/>
      </w:numPr>
    </w:pPr>
  </w:style>
  <w:style w:type="character" w:styleId="Znakapoznpodarou">
    <w:name w:val="footnote reference"/>
    <w:basedOn w:val="Standardnpsmoodstavce"/>
    <w:semiHidden/>
    <w:unhideWhenUsed/>
    <w:rsid w:val="00180362"/>
    <w:rPr>
      <w:vertAlign w:val="superscript"/>
    </w:rPr>
  </w:style>
  <w:style w:type="character" w:customStyle="1" w:styleId="ZpatChar1">
    <w:name w:val="Zápatí Char1"/>
    <w:basedOn w:val="Standardnpsmoodstavce"/>
    <w:link w:val="Zpat"/>
    <w:locked/>
    <w:rsid w:val="00715663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2z1">
    <w:name w:val="WW8Num2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kurziva">
    <w:name w:val="kurziva"/>
    <w:unhideWhenUsed/>
    <w:rsid w:val="00180362"/>
    <w:rPr>
      <w:rFonts w:ascii="Book Antiqua" w:hAnsi="Book Antiqua" w:hint="default"/>
      <w:i/>
      <w:iCs w:val="0"/>
      <w:sz w:val="28"/>
    </w:rPr>
  </w:style>
  <w:style w:type="character" w:customStyle="1" w:styleId="Normln1">
    <w:name w:val="Normální1"/>
    <w:unhideWhenUsed/>
    <w:rsid w:val="00180362"/>
    <w:rPr>
      <w:rFonts w:ascii="Book Antiqua" w:hAnsi="Book Antiqua" w:hint="default"/>
      <w:i/>
      <w:iCs w:val="0"/>
      <w:sz w:val="28"/>
    </w:rPr>
  </w:style>
  <w:style w:type="character" w:customStyle="1" w:styleId="WW-Absatz-Standardschriftart1111111">
    <w:name w:val="WW-Absatz-Standardschriftart1111111"/>
    <w:unhideWhenUsed/>
    <w:rsid w:val="00180362"/>
  </w:style>
  <w:style w:type="character" w:styleId="Siln">
    <w:name w:val="Strong"/>
    <w:basedOn w:val="Standardnpsmoodstavce"/>
    <w:unhideWhenUsed/>
    <w:qFormat/>
    <w:rsid w:val="00180362"/>
    <w:rPr>
      <w:b/>
      <w:bCs/>
    </w:rPr>
  </w:style>
  <w:style w:type="paragraph" w:customStyle="1" w:styleId="Zvyraznenyvychozi">
    <w:name w:val="Zvyrazneny vychozi"/>
    <w:basedOn w:val="Normln"/>
    <w:next w:val="Normln"/>
    <w:unhideWhenUsed/>
    <w:rsid w:val="00180362"/>
    <w:pPr>
      <w:tabs>
        <w:tab w:val="num" w:pos="720"/>
      </w:tabs>
      <w:suppressAutoHyphens/>
      <w:autoSpaceDE/>
      <w:autoSpaceDN/>
      <w:spacing w:after="283"/>
      <w:ind w:left="720" w:hanging="360"/>
    </w:pPr>
    <w:rPr>
      <w:b/>
      <w:szCs w:val="24"/>
      <w:lang w:eastAsia="ar-SA"/>
    </w:rPr>
  </w:style>
  <w:style w:type="paragraph" w:customStyle="1" w:styleId="pprava">
    <w:name w:val="pprava"/>
    <w:basedOn w:val="Normln"/>
    <w:link w:val="ppravaChar"/>
    <w:autoRedefine/>
    <w:unhideWhenUsed/>
    <w:rsid w:val="0073095C"/>
    <w:pPr>
      <w:overflowPunct/>
      <w:autoSpaceDE/>
      <w:autoSpaceDN/>
      <w:adjustRightInd/>
      <w:jc w:val="left"/>
    </w:pPr>
    <w:rPr>
      <w:szCs w:val="24"/>
    </w:rPr>
  </w:style>
  <w:style w:type="character" w:customStyle="1" w:styleId="ZkladntextChar1">
    <w:name w:val="Základní text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paragraph" w:customStyle="1" w:styleId="Nadpistabulky">
    <w:name w:val="Nadpis tabulky"/>
    <w:basedOn w:val="Normln"/>
    <w:autoRedefine/>
    <w:unhideWhenUsed/>
    <w:rsid w:val="00180362"/>
    <w:pPr>
      <w:keepNext/>
      <w:autoSpaceDE/>
      <w:autoSpaceDN/>
      <w:spacing w:before="360" w:after="120"/>
    </w:pPr>
    <w:rPr>
      <w:b/>
      <w:szCs w:val="24"/>
    </w:rPr>
  </w:style>
  <w:style w:type="paragraph" w:customStyle="1" w:styleId="NadpisvtabulceVlevo0cmPedsazen045cm">
    <w:name w:val="Nadpis v tabulce + Vlevo:  0 cm Předsazení:  0.45 cm"/>
    <w:basedOn w:val="Nadpis3"/>
    <w:autoRedefine/>
    <w:unhideWhenUsed/>
    <w:rsid w:val="00180362"/>
    <w:pPr>
      <w:autoSpaceDE/>
      <w:autoSpaceDN/>
      <w:spacing w:before="120" w:after="120"/>
    </w:pPr>
    <w:rPr>
      <w:rFonts w:ascii="Times New Roman" w:hAnsi="Times New Roman"/>
      <w:sz w:val="24"/>
      <w:szCs w:val="24"/>
    </w:rPr>
  </w:style>
  <w:style w:type="character" w:customStyle="1" w:styleId="Zkladntextodsazen2Char1">
    <w:name w:val="Základní text odsazený 2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Zkladntext2Char1">
    <w:name w:val="Základní text 2 Char1"/>
    <w:basedOn w:val="Standardnpsmoodstavce"/>
    <w:unhideWhenUsed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borderbox">
    <w:name w:val="border_box"/>
    <w:basedOn w:val="Standardnpsmoodstavce"/>
    <w:unhideWhenUsed/>
    <w:rsid w:val="00180362"/>
  </w:style>
  <w:style w:type="paragraph" w:styleId="Titulek">
    <w:name w:val="caption"/>
    <w:basedOn w:val="Normln"/>
    <w:next w:val="Normln"/>
    <w:unhideWhenUsed/>
    <w:qFormat/>
    <w:rsid w:val="00180362"/>
    <w:pPr>
      <w:autoSpaceDE/>
      <w:autoSpaceDN/>
    </w:pPr>
    <w:rPr>
      <w:b/>
      <w:szCs w:val="24"/>
    </w:rPr>
  </w:style>
  <w:style w:type="paragraph" w:styleId="Zkladntext3">
    <w:name w:val="Body Text 3"/>
    <w:basedOn w:val="Normln"/>
    <w:link w:val="Zkladntext3Char"/>
    <w:unhideWhenUsed/>
    <w:rsid w:val="00180362"/>
    <w:pPr>
      <w:widowControl w:val="0"/>
      <w:suppressAutoHyphens/>
      <w:autoSpaceDE/>
      <w:autoSpaceDN/>
      <w:spacing w:after="120"/>
    </w:pPr>
    <w:rPr>
      <w:rFonts w:eastAsia="Lucida Sans Unicode"/>
      <w:kern w:val="2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15663"/>
    <w:rPr>
      <w:rFonts w:ascii="Times New Roman" w:eastAsia="Lucida Sans Unicode" w:hAnsi="Times New Roman" w:cs="Times New Roman"/>
      <w:kern w:val="2"/>
      <w:sz w:val="16"/>
      <w:szCs w:val="16"/>
      <w:lang w:eastAsia="cs-CZ"/>
    </w:rPr>
  </w:style>
  <w:style w:type="paragraph" w:styleId="Rozloendokumentu">
    <w:name w:val="Document Map"/>
    <w:basedOn w:val="Normln"/>
    <w:link w:val="RozloendokumentuChar"/>
    <w:semiHidden/>
    <w:unhideWhenUsed/>
    <w:rsid w:val="00180362"/>
    <w:pPr>
      <w:shd w:val="clear" w:color="auto" w:fill="000080"/>
      <w:autoSpaceDE/>
      <w:autoSpaceDN/>
    </w:pPr>
    <w:rPr>
      <w:rFonts w:ascii="Tahoma" w:hAnsi="Tahoma"/>
      <w:sz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80362"/>
    <w:rPr>
      <w:rFonts w:ascii="Tahoma" w:eastAsia="Times New Roman" w:hAnsi="Tahoma" w:cs="Times New Roman"/>
      <w:sz w:val="20"/>
      <w:szCs w:val="20"/>
      <w:shd w:val="clear" w:color="auto" w:fill="000080"/>
      <w:lang w:eastAsia="cs-CZ"/>
    </w:rPr>
  </w:style>
  <w:style w:type="paragraph" w:customStyle="1" w:styleId="Nadpis">
    <w:name w:val="Nadpis"/>
    <w:basedOn w:val="Normln"/>
    <w:next w:val="Zkladntext"/>
    <w:semiHidden/>
    <w:rsid w:val="00180362"/>
    <w:pPr>
      <w:keepNext/>
      <w:widowControl w:val="0"/>
      <w:suppressAutoHyphens/>
      <w:autoSpaceDE/>
      <w:autoSpaceDN/>
      <w:spacing w:before="240" w:after="120"/>
    </w:pPr>
    <w:rPr>
      <w:rFonts w:ascii="Arial" w:eastAsia="Lucida Sans Unicode" w:hAnsi="Arial" w:cs="Tahoma"/>
      <w:kern w:val="2"/>
      <w:sz w:val="28"/>
      <w:szCs w:val="28"/>
    </w:rPr>
  </w:style>
  <w:style w:type="paragraph" w:customStyle="1" w:styleId="Popisek">
    <w:name w:val="Popisek"/>
    <w:basedOn w:val="Normln"/>
    <w:semiHidden/>
    <w:rsid w:val="00180362"/>
    <w:pPr>
      <w:widowControl w:val="0"/>
      <w:suppressLineNumbers/>
      <w:suppressAutoHyphens/>
      <w:autoSpaceDE/>
      <w:autoSpaceDN/>
      <w:spacing w:after="120"/>
    </w:pPr>
    <w:rPr>
      <w:rFonts w:eastAsia="Lucida Sans Unicode" w:cs="Tahoma"/>
      <w:i/>
      <w:iCs/>
      <w:kern w:val="2"/>
      <w:szCs w:val="24"/>
    </w:rPr>
  </w:style>
  <w:style w:type="paragraph" w:customStyle="1" w:styleId="Rejstk">
    <w:name w:val="Rejstřík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 w:cs="Tahoma"/>
      <w:kern w:val="2"/>
      <w:szCs w:val="24"/>
    </w:rPr>
  </w:style>
  <w:style w:type="paragraph" w:customStyle="1" w:styleId="Obsahtabulky">
    <w:name w:val="Obsah tabulky"/>
    <w:basedOn w:val="Normln"/>
    <w:semiHidden/>
    <w:rsid w:val="00180362"/>
    <w:pPr>
      <w:widowControl w:val="0"/>
      <w:suppressLineNumbers/>
      <w:suppressAutoHyphens/>
      <w:autoSpaceDE/>
      <w:autoSpaceDN/>
    </w:pPr>
    <w:rPr>
      <w:rFonts w:eastAsia="Lucida Sans Unicode"/>
      <w:kern w:val="2"/>
      <w:szCs w:val="24"/>
    </w:rPr>
  </w:style>
  <w:style w:type="character" w:customStyle="1" w:styleId="BezmezerCharChar">
    <w:name w:val="Bez mezer Char Char"/>
    <w:basedOn w:val="Standardnpsmoodstavce"/>
    <w:link w:val="BezmezerChar"/>
    <w:uiPriority w:val="99"/>
    <w:locked/>
    <w:rsid w:val="00715663"/>
    <w:rPr>
      <w:rFonts w:ascii="Times New Roman" w:eastAsia="Times New Roman" w:hAnsi="Times New Roman" w:cs="Times New Roman"/>
      <w:kern w:val="2"/>
      <w:lang w:eastAsia="cs-CZ"/>
    </w:rPr>
  </w:style>
  <w:style w:type="paragraph" w:customStyle="1" w:styleId="BezmezerTimesNewRoman">
    <w:name w:val="Bez mezer + Times New Roman"/>
    <w:aliases w:val="12 b."/>
    <w:basedOn w:val="Normln"/>
    <w:semiHidden/>
    <w:rsid w:val="00180362"/>
    <w:pPr>
      <w:autoSpaceDE/>
      <w:autoSpaceDN/>
    </w:pPr>
    <w:rPr>
      <w:rFonts w:eastAsia="Calibri"/>
      <w:szCs w:val="24"/>
      <w:lang w:eastAsia="en-US"/>
    </w:rPr>
  </w:style>
  <w:style w:type="paragraph" w:customStyle="1" w:styleId="odrka1">
    <w:name w:val="odrážka1"/>
    <w:basedOn w:val="Normln"/>
    <w:autoRedefine/>
    <w:semiHidden/>
    <w:rsid w:val="00180362"/>
    <w:pPr>
      <w:autoSpaceDE/>
      <w:autoSpaceDN/>
      <w:ind w:left="57"/>
    </w:pPr>
    <w:rPr>
      <w:rFonts w:cs="Courier New"/>
      <w:b/>
      <w:szCs w:val="24"/>
    </w:rPr>
  </w:style>
  <w:style w:type="character" w:customStyle="1" w:styleId="ZhlavChar1">
    <w:name w:val="Záhlaví Char1"/>
    <w:basedOn w:val="Standardnpsmoodstavce"/>
    <w:unhideWhenUsed/>
    <w:locked/>
    <w:rsid w:val="00180362"/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locked/>
    <w:rsid w:val="00180362"/>
    <w:rPr>
      <w:rFonts w:ascii="Times New Roman" w:eastAsia="Lucida Sans Unicode" w:hAnsi="Times New Roman" w:cs="Times New Roman"/>
      <w:kern w:val="2"/>
      <w:sz w:val="24"/>
      <w:szCs w:val="24"/>
      <w:lang w:eastAsia="cs-CZ"/>
    </w:rPr>
  </w:style>
  <w:style w:type="character" w:customStyle="1" w:styleId="WW8Num1z0">
    <w:name w:val="WW8Num1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1z1">
    <w:name w:val="WW8Num1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1z2">
    <w:name w:val="WW8Num1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2z0">
    <w:name w:val="WW8Num2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2z2">
    <w:name w:val="WW8Num2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3z0">
    <w:name w:val="WW8Num3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3z1">
    <w:name w:val="WW8Num3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3z2">
    <w:name w:val="WW8Num3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Absatz-Standardschriftart">
    <w:name w:val="Absatz-Standardschriftart"/>
    <w:unhideWhenUsed/>
    <w:rsid w:val="00180362"/>
  </w:style>
  <w:style w:type="character" w:customStyle="1" w:styleId="WW-Absatz-Standardschriftart">
    <w:name w:val="WW-Absatz-Standardschriftart"/>
    <w:unhideWhenUsed/>
    <w:rsid w:val="00180362"/>
  </w:style>
  <w:style w:type="character" w:customStyle="1" w:styleId="WW-Absatz-Standardschriftart1">
    <w:name w:val="WW-Absatz-Standardschriftart1"/>
    <w:unhideWhenUsed/>
    <w:rsid w:val="00180362"/>
  </w:style>
  <w:style w:type="character" w:customStyle="1" w:styleId="WW-Absatz-Standardschriftart11">
    <w:name w:val="WW-Absatz-Standardschriftart11"/>
    <w:unhideWhenUsed/>
    <w:rsid w:val="00180362"/>
  </w:style>
  <w:style w:type="character" w:customStyle="1" w:styleId="WW-Absatz-Standardschriftart111">
    <w:name w:val="WW-Absatz-Standardschriftart111"/>
    <w:unhideWhenUsed/>
    <w:rsid w:val="00180362"/>
  </w:style>
  <w:style w:type="character" w:customStyle="1" w:styleId="WW-Absatz-Standardschriftart1111">
    <w:name w:val="WW-Absatz-Standardschriftart1111"/>
    <w:unhideWhenUsed/>
    <w:rsid w:val="00180362"/>
  </w:style>
  <w:style w:type="character" w:customStyle="1" w:styleId="WW-Absatz-Standardschriftart11111">
    <w:name w:val="WW-Absatz-Standardschriftart11111"/>
    <w:unhideWhenUsed/>
    <w:rsid w:val="00180362"/>
  </w:style>
  <w:style w:type="character" w:customStyle="1" w:styleId="WW8Num4z0">
    <w:name w:val="WW8Num4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4z1">
    <w:name w:val="WW8Num4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4z2">
    <w:name w:val="WW8Num4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5z0">
    <w:name w:val="WW8Num5z0"/>
    <w:unhideWhenUsed/>
    <w:rsid w:val="00180362"/>
    <w:rPr>
      <w:rFonts w:ascii="Wingdings" w:hAnsi="Wingdings" w:cs="StarSymbol" w:hint="default"/>
      <w:sz w:val="18"/>
      <w:szCs w:val="18"/>
    </w:rPr>
  </w:style>
  <w:style w:type="character" w:customStyle="1" w:styleId="WW8Num5z1">
    <w:name w:val="WW8Num5z1"/>
    <w:unhideWhenUsed/>
    <w:rsid w:val="00180362"/>
    <w:rPr>
      <w:rFonts w:ascii="Wingdings 2" w:hAnsi="Wingdings 2" w:cs="StarSymbol" w:hint="default"/>
      <w:sz w:val="18"/>
      <w:szCs w:val="18"/>
    </w:rPr>
  </w:style>
  <w:style w:type="character" w:customStyle="1" w:styleId="WW8Num5z2">
    <w:name w:val="WW8Num5z2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-Absatz-Standardschriftart111111">
    <w:name w:val="WW-Absatz-Standardschriftart111111"/>
    <w:unhideWhenUsed/>
    <w:rsid w:val="00180362"/>
  </w:style>
  <w:style w:type="character" w:customStyle="1" w:styleId="WW-Absatz-Standardschriftart11111111">
    <w:name w:val="WW-Absatz-Standardschriftart11111111"/>
    <w:unhideWhenUsed/>
    <w:rsid w:val="00180362"/>
  </w:style>
  <w:style w:type="character" w:customStyle="1" w:styleId="WW-Absatz-Standardschriftart111111111">
    <w:name w:val="WW-Absatz-Standardschriftart111111111"/>
    <w:unhideWhenUsed/>
    <w:rsid w:val="00180362"/>
  </w:style>
  <w:style w:type="character" w:customStyle="1" w:styleId="WW-Absatz-Standardschriftart1111111111">
    <w:name w:val="WW-Absatz-Standardschriftart1111111111"/>
    <w:unhideWhenUsed/>
    <w:rsid w:val="00180362"/>
  </w:style>
  <w:style w:type="character" w:customStyle="1" w:styleId="Odrky">
    <w:name w:val="Odrážky"/>
    <w:unhideWhenUsed/>
    <w:rsid w:val="00180362"/>
    <w:rPr>
      <w:rFonts w:ascii="StarSymbol" w:eastAsia="StarSymbol" w:hAnsi="StarSymbol" w:cs="StarSymbol" w:hint="eastAsia"/>
      <w:sz w:val="18"/>
      <w:szCs w:val="18"/>
    </w:rPr>
  </w:style>
  <w:style w:type="character" w:customStyle="1" w:styleId="WW8Num9z0">
    <w:name w:val="WW8Num9z0"/>
    <w:unhideWhenUsed/>
    <w:rsid w:val="00180362"/>
    <w:rPr>
      <w:rFonts w:ascii="StarSymbol" w:eastAsia="StarSymbol" w:hAnsi="StarSymbol" w:hint="eastAsia"/>
    </w:rPr>
  </w:style>
  <w:style w:type="table" w:styleId="Mkatabulky">
    <w:name w:val="Table Grid"/>
    <w:basedOn w:val="Normlntabulka"/>
    <w:uiPriority w:val="59"/>
    <w:rsid w:val="00180362"/>
    <w:pPr>
      <w:spacing w:after="0" w:line="240" w:lineRule="auto"/>
      <w:ind w:firstLine="357"/>
    </w:pPr>
    <w:rPr>
      <w:rFonts w:ascii="Times New Roman" w:eastAsia="Times New Roman" w:hAnsi="Times New Roman" w:cs="Times New Roman"/>
      <w:kern w:val="18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draznn">
    <w:name w:val="Emphasis"/>
    <w:basedOn w:val="Standardnpsmoodstavce"/>
    <w:uiPriority w:val="20"/>
    <w:unhideWhenUsed/>
    <w:qFormat/>
    <w:rsid w:val="00180362"/>
    <w:rPr>
      <w:i/>
      <w:iCs/>
    </w:rPr>
  </w:style>
  <w:style w:type="paragraph" w:customStyle="1" w:styleId="Styl3">
    <w:name w:val="Styl3"/>
    <w:basedOn w:val="Normln"/>
    <w:autoRedefine/>
    <w:unhideWhenUsed/>
    <w:rsid w:val="00180362"/>
    <w:pPr>
      <w:autoSpaceDE/>
      <w:autoSpaceDN/>
      <w:spacing w:after="120"/>
    </w:pPr>
    <w:rPr>
      <w:b/>
      <w:color w:val="000000"/>
      <w:szCs w:val="24"/>
      <w:lang w:eastAsia="ar-SA"/>
    </w:rPr>
  </w:style>
  <w:style w:type="paragraph" w:customStyle="1" w:styleId="Styl2">
    <w:name w:val="Styl2"/>
    <w:basedOn w:val="Normln"/>
    <w:autoRedefine/>
    <w:unhideWhenUsed/>
    <w:rsid w:val="00180362"/>
    <w:pPr>
      <w:widowControl w:val="0"/>
      <w:spacing w:before="240" w:after="240"/>
    </w:pPr>
    <w:rPr>
      <w:b/>
      <w:bCs/>
      <w:szCs w:val="24"/>
    </w:rPr>
  </w:style>
  <w:style w:type="paragraph" w:customStyle="1" w:styleId="StylStyl321Podtren">
    <w:name w:val="Styl Styl321 + Podtržení"/>
    <w:basedOn w:val="Normln"/>
    <w:autoRedefine/>
    <w:unhideWhenUsed/>
    <w:rsid w:val="00180362"/>
    <w:pPr>
      <w:tabs>
        <w:tab w:val="left" w:pos="3600"/>
      </w:tabs>
      <w:autoSpaceDE/>
      <w:autoSpaceDN/>
    </w:pPr>
    <w:rPr>
      <w:b/>
      <w:szCs w:val="24"/>
    </w:rPr>
  </w:style>
  <w:style w:type="paragraph" w:customStyle="1" w:styleId="StylZkladntextdkovn15dku">
    <w:name w:val="Styl Základní text + Řádkování:  15 řádku"/>
    <w:basedOn w:val="Zkladntext"/>
    <w:autoRedefine/>
    <w:unhideWhenUsed/>
    <w:rsid w:val="00180362"/>
    <w:pPr>
      <w:overflowPunct/>
      <w:autoSpaceDE/>
      <w:autoSpaceDN/>
      <w:adjustRightInd/>
      <w:spacing w:line="360" w:lineRule="auto"/>
    </w:pPr>
  </w:style>
  <w:style w:type="paragraph" w:customStyle="1" w:styleId="prav">
    <w:name w:val="pravá"/>
    <w:basedOn w:val="Normln"/>
    <w:unhideWhenUsed/>
    <w:rsid w:val="00180362"/>
    <w:pPr>
      <w:autoSpaceDE/>
      <w:autoSpaceDN/>
    </w:pPr>
    <w:rPr>
      <w:szCs w:val="24"/>
    </w:rPr>
  </w:style>
  <w:style w:type="paragraph" w:customStyle="1" w:styleId="Styl15">
    <w:name w:val="Styl15"/>
    <w:basedOn w:val="Normln"/>
    <w:link w:val="Styl15Char"/>
    <w:unhideWhenUsed/>
    <w:qFormat/>
    <w:rsid w:val="00180362"/>
    <w:pPr>
      <w:tabs>
        <w:tab w:val="left" w:pos="1134"/>
      </w:tabs>
      <w:autoSpaceDE/>
      <w:autoSpaceDN/>
      <w:spacing w:before="240" w:after="120"/>
      <w:outlineLvl w:val="0"/>
    </w:pPr>
    <w:rPr>
      <w:b/>
      <w:bCs/>
      <w:sz w:val="26"/>
      <w:szCs w:val="26"/>
    </w:rPr>
  </w:style>
  <w:style w:type="character" w:customStyle="1" w:styleId="Styl15Char">
    <w:name w:val="Styl15 Char"/>
    <w:link w:val="Styl15"/>
    <w:rsid w:val="00715663"/>
    <w:rPr>
      <w:rFonts w:ascii="Times New Roman" w:eastAsia="Times New Roman" w:hAnsi="Times New Roman" w:cs="Times New Roman"/>
      <w:b/>
      <w:bCs/>
      <w:sz w:val="26"/>
      <w:szCs w:val="26"/>
      <w:lang w:eastAsia="cs-CZ"/>
    </w:rPr>
  </w:style>
  <w:style w:type="paragraph" w:customStyle="1" w:styleId="svpnadpisvtabulce">
    <w:name w:val="svp nadpis v tabulce"/>
    <w:basedOn w:val="Normln"/>
    <w:link w:val="svpnadpisvtabulceChar"/>
    <w:qFormat/>
    <w:rsid w:val="000250A9"/>
    <w:pPr>
      <w:overflowPunct/>
      <w:adjustRightInd/>
      <w:spacing w:after="120"/>
      <w:ind w:left="57"/>
      <w:jc w:val="left"/>
    </w:pPr>
    <w:rPr>
      <w:b/>
      <w:szCs w:val="24"/>
      <w:lang w:eastAsia="en-US"/>
    </w:rPr>
  </w:style>
  <w:style w:type="paragraph" w:customStyle="1" w:styleId="svpodrzkavtabulce">
    <w:name w:val="svp odrázka v tabulce"/>
    <w:basedOn w:val="Normln"/>
    <w:link w:val="svpodrzkavtabulceChar"/>
    <w:qFormat/>
    <w:rsid w:val="00A53A81"/>
    <w:pPr>
      <w:numPr>
        <w:numId w:val="7"/>
      </w:numPr>
      <w:overflowPunct/>
      <w:adjustRightInd/>
      <w:spacing w:before="0"/>
      <w:ind w:right="340"/>
      <w:jc w:val="left"/>
    </w:pPr>
    <w:rPr>
      <w:szCs w:val="24"/>
      <w:lang w:eastAsia="en-US"/>
    </w:rPr>
  </w:style>
  <w:style w:type="character" w:customStyle="1" w:styleId="svpnadpisvtabulceChar">
    <w:name w:val="svp nadpis v tabulce Char"/>
    <w:basedOn w:val="Standardnpsmoodstavce"/>
    <w:link w:val="svpnadpisvtabulce"/>
    <w:rsid w:val="000250A9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vpslovannadpisvtabulce">
    <w:name w:val="svp číslovaný nadpis v tabulce"/>
    <w:basedOn w:val="Normln"/>
    <w:link w:val="svpslovannadpisvtabulceChar"/>
    <w:qFormat/>
    <w:rsid w:val="00A94ABB"/>
    <w:pPr>
      <w:numPr>
        <w:numId w:val="6"/>
      </w:numPr>
      <w:overflowPunct/>
      <w:adjustRightInd/>
      <w:spacing w:after="120"/>
      <w:jc w:val="left"/>
    </w:pPr>
    <w:rPr>
      <w:b/>
      <w:szCs w:val="24"/>
      <w:lang w:eastAsia="en-US"/>
    </w:rPr>
  </w:style>
  <w:style w:type="character" w:customStyle="1" w:styleId="svpodrzkavtabulceChar">
    <w:name w:val="svp odrázka v tabulce Char"/>
    <w:basedOn w:val="Standardnpsmoodstavce"/>
    <w:link w:val="svpodrzkavtabulce"/>
    <w:rsid w:val="00A53A81"/>
    <w:rPr>
      <w:rFonts w:ascii="Times New Roman" w:eastAsia="Times New Roman" w:hAnsi="Times New Roman" w:cs="Times New Roman"/>
      <w:sz w:val="24"/>
      <w:szCs w:val="24"/>
    </w:rPr>
  </w:style>
  <w:style w:type="paragraph" w:customStyle="1" w:styleId="odrvtextu">
    <w:name w:val="odr v textu"/>
    <w:basedOn w:val="pprava"/>
    <w:link w:val="odrvtextuChar"/>
    <w:unhideWhenUsed/>
    <w:qFormat/>
    <w:rsid w:val="00264C7A"/>
    <w:pPr>
      <w:numPr>
        <w:numId w:val="8"/>
      </w:numPr>
      <w:spacing w:before="0"/>
    </w:pPr>
  </w:style>
  <w:style w:type="character" w:customStyle="1" w:styleId="svpslovannadpisvtabulceChar">
    <w:name w:val="svp číslovaný nadpis v tabulce Char"/>
    <w:basedOn w:val="Standardnpsmoodstavce"/>
    <w:link w:val="svpslovannadpisvtabulce"/>
    <w:rsid w:val="00A94AB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ppravaChar">
    <w:name w:val="pprava Char"/>
    <w:basedOn w:val="Standardnpsmoodstavce"/>
    <w:link w:val="pprava"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rvtextuChar">
    <w:name w:val="odr v textu Char"/>
    <w:basedOn w:val="ppravaChar"/>
    <w:link w:val="odrvtextu"/>
    <w:rsid w:val="0071566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67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CB0117-D08C-4E40-9BD3-21DB8571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20</Pages>
  <Words>4961</Words>
  <Characters>29275</Characters>
  <Application>Microsoft Office Word</Application>
  <DocSecurity>0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Zuzka</dc:creator>
  <cp:lastModifiedBy>Romana Orságová</cp:lastModifiedBy>
  <cp:revision>7</cp:revision>
  <dcterms:created xsi:type="dcterms:W3CDTF">2023-05-11T06:29:00Z</dcterms:created>
  <dcterms:modified xsi:type="dcterms:W3CDTF">2023-06-22T11:01:00Z</dcterms:modified>
</cp:coreProperties>
</file>